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933" w:rsidRPr="004B0933" w:rsidRDefault="004B0933" w:rsidP="004B0933">
      <w:pPr>
        <w:widowControl w:val="0"/>
        <w:spacing w:after="160" w:line="252" w:lineRule="auto"/>
        <w:rPr>
          <w:rFonts w:eastAsiaTheme="minorHAnsi"/>
          <w:b/>
          <w:bCs/>
          <w:color w:val="000000"/>
        </w:rPr>
      </w:pPr>
      <w:r w:rsidRPr="004B0933">
        <w:rPr>
          <w:rFonts w:asciiTheme="minorHAnsi" w:eastAsiaTheme="minorHAnsi" w:hAnsiTheme="minorHAnsi" w:cstheme="minorBidi"/>
          <w:b/>
          <w:sz w:val="32"/>
          <w:szCs w:val="22"/>
          <w:lang w:eastAsia="en-US"/>
        </w:rPr>
        <w:t xml:space="preserve">                        </w:t>
      </w:r>
    </w:p>
    <w:p w:rsidR="00E40838" w:rsidRPr="00E40838" w:rsidRDefault="00E40838" w:rsidP="00E40838">
      <w:pPr>
        <w:widowControl w:val="0"/>
        <w:suppressAutoHyphens/>
        <w:spacing w:after="160" w:line="252" w:lineRule="auto"/>
        <w:jc w:val="center"/>
        <w:rPr>
          <w:b/>
          <w:bCs/>
          <w:lang w:eastAsia="hi-IN" w:bidi="hi-IN"/>
        </w:rPr>
      </w:pPr>
      <w:bookmarkStart w:id="0" w:name="_GoBack"/>
      <w:bookmarkEnd w:id="0"/>
      <w:r w:rsidRPr="00E40838">
        <w:rPr>
          <w:b/>
          <w:bCs/>
          <w:lang w:eastAsia="hi-IN" w:bidi="hi-IN"/>
        </w:rPr>
        <w:t>ПОЯСНИТЕЛЬНАЯ ЗАПИСКА</w:t>
      </w:r>
    </w:p>
    <w:p w:rsidR="009D62EB" w:rsidRPr="009D62EB" w:rsidRDefault="009D62EB" w:rsidP="009D62EB">
      <w:pPr>
        <w:autoSpaceDN w:val="0"/>
        <w:spacing w:line="0" w:lineRule="atLeast"/>
      </w:pPr>
      <w:r w:rsidRPr="009D62EB">
        <w:t xml:space="preserve">Примерная программа учебного предмета «География на уровне основного общего образования составлена в соответствии с требованиями ФГОС ООО; требованиями к результатам освоения основной образовательной программы. В ней соблюдается преемственность с ФГОС ООО и учитываются </w:t>
      </w:r>
      <w:proofErr w:type="spellStart"/>
      <w:r w:rsidRPr="009D62EB">
        <w:t>межпредметные</w:t>
      </w:r>
      <w:proofErr w:type="spellEnd"/>
      <w:r w:rsidRPr="009D62EB">
        <w:t xml:space="preserve"> связи.</w:t>
      </w:r>
    </w:p>
    <w:p w:rsidR="009D62EB" w:rsidRPr="009D62EB" w:rsidRDefault="009D62EB" w:rsidP="009D62EB">
      <w:pPr>
        <w:autoSpaceDN w:val="0"/>
        <w:spacing w:line="0" w:lineRule="atLeast"/>
      </w:pPr>
      <w:r w:rsidRPr="009D62EB">
        <w:t>Цель изучения учебного предмета «Географии» на базовом уровне основного общего образования – обеспечение дальнейшего развития информационных компетенций выпускника, готового к работе в условиях развивающегося информационного общества и возрастающей конкуренции на рынке труда.</w:t>
      </w:r>
    </w:p>
    <w:p w:rsidR="009D62EB" w:rsidRPr="009D62EB" w:rsidRDefault="009D62EB" w:rsidP="009D62EB">
      <w:pPr>
        <w:shd w:val="clear" w:color="auto" w:fill="FFFFFF"/>
        <w:autoSpaceDN w:val="0"/>
        <w:spacing w:line="0" w:lineRule="atLeast"/>
      </w:pPr>
      <w:r w:rsidRPr="009D62EB">
        <w:t xml:space="preserve">Данная рабочая программа по </w:t>
      </w:r>
      <w:r w:rsidR="00381C41" w:rsidRPr="00381C41">
        <w:t>географии</w:t>
      </w:r>
      <w:r w:rsidR="00381C41" w:rsidRPr="009D62EB">
        <w:t xml:space="preserve"> </w:t>
      </w:r>
      <w:r w:rsidRPr="009D62EB">
        <w:t>разработана на основе следующих нормативных документов:</w:t>
      </w:r>
    </w:p>
    <w:p w:rsidR="009D62EB" w:rsidRPr="009D62EB" w:rsidRDefault="002E3530" w:rsidP="00683921">
      <w:pPr>
        <w:widowControl w:val="0"/>
        <w:numPr>
          <w:ilvl w:val="0"/>
          <w:numId w:val="4"/>
        </w:numPr>
        <w:shd w:val="clear" w:color="auto" w:fill="FFFFFF"/>
        <w:autoSpaceDE w:val="0"/>
        <w:autoSpaceDN w:val="0"/>
        <w:adjustRightInd w:val="0"/>
        <w:spacing w:after="160" w:line="0" w:lineRule="atLeast"/>
      </w:pPr>
      <w:r>
        <w:t>Федерального закона «Об образовании в Российской федерации» от 29 декабря 2012г №273</w:t>
      </w:r>
      <w:r w:rsidR="00DF4B42">
        <w:t>-ФЗ «Об образовании в РФ»</w:t>
      </w:r>
    </w:p>
    <w:p w:rsidR="009D62EB" w:rsidRDefault="002E3530" w:rsidP="00683921">
      <w:pPr>
        <w:widowControl w:val="0"/>
        <w:numPr>
          <w:ilvl w:val="0"/>
          <w:numId w:val="5"/>
        </w:numPr>
        <w:shd w:val="clear" w:color="auto" w:fill="FFFFFF"/>
        <w:autoSpaceDE w:val="0"/>
        <w:autoSpaceDN w:val="0"/>
        <w:adjustRightInd w:val="0"/>
        <w:spacing w:after="160" w:line="0" w:lineRule="atLeast"/>
      </w:pPr>
      <w:r>
        <w:t>Федеральный</w:t>
      </w:r>
      <w:r w:rsidR="009D62EB" w:rsidRPr="009D62EB">
        <w:t xml:space="preserve"> государствен</w:t>
      </w:r>
      <w:r>
        <w:t xml:space="preserve">ный образовательный стандарт </w:t>
      </w:r>
      <w:r w:rsidR="009D62EB" w:rsidRPr="009D62EB">
        <w:t>основного</w:t>
      </w:r>
      <w:r w:rsidR="009D62EB" w:rsidRPr="009D62EB">
        <w:rPr>
          <w:b/>
        </w:rPr>
        <w:t xml:space="preserve"> </w:t>
      </w:r>
      <w:r w:rsidR="009D62EB" w:rsidRPr="009D62EB">
        <w:t>общего обра</w:t>
      </w:r>
      <w:r>
        <w:t xml:space="preserve">зования утверждения приказом </w:t>
      </w:r>
      <w:proofErr w:type="spellStart"/>
      <w:r>
        <w:t>Минобрнауки</w:t>
      </w:r>
      <w:proofErr w:type="spellEnd"/>
      <w:r>
        <w:t xml:space="preserve"> РФ от 17.12.2010 №1897 (в ред. Приказа </w:t>
      </w:r>
      <w:proofErr w:type="spellStart"/>
      <w:r>
        <w:t>Минобрнауки</w:t>
      </w:r>
      <w:proofErr w:type="spellEnd"/>
      <w:r>
        <w:t xml:space="preserve"> РФ от 29.12.2014 №1644)</w:t>
      </w:r>
    </w:p>
    <w:p w:rsidR="002E3530" w:rsidRDefault="002E3530" w:rsidP="00683921">
      <w:pPr>
        <w:widowControl w:val="0"/>
        <w:numPr>
          <w:ilvl w:val="0"/>
          <w:numId w:val="5"/>
        </w:numPr>
        <w:shd w:val="clear" w:color="auto" w:fill="FFFFFF"/>
        <w:autoSpaceDE w:val="0"/>
        <w:autoSpaceDN w:val="0"/>
        <w:adjustRightInd w:val="0"/>
        <w:spacing w:after="160" w:line="0" w:lineRule="atLeast"/>
      </w:pPr>
      <w:r>
        <w:t xml:space="preserve">Приказа Министерства образования и науки РФ от 29 декабря 2014 г. №1644 «О внесении изменений в приказ Министерства образования и науки РФ от 17.12.10 №1897 «Об утверждении федерального государственного образовательного стандарта основного общего образования», </w:t>
      </w:r>
      <w:r w:rsidR="00BC5F5F">
        <w:t>зарегистрирован Минюстом России 06 февраля 2015г рег. №5915</w:t>
      </w:r>
    </w:p>
    <w:p w:rsidR="00BC5F5F" w:rsidRPr="009D62EB" w:rsidRDefault="00BC5F5F" w:rsidP="00683921">
      <w:pPr>
        <w:widowControl w:val="0"/>
        <w:numPr>
          <w:ilvl w:val="0"/>
          <w:numId w:val="5"/>
        </w:numPr>
        <w:shd w:val="clear" w:color="auto" w:fill="FFFFFF"/>
        <w:autoSpaceDE w:val="0"/>
        <w:autoSpaceDN w:val="0"/>
        <w:adjustRightInd w:val="0"/>
        <w:spacing w:after="160" w:line="0" w:lineRule="atLeast"/>
      </w:pPr>
      <w:proofErr w:type="gramStart"/>
      <w:r>
        <w:t xml:space="preserve">Приказа Министерства образования и науки РФ «О внесении изменений в федерального государственный образовательный стандарт основного общего образования, утверждены приказом Министерства образования и науки РФ от 17 декабря 2010 г №1897» от 31 декабря 2015 года №1577 </w:t>
      </w:r>
      <w:proofErr w:type="gramEnd"/>
    </w:p>
    <w:p w:rsidR="009D62EB" w:rsidRPr="009D62EB" w:rsidRDefault="009D62EB" w:rsidP="00683921">
      <w:pPr>
        <w:widowControl w:val="0"/>
        <w:numPr>
          <w:ilvl w:val="0"/>
          <w:numId w:val="5"/>
        </w:numPr>
        <w:shd w:val="clear" w:color="auto" w:fill="FFFFFF"/>
        <w:autoSpaceDE w:val="0"/>
        <w:autoSpaceDN w:val="0"/>
        <w:adjustRightInd w:val="0"/>
        <w:spacing w:after="160" w:line="0" w:lineRule="atLeast"/>
      </w:pPr>
      <w:r w:rsidRPr="009D62EB">
        <w:t>основных подходов к развитию и формированию универсальных учебных действий (УУД) для основного общего образования;</w:t>
      </w:r>
    </w:p>
    <w:p w:rsidR="009D62EB" w:rsidRPr="009D62EB" w:rsidRDefault="009D62EB" w:rsidP="00683921">
      <w:pPr>
        <w:widowControl w:val="0"/>
        <w:numPr>
          <w:ilvl w:val="0"/>
          <w:numId w:val="5"/>
        </w:numPr>
        <w:shd w:val="clear" w:color="auto" w:fill="FFFFFF"/>
        <w:autoSpaceDE w:val="0"/>
        <w:autoSpaceDN w:val="0"/>
        <w:adjustRightInd w:val="0"/>
        <w:spacing w:after="160" w:line="0" w:lineRule="atLeast"/>
      </w:pPr>
      <w:r w:rsidRPr="009D62EB">
        <w:t>требования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w:t>
      </w:r>
    </w:p>
    <w:p w:rsidR="009D62EB" w:rsidRPr="009D62EB" w:rsidRDefault="009D62EB" w:rsidP="00683921">
      <w:pPr>
        <w:widowControl w:val="0"/>
        <w:numPr>
          <w:ilvl w:val="0"/>
          <w:numId w:val="5"/>
        </w:numPr>
        <w:shd w:val="clear" w:color="auto" w:fill="FFFFFF"/>
        <w:autoSpaceDE w:val="0"/>
        <w:autoSpaceDN w:val="0"/>
        <w:adjustRightInd w:val="0"/>
        <w:spacing w:after="160" w:line="0" w:lineRule="atLeast"/>
      </w:pPr>
      <w:r w:rsidRPr="009D62EB">
        <w:t>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государственных стандартов образования;</w:t>
      </w:r>
    </w:p>
    <w:p w:rsidR="009D62EB" w:rsidRPr="009D62EB" w:rsidRDefault="009D62EB" w:rsidP="00683921">
      <w:pPr>
        <w:widowControl w:val="0"/>
        <w:numPr>
          <w:ilvl w:val="0"/>
          <w:numId w:val="5"/>
        </w:numPr>
        <w:shd w:val="clear" w:color="auto" w:fill="FFFFFF"/>
        <w:autoSpaceDE w:val="0"/>
        <w:autoSpaceDN w:val="0"/>
        <w:adjustRightInd w:val="0"/>
        <w:spacing w:after="160" w:line="0" w:lineRule="atLeast"/>
      </w:pPr>
      <w:r w:rsidRPr="009D62EB">
        <w:t xml:space="preserve">требования к результатам освоения основной образовательной программы (личностным, </w:t>
      </w:r>
      <w:proofErr w:type="spellStart"/>
      <w:r w:rsidRPr="009D62EB">
        <w:t>метапредметным</w:t>
      </w:r>
      <w:proofErr w:type="spellEnd"/>
      <w:r w:rsidRPr="009D62EB">
        <w:t>, предметным);</w:t>
      </w:r>
    </w:p>
    <w:p w:rsidR="009D62EB" w:rsidRPr="009D62EB" w:rsidRDefault="009D62EB" w:rsidP="00683921">
      <w:pPr>
        <w:widowControl w:val="0"/>
        <w:numPr>
          <w:ilvl w:val="0"/>
          <w:numId w:val="5"/>
        </w:numPr>
        <w:shd w:val="clear" w:color="auto" w:fill="FFFFFF"/>
        <w:autoSpaceDE w:val="0"/>
        <w:autoSpaceDN w:val="0"/>
        <w:adjustRightInd w:val="0"/>
        <w:spacing w:after="160" w:line="0" w:lineRule="atLeast"/>
      </w:pPr>
      <w:r w:rsidRPr="009D62EB">
        <w:t xml:space="preserve">примерной программы по </w:t>
      </w:r>
      <w:r w:rsidR="007748E0">
        <w:t>географии</w:t>
      </w:r>
      <w:r w:rsidRPr="009D62EB">
        <w:t xml:space="preserve"> основного общего образования; </w:t>
      </w:r>
    </w:p>
    <w:p w:rsidR="009D62EB" w:rsidRPr="009D62EB" w:rsidRDefault="009D62EB" w:rsidP="00683921">
      <w:pPr>
        <w:widowControl w:val="0"/>
        <w:numPr>
          <w:ilvl w:val="0"/>
          <w:numId w:val="6"/>
        </w:numPr>
        <w:shd w:val="clear" w:color="auto" w:fill="FFFFFF"/>
        <w:autoSpaceDE w:val="0"/>
        <w:autoSpaceDN w:val="0"/>
        <w:adjustRightInd w:val="0"/>
        <w:spacing w:after="160" w:line="0" w:lineRule="atLeast"/>
      </w:pPr>
      <w:r w:rsidRPr="009D62EB">
        <w:t>федерального перечня учебников, рекомендованных Министерством образования Российской Федерации к использованию в образовательном процессе в общеобразовательных учреждениях;</w:t>
      </w:r>
    </w:p>
    <w:p w:rsidR="009D62EB" w:rsidRPr="009D62EB" w:rsidRDefault="009D62EB" w:rsidP="00683921">
      <w:pPr>
        <w:widowControl w:val="0"/>
        <w:numPr>
          <w:ilvl w:val="0"/>
          <w:numId w:val="7"/>
        </w:numPr>
        <w:shd w:val="clear" w:color="auto" w:fill="FFFFFF"/>
        <w:autoSpaceDE w:val="0"/>
        <w:autoSpaceDN w:val="0"/>
        <w:adjustRightInd w:val="0"/>
        <w:spacing w:after="160" w:line="0" w:lineRule="atLeast"/>
      </w:pPr>
      <w:r w:rsidRPr="009D62EB">
        <w:t>учебного плана школы.</w:t>
      </w:r>
    </w:p>
    <w:p w:rsidR="009D62EB" w:rsidRPr="00AC1385" w:rsidRDefault="009D62EB" w:rsidP="00683921">
      <w:pPr>
        <w:widowControl w:val="0"/>
        <w:numPr>
          <w:ilvl w:val="0"/>
          <w:numId w:val="7"/>
        </w:numPr>
        <w:shd w:val="clear" w:color="auto" w:fill="FFFFFF"/>
        <w:autoSpaceDE w:val="0"/>
        <w:autoSpaceDN w:val="0"/>
        <w:adjustRightInd w:val="0"/>
        <w:spacing w:after="160" w:line="259" w:lineRule="auto"/>
        <w:outlineLvl w:val="1"/>
        <w:rPr>
          <w:color w:val="000000"/>
          <w:kern w:val="36"/>
        </w:rPr>
      </w:pPr>
      <w:r w:rsidRPr="009D62EB">
        <w:lastRenderedPageBreak/>
        <w:t xml:space="preserve">УМК Учебник: Е. М. </w:t>
      </w:r>
      <w:proofErr w:type="spellStart"/>
      <w:r w:rsidRPr="009D62EB">
        <w:t>Домогацких</w:t>
      </w:r>
      <w:proofErr w:type="spellEnd"/>
      <w:r w:rsidRPr="009D62EB">
        <w:t>, Э. Л. Введенский, А. А. Плешаков География Введение в географию. Москва, « Русское слово» 2016</w:t>
      </w:r>
    </w:p>
    <w:p w:rsidR="00AC1385" w:rsidRPr="00AC1385" w:rsidRDefault="00AC1385" w:rsidP="00683921">
      <w:pPr>
        <w:pStyle w:val="a7"/>
        <w:numPr>
          <w:ilvl w:val="0"/>
          <w:numId w:val="7"/>
        </w:numPr>
        <w:rPr>
          <w:color w:val="000000"/>
          <w:kern w:val="36"/>
        </w:rPr>
      </w:pPr>
      <w:proofErr w:type="gramStart"/>
      <w:r w:rsidRPr="00AC1385">
        <w:rPr>
          <w:color w:val="000000"/>
          <w:kern w:val="36"/>
        </w:rPr>
        <w:t>УМК Е.</w:t>
      </w:r>
      <w:proofErr w:type="gramEnd"/>
      <w:r w:rsidRPr="00AC1385">
        <w:rPr>
          <w:color w:val="000000"/>
          <w:kern w:val="36"/>
        </w:rPr>
        <w:t xml:space="preserve"> М. </w:t>
      </w:r>
      <w:proofErr w:type="spellStart"/>
      <w:r w:rsidRPr="00AC1385">
        <w:rPr>
          <w:color w:val="000000"/>
          <w:kern w:val="36"/>
        </w:rPr>
        <w:t>Домогацких</w:t>
      </w:r>
      <w:proofErr w:type="spellEnd"/>
      <w:r w:rsidRPr="00AC1385">
        <w:rPr>
          <w:color w:val="000000"/>
          <w:kern w:val="36"/>
        </w:rPr>
        <w:t>, Э. Л. Введенский, А. А. Плешаков География Введение в географию. Москва, « Русское слово» 2016</w:t>
      </w:r>
    </w:p>
    <w:p w:rsidR="00AC1385" w:rsidRPr="00AC1385" w:rsidRDefault="00AC1385" w:rsidP="00683921">
      <w:pPr>
        <w:pStyle w:val="a7"/>
        <w:numPr>
          <w:ilvl w:val="0"/>
          <w:numId w:val="7"/>
        </w:numPr>
        <w:rPr>
          <w:color w:val="000000"/>
          <w:kern w:val="36"/>
        </w:rPr>
      </w:pPr>
      <w:proofErr w:type="gramStart"/>
      <w:r w:rsidRPr="00AC1385">
        <w:rPr>
          <w:color w:val="000000"/>
          <w:kern w:val="36"/>
        </w:rPr>
        <w:t>УМК И.</w:t>
      </w:r>
      <w:proofErr w:type="gramEnd"/>
      <w:r w:rsidRPr="00AC1385">
        <w:rPr>
          <w:color w:val="000000"/>
          <w:kern w:val="36"/>
        </w:rPr>
        <w:t xml:space="preserve"> В. </w:t>
      </w:r>
      <w:proofErr w:type="spellStart"/>
      <w:r w:rsidRPr="00AC1385">
        <w:rPr>
          <w:color w:val="000000"/>
          <w:kern w:val="36"/>
        </w:rPr>
        <w:t>Душина</w:t>
      </w:r>
      <w:proofErr w:type="spellEnd"/>
      <w:r w:rsidRPr="00AC1385">
        <w:rPr>
          <w:color w:val="000000"/>
          <w:kern w:val="36"/>
        </w:rPr>
        <w:t xml:space="preserve">, В. А. </w:t>
      </w:r>
      <w:proofErr w:type="spellStart"/>
      <w:r w:rsidRPr="00AC1385">
        <w:rPr>
          <w:color w:val="000000"/>
          <w:kern w:val="36"/>
        </w:rPr>
        <w:t>Коринская</w:t>
      </w:r>
      <w:proofErr w:type="spellEnd"/>
      <w:r w:rsidRPr="00AC1385">
        <w:rPr>
          <w:color w:val="000000"/>
          <w:kern w:val="36"/>
        </w:rPr>
        <w:t xml:space="preserve">, В. А. </w:t>
      </w:r>
      <w:proofErr w:type="spellStart"/>
      <w:r w:rsidRPr="00AC1385">
        <w:rPr>
          <w:color w:val="000000"/>
          <w:kern w:val="36"/>
        </w:rPr>
        <w:t>Щенев</w:t>
      </w:r>
      <w:proofErr w:type="spellEnd"/>
      <w:r w:rsidRPr="00AC1385">
        <w:rPr>
          <w:color w:val="000000"/>
          <w:kern w:val="36"/>
        </w:rPr>
        <w:t xml:space="preserve">  ГЕОГРАФИЯ Материки, океаны, народы и страны 7кл. 2017 г.</w:t>
      </w:r>
    </w:p>
    <w:p w:rsidR="00AC1385" w:rsidRDefault="00AC1385" w:rsidP="00683921">
      <w:pPr>
        <w:widowControl w:val="0"/>
        <w:numPr>
          <w:ilvl w:val="0"/>
          <w:numId w:val="7"/>
        </w:numPr>
        <w:shd w:val="clear" w:color="auto" w:fill="FFFFFF"/>
        <w:autoSpaceDE w:val="0"/>
        <w:autoSpaceDN w:val="0"/>
        <w:adjustRightInd w:val="0"/>
        <w:spacing w:after="160" w:line="259" w:lineRule="auto"/>
        <w:outlineLvl w:val="1"/>
        <w:rPr>
          <w:color w:val="000000"/>
          <w:kern w:val="36"/>
        </w:rPr>
      </w:pPr>
      <w:r w:rsidRPr="00AC1385">
        <w:rPr>
          <w:color w:val="000000"/>
          <w:kern w:val="36"/>
        </w:rPr>
        <w:t xml:space="preserve">УМК Дронов В.П., Баринова И.И., Ром В.Я., </w:t>
      </w:r>
      <w:proofErr w:type="spellStart"/>
      <w:r w:rsidRPr="00AC1385">
        <w:rPr>
          <w:color w:val="000000"/>
          <w:kern w:val="36"/>
        </w:rPr>
        <w:t>Лобжанидзе</w:t>
      </w:r>
      <w:proofErr w:type="spellEnd"/>
      <w:r w:rsidRPr="00AC1385">
        <w:rPr>
          <w:color w:val="000000"/>
          <w:kern w:val="36"/>
        </w:rPr>
        <w:t xml:space="preserve"> А.А. – Кн.1: География России: Природа, население, хозяйство. 8 класс. - М.: Дрофа, 2015.</w:t>
      </w:r>
    </w:p>
    <w:p w:rsidR="00AC1385" w:rsidRPr="00AC1385" w:rsidRDefault="00AC1385" w:rsidP="00683921">
      <w:pPr>
        <w:pStyle w:val="a7"/>
        <w:numPr>
          <w:ilvl w:val="0"/>
          <w:numId w:val="7"/>
        </w:numPr>
        <w:rPr>
          <w:color w:val="000000"/>
          <w:kern w:val="36"/>
        </w:rPr>
      </w:pPr>
      <w:r w:rsidRPr="00AC1385">
        <w:rPr>
          <w:color w:val="000000"/>
          <w:kern w:val="36"/>
        </w:rPr>
        <w:t xml:space="preserve">УМК География. </w:t>
      </w:r>
      <w:proofErr w:type="spellStart"/>
      <w:r w:rsidRPr="00AC1385">
        <w:rPr>
          <w:color w:val="000000"/>
          <w:kern w:val="36"/>
        </w:rPr>
        <w:t>А.И.Алексеев</w:t>
      </w:r>
      <w:proofErr w:type="spellEnd"/>
      <w:r w:rsidRPr="00AC1385">
        <w:rPr>
          <w:color w:val="000000"/>
          <w:kern w:val="36"/>
        </w:rPr>
        <w:t xml:space="preserve">, </w:t>
      </w:r>
      <w:proofErr w:type="spellStart"/>
      <w:r w:rsidRPr="00AC1385">
        <w:rPr>
          <w:color w:val="000000"/>
          <w:kern w:val="36"/>
        </w:rPr>
        <w:t>В.А.Низовцев</w:t>
      </w:r>
      <w:proofErr w:type="spellEnd"/>
      <w:r w:rsidRPr="00AC1385">
        <w:rPr>
          <w:color w:val="000000"/>
          <w:kern w:val="36"/>
        </w:rPr>
        <w:t xml:space="preserve">, </w:t>
      </w:r>
      <w:proofErr w:type="spellStart"/>
      <w:r w:rsidRPr="00AC1385">
        <w:rPr>
          <w:color w:val="000000"/>
          <w:kern w:val="36"/>
        </w:rPr>
        <w:t>Э.В.Ким</w:t>
      </w:r>
      <w:proofErr w:type="spellEnd"/>
      <w:r w:rsidRPr="00AC1385">
        <w:rPr>
          <w:color w:val="000000"/>
          <w:kern w:val="36"/>
        </w:rPr>
        <w:t>. 9 класс. География России. Хозяйство и географические районы. М., Дрофа, 2018 год.</w:t>
      </w:r>
    </w:p>
    <w:p w:rsidR="00057A8C" w:rsidRPr="00E40838" w:rsidRDefault="00057A8C" w:rsidP="00E40838">
      <w:pPr>
        <w:spacing w:line="0" w:lineRule="atLeast"/>
        <w:contextualSpacing/>
        <w:jc w:val="both"/>
      </w:pPr>
    </w:p>
    <w:p w:rsidR="00057A8C" w:rsidRDefault="00E40838" w:rsidP="004B0933">
      <w:pPr>
        <w:widowControl w:val="0"/>
        <w:suppressAutoHyphens/>
        <w:spacing w:after="160" w:line="252" w:lineRule="auto"/>
        <w:ind w:firstLine="567"/>
        <w:jc w:val="both"/>
        <w:rPr>
          <w:rFonts w:eastAsia="Calibri"/>
          <w:sz w:val="28"/>
          <w:szCs w:val="28"/>
          <w:lang w:eastAsia="en-US"/>
        </w:rPr>
      </w:pPr>
      <w:r w:rsidRPr="00E40838">
        <w:rPr>
          <w:lang w:eastAsia="hi-IN" w:bidi="hi-IN"/>
        </w:rPr>
        <w:t>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географии.</w:t>
      </w:r>
      <w:r w:rsidR="004B0933">
        <w:rPr>
          <w:rFonts w:eastAsia="Calibri"/>
          <w:sz w:val="28"/>
          <w:szCs w:val="28"/>
          <w:lang w:eastAsia="en-US"/>
        </w:rPr>
        <w:t xml:space="preserve"> </w:t>
      </w:r>
    </w:p>
    <w:p w:rsidR="00057A8C" w:rsidRDefault="00057A8C" w:rsidP="004B0933">
      <w:pPr>
        <w:pStyle w:val="c9"/>
        <w:spacing w:before="0" w:after="0"/>
      </w:pPr>
    </w:p>
    <w:p w:rsidR="00B2151D" w:rsidRPr="00BF217F" w:rsidRDefault="00B2151D" w:rsidP="00B2151D">
      <w:pPr>
        <w:pStyle w:val="s1"/>
        <w:shd w:val="clear" w:color="auto" w:fill="FFFFFF"/>
        <w:spacing w:before="0" w:beforeAutospacing="0" w:after="0" w:afterAutospacing="0"/>
        <w:jc w:val="center"/>
        <w:rPr>
          <w:b/>
          <w:sz w:val="28"/>
          <w:szCs w:val="28"/>
        </w:rPr>
      </w:pPr>
      <w:r>
        <w:rPr>
          <w:b/>
          <w:sz w:val="28"/>
          <w:szCs w:val="28"/>
        </w:rPr>
        <w:t>Планируемые ре</w:t>
      </w:r>
      <w:r w:rsidR="00AE5F97">
        <w:rPr>
          <w:b/>
          <w:sz w:val="28"/>
          <w:szCs w:val="28"/>
        </w:rPr>
        <w:t xml:space="preserve">зультаты </w:t>
      </w:r>
    </w:p>
    <w:p w:rsidR="00B2151D" w:rsidRPr="004673C1" w:rsidRDefault="00B2151D" w:rsidP="00B2151D">
      <w:pPr>
        <w:pStyle w:val="p13"/>
        <w:spacing w:before="0" w:beforeAutospacing="0" w:after="0" w:afterAutospacing="0"/>
        <w:ind w:firstLine="426"/>
        <w:jc w:val="both"/>
        <w:rPr>
          <w:rStyle w:val="s13"/>
          <w:b/>
        </w:rPr>
      </w:pPr>
      <w:r w:rsidRPr="004673C1">
        <w:rPr>
          <w:rStyle w:val="s13"/>
          <w:b/>
        </w:rPr>
        <w:t>Личностные результаты:</w:t>
      </w:r>
    </w:p>
    <w:p w:rsidR="00B2151D" w:rsidRPr="005A6339" w:rsidRDefault="00B2151D" w:rsidP="00683921">
      <w:pPr>
        <w:pStyle w:val="a7"/>
        <w:numPr>
          <w:ilvl w:val="0"/>
          <w:numId w:val="14"/>
        </w:numPr>
        <w:tabs>
          <w:tab w:val="left" w:pos="709"/>
        </w:tabs>
        <w:ind w:left="284" w:hanging="284"/>
        <w:jc w:val="both"/>
      </w:pPr>
      <w:r w:rsidRPr="005A6339">
        <w:t>осознание себя как члена общества на глобальном, региональном и локальном уровнях (житель планеты Земля, гражданин Российской Федерации, житель конкретного региона);</w:t>
      </w:r>
    </w:p>
    <w:p w:rsidR="00B2151D" w:rsidRPr="005A6339" w:rsidRDefault="00B2151D" w:rsidP="00683921">
      <w:pPr>
        <w:pStyle w:val="a7"/>
        <w:numPr>
          <w:ilvl w:val="0"/>
          <w:numId w:val="14"/>
        </w:numPr>
        <w:tabs>
          <w:tab w:val="left" w:pos="709"/>
        </w:tabs>
        <w:ind w:left="284" w:hanging="284"/>
        <w:jc w:val="both"/>
      </w:pPr>
      <w:r w:rsidRPr="005A6339">
        <w:t>осознание целостности природы, населения и хозяйства Земли, материков, их крупных районов и стран;</w:t>
      </w:r>
    </w:p>
    <w:p w:rsidR="00B2151D" w:rsidRDefault="00B2151D" w:rsidP="00683921">
      <w:pPr>
        <w:pStyle w:val="a7"/>
        <w:numPr>
          <w:ilvl w:val="0"/>
          <w:numId w:val="14"/>
        </w:numPr>
        <w:tabs>
          <w:tab w:val="left" w:pos="709"/>
        </w:tabs>
        <w:ind w:left="284" w:hanging="284"/>
        <w:jc w:val="both"/>
      </w:pPr>
      <w:r w:rsidRPr="005A6339">
        <w:t>представление о России как субъекте мирового географического пространства, её месте и роли в современном мире;</w:t>
      </w:r>
    </w:p>
    <w:p w:rsidR="00B2151D" w:rsidRPr="005A6339" w:rsidRDefault="00B2151D" w:rsidP="00683921">
      <w:pPr>
        <w:pStyle w:val="a7"/>
        <w:numPr>
          <w:ilvl w:val="0"/>
          <w:numId w:val="14"/>
        </w:numPr>
        <w:tabs>
          <w:tab w:val="left" w:pos="709"/>
        </w:tabs>
        <w:ind w:left="284" w:hanging="284"/>
        <w:jc w:val="both"/>
      </w:pPr>
      <w:r w:rsidRPr="005A6339">
        <w:t>эмоционально-ценностное отношение к окружающей среде, необходимости ее сохранения и рационального использования;</w:t>
      </w:r>
    </w:p>
    <w:p w:rsidR="00B2151D" w:rsidRPr="005A6339" w:rsidRDefault="00B2151D" w:rsidP="00683921">
      <w:pPr>
        <w:pStyle w:val="a7"/>
        <w:numPr>
          <w:ilvl w:val="0"/>
          <w:numId w:val="14"/>
        </w:numPr>
        <w:tabs>
          <w:tab w:val="left" w:pos="709"/>
        </w:tabs>
        <w:ind w:left="284" w:hanging="284"/>
        <w:jc w:val="both"/>
      </w:pPr>
      <w:r w:rsidRPr="005A6339">
        <w:t>патриотизм, любовь к своей местности, своему региону, своей стране;</w:t>
      </w:r>
    </w:p>
    <w:p w:rsidR="00B2151D" w:rsidRPr="004673C1" w:rsidRDefault="00B2151D" w:rsidP="00B2151D">
      <w:pPr>
        <w:ind w:firstLine="426"/>
        <w:jc w:val="both"/>
        <w:rPr>
          <w:b/>
        </w:rPr>
      </w:pPr>
      <w:proofErr w:type="spellStart"/>
      <w:r>
        <w:rPr>
          <w:b/>
        </w:rPr>
        <w:t>Метапредметные</w:t>
      </w:r>
      <w:proofErr w:type="spellEnd"/>
      <w:r>
        <w:rPr>
          <w:b/>
        </w:rPr>
        <w:t xml:space="preserve"> результаты.</w:t>
      </w:r>
    </w:p>
    <w:p w:rsidR="00B2151D" w:rsidRPr="004673C1" w:rsidRDefault="00B2151D" w:rsidP="00B2151D">
      <w:pPr>
        <w:pStyle w:val="Default"/>
        <w:ind w:firstLine="426"/>
        <w:jc w:val="both"/>
        <w:rPr>
          <w:b/>
          <w:bCs/>
        </w:rPr>
      </w:pPr>
      <w:r w:rsidRPr="004673C1">
        <w:rPr>
          <w:b/>
          <w:bCs/>
          <w:i/>
          <w:iCs/>
        </w:rPr>
        <w:t>Регулятивные УУД</w:t>
      </w:r>
      <w:r w:rsidRPr="004673C1">
        <w:rPr>
          <w:b/>
          <w:bCs/>
        </w:rPr>
        <w:t xml:space="preserve">: </w:t>
      </w:r>
    </w:p>
    <w:p w:rsidR="00B2151D" w:rsidRPr="004673C1" w:rsidRDefault="00B2151D" w:rsidP="00B2151D">
      <w:pPr>
        <w:tabs>
          <w:tab w:val="left" w:pos="709"/>
        </w:tabs>
        <w:ind w:left="426" w:hanging="426"/>
        <w:jc w:val="both"/>
      </w:pPr>
      <w:r w:rsidRPr="004673C1">
        <w:t>– способности к самостоятельному приобретению новых знаний и практических умений, умения управлять своей познавательной деятельностью;</w:t>
      </w:r>
    </w:p>
    <w:p w:rsidR="00B2151D" w:rsidRPr="004673C1" w:rsidRDefault="00B2151D" w:rsidP="00B2151D">
      <w:pPr>
        <w:tabs>
          <w:tab w:val="left" w:pos="709"/>
        </w:tabs>
        <w:ind w:left="426" w:hanging="426"/>
        <w:jc w:val="both"/>
      </w:pPr>
      <w:r w:rsidRPr="004673C1">
        <w:t>– умения организовывать свою деятельность, определять её цели и задачи, выбирать средства реализации цели и применять их на практике, оценивать достигнутые результаты:</w:t>
      </w:r>
    </w:p>
    <w:p w:rsidR="00B2151D" w:rsidRPr="004673C1" w:rsidRDefault="00B2151D" w:rsidP="00683921">
      <w:pPr>
        <w:pStyle w:val="a7"/>
        <w:numPr>
          <w:ilvl w:val="0"/>
          <w:numId w:val="9"/>
        </w:numPr>
        <w:tabs>
          <w:tab w:val="left" w:pos="709"/>
        </w:tabs>
        <w:ind w:left="284" w:hanging="284"/>
        <w:jc w:val="both"/>
        <w:rPr>
          <w:bCs/>
        </w:rPr>
      </w:pPr>
      <w:r w:rsidRPr="004673C1">
        <w:rPr>
          <w:bCs/>
        </w:rPr>
        <w:t>самостоятельно обнаруживать и формулировать учебную проблему, определять цель учебной деятельности, выбирать тему проекта;</w:t>
      </w:r>
    </w:p>
    <w:p w:rsidR="00B2151D" w:rsidRPr="004673C1" w:rsidRDefault="00B2151D" w:rsidP="00683921">
      <w:pPr>
        <w:pStyle w:val="a7"/>
        <w:numPr>
          <w:ilvl w:val="0"/>
          <w:numId w:val="9"/>
        </w:numPr>
        <w:tabs>
          <w:tab w:val="left" w:pos="709"/>
        </w:tabs>
        <w:ind w:left="284" w:hanging="284"/>
        <w:jc w:val="both"/>
        <w:rPr>
          <w:bCs/>
        </w:rPr>
      </w:pPr>
      <w:r w:rsidRPr="004673C1">
        <w:rPr>
          <w:bCs/>
        </w:rPr>
        <w:t xml:space="preserve">выдвигать версии решения проблемы, осознавать конечный результат, выбирать из </w:t>
      </w:r>
      <w:proofErr w:type="gramStart"/>
      <w:r w:rsidRPr="004673C1">
        <w:rPr>
          <w:bCs/>
        </w:rPr>
        <w:t>предложенных</w:t>
      </w:r>
      <w:proofErr w:type="gramEnd"/>
      <w:r w:rsidRPr="004673C1">
        <w:rPr>
          <w:bCs/>
        </w:rPr>
        <w:t xml:space="preserve"> и искать самостоятельно  средства достижения цели;</w:t>
      </w:r>
    </w:p>
    <w:p w:rsidR="00B2151D" w:rsidRPr="004673C1" w:rsidRDefault="00B2151D" w:rsidP="00683921">
      <w:pPr>
        <w:pStyle w:val="a7"/>
        <w:numPr>
          <w:ilvl w:val="0"/>
          <w:numId w:val="9"/>
        </w:numPr>
        <w:tabs>
          <w:tab w:val="left" w:pos="709"/>
        </w:tabs>
        <w:ind w:left="284" w:hanging="284"/>
        <w:jc w:val="both"/>
        <w:rPr>
          <w:bCs/>
        </w:rPr>
      </w:pPr>
      <w:r w:rsidRPr="004673C1">
        <w:rPr>
          <w:bCs/>
        </w:rPr>
        <w:t>составлять (индивидуально или в группе) план реше</w:t>
      </w:r>
      <w:r>
        <w:rPr>
          <w:bCs/>
        </w:rPr>
        <w:t>ния проблемы (</w:t>
      </w:r>
      <w:r w:rsidRPr="004673C1">
        <w:rPr>
          <w:bCs/>
        </w:rPr>
        <w:t>проекта);</w:t>
      </w:r>
    </w:p>
    <w:p w:rsidR="00B2151D" w:rsidRPr="004673C1" w:rsidRDefault="00B2151D" w:rsidP="00683921">
      <w:pPr>
        <w:pStyle w:val="a7"/>
        <w:numPr>
          <w:ilvl w:val="0"/>
          <w:numId w:val="9"/>
        </w:numPr>
        <w:tabs>
          <w:tab w:val="left" w:pos="709"/>
        </w:tabs>
        <w:ind w:left="284" w:hanging="284"/>
        <w:jc w:val="both"/>
        <w:rPr>
          <w:bCs/>
        </w:rPr>
      </w:pPr>
      <w:r w:rsidRPr="004673C1">
        <w:rPr>
          <w:bCs/>
        </w:rPr>
        <w:t>работая по плану, сверять свои действия с целью и, при необходимости, исправлять ошибки самостоятельно;</w:t>
      </w:r>
    </w:p>
    <w:p w:rsidR="00B2151D" w:rsidRPr="004673C1" w:rsidRDefault="00B2151D" w:rsidP="00683921">
      <w:pPr>
        <w:pStyle w:val="a7"/>
        <w:numPr>
          <w:ilvl w:val="0"/>
          <w:numId w:val="9"/>
        </w:numPr>
        <w:tabs>
          <w:tab w:val="left" w:pos="709"/>
        </w:tabs>
        <w:ind w:left="284" w:hanging="284"/>
        <w:jc w:val="both"/>
        <w:rPr>
          <w:bCs/>
        </w:rPr>
      </w:pPr>
      <w:r w:rsidRPr="004673C1">
        <w:rPr>
          <w:bCs/>
        </w:rPr>
        <w:t>в диалоге с учителем совершенствовать самостоятельно выработанные критерии оценки.</w:t>
      </w:r>
    </w:p>
    <w:p w:rsidR="00B2151D" w:rsidRPr="004673C1" w:rsidRDefault="00B2151D" w:rsidP="00B2151D">
      <w:pPr>
        <w:ind w:firstLine="426"/>
        <w:jc w:val="both"/>
        <w:rPr>
          <w:b/>
          <w:i/>
        </w:rPr>
      </w:pPr>
      <w:r w:rsidRPr="004673C1">
        <w:rPr>
          <w:b/>
          <w:i/>
        </w:rPr>
        <w:t>Познавательные УУД:</w:t>
      </w:r>
    </w:p>
    <w:p w:rsidR="00B2151D" w:rsidRPr="004673C1" w:rsidRDefault="00B2151D" w:rsidP="00B2151D">
      <w:pPr>
        <w:tabs>
          <w:tab w:val="left" w:pos="709"/>
        </w:tabs>
        <w:ind w:left="426" w:hanging="426"/>
        <w:jc w:val="both"/>
      </w:pPr>
      <w:r w:rsidRPr="004673C1">
        <w:lastRenderedPageBreak/>
        <w:t>– формирование и развитие посредством географического знания познавательных интересов, интеллектуальных и творческих способностей учащихся;</w:t>
      </w:r>
    </w:p>
    <w:p w:rsidR="00B2151D" w:rsidRPr="004673C1" w:rsidRDefault="00B2151D" w:rsidP="00B2151D">
      <w:pPr>
        <w:tabs>
          <w:tab w:val="left" w:pos="709"/>
        </w:tabs>
        <w:ind w:left="426" w:hanging="426"/>
        <w:jc w:val="both"/>
        <w:rPr>
          <w:highlight w:val="green"/>
        </w:rPr>
      </w:pPr>
      <w:r w:rsidRPr="004673C1">
        <w:t>– умения вести самостоятельный поиск, анализ, отбор информации, ее преобразование, сохранение, передачу и презентацию с помощью технических средств и информационных технологий:</w:t>
      </w:r>
    </w:p>
    <w:p w:rsidR="00B2151D" w:rsidRPr="004673C1" w:rsidRDefault="00B2151D" w:rsidP="00683921">
      <w:pPr>
        <w:pStyle w:val="a7"/>
        <w:numPr>
          <w:ilvl w:val="0"/>
          <w:numId w:val="10"/>
        </w:numPr>
        <w:tabs>
          <w:tab w:val="left" w:pos="709"/>
        </w:tabs>
        <w:ind w:left="284" w:hanging="284"/>
        <w:jc w:val="both"/>
        <w:rPr>
          <w:bCs/>
        </w:rPr>
      </w:pPr>
      <w:r w:rsidRPr="004673C1">
        <w:rPr>
          <w:bCs/>
        </w:rPr>
        <w:t>анализировать, сравнивать, классифицировать и обобщать факты и явления, выявлять причины и следствия простых явлений;</w:t>
      </w:r>
    </w:p>
    <w:p w:rsidR="00B2151D" w:rsidRPr="004673C1" w:rsidRDefault="00B2151D" w:rsidP="00683921">
      <w:pPr>
        <w:pStyle w:val="a7"/>
        <w:numPr>
          <w:ilvl w:val="0"/>
          <w:numId w:val="10"/>
        </w:numPr>
        <w:tabs>
          <w:tab w:val="left" w:pos="709"/>
        </w:tabs>
        <w:ind w:left="284" w:hanging="284"/>
        <w:jc w:val="both"/>
        <w:rPr>
          <w:bCs/>
        </w:rPr>
      </w:pPr>
      <w:r w:rsidRPr="004673C1">
        <w:rPr>
          <w:bCs/>
        </w:rPr>
        <w:t>осуществлять сравнение и классификацию, самостоятельно выбирая основания и критерии для указанных логических операций; строить классификацию на основе дихотомического деления (на основе отрицания);</w:t>
      </w:r>
    </w:p>
    <w:p w:rsidR="00B2151D" w:rsidRPr="004673C1" w:rsidRDefault="00B2151D" w:rsidP="00683921">
      <w:pPr>
        <w:pStyle w:val="a7"/>
        <w:numPr>
          <w:ilvl w:val="0"/>
          <w:numId w:val="10"/>
        </w:numPr>
        <w:tabs>
          <w:tab w:val="left" w:pos="709"/>
        </w:tabs>
        <w:ind w:left="284" w:hanging="284"/>
        <w:jc w:val="both"/>
        <w:rPr>
          <w:bCs/>
        </w:rPr>
      </w:pPr>
      <w:r w:rsidRPr="004673C1">
        <w:rPr>
          <w:bCs/>
        </w:rPr>
        <w:t xml:space="preserve">строить </w:t>
      </w:r>
      <w:proofErr w:type="gramStart"/>
      <w:r w:rsidRPr="004673C1">
        <w:rPr>
          <w:bCs/>
        </w:rPr>
        <w:t>логическое рассуждение</w:t>
      </w:r>
      <w:proofErr w:type="gramEnd"/>
      <w:r w:rsidRPr="004673C1">
        <w:rPr>
          <w:bCs/>
        </w:rPr>
        <w:t>, включающее установление причинно-следственных связей;</w:t>
      </w:r>
    </w:p>
    <w:p w:rsidR="00B2151D" w:rsidRPr="004673C1" w:rsidRDefault="00B2151D" w:rsidP="00683921">
      <w:pPr>
        <w:pStyle w:val="a7"/>
        <w:numPr>
          <w:ilvl w:val="0"/>
          <w:numId w:val="10"/>
        </w:numPr>
        <w:tabs>
          <w:tab w:val="left" w:pos="709"/>
        </w:tabs>
        <w:ind w:left="284" w:hanging="284"/>
        <w:jc w:val="both"/>
        <w:rPr>
          <w:bCs/>
        </w:rPr>
      </w:pPr>
      <w:r w:rsidRPr="004673C1">
        <w:rPr>
          <w:bCs/>
        </w:rPr>
        <w:t xml:space="preserve">создавать схематические модели с выделением существенных характеристик объекта; </w:t>
      </w:r>
    </w:p>
    <w:p w:rsidR="00B2151D" w:rsidRPr="004673C1" w:rsidRDefault="00B2151D" w:rsidP="00683921">
      <w:pPr>
        <w:pStyle w:val="a7"/>
        <w:numPr>
          <w:ilvl w:val="0"/>
          <w:numId w:val="10"/>
        </w:numPr>
        <w:tabs>
          <w:tab w:val="left" w:pos="709"/>
        </w:tabs>
        <w:ind w:left="284" w:hanging="284"/>
        <w:jc w:val="both"/>
        <w:rPr>
          <w:bCs/>
        </w:rPr>
      </w:pPr>
      <w:r w:rsidRPr="004673C1">
        <w:rPr>
          <w:bCs/>
        </w:rPr>
        <w:t>составлять тезисы, различные виды планов (простых, сложных и т.п.); преобразовывать информацию  из одного вида в другой (таблицу в текст и пр.);</w:t>
      </w:r>
    </w:p>
    <w:p w:rsidR="00B2151D" w:rsidRPr="004673C1" w:rsidRDefault="00B2151D" w:rsidP="00683921">
      <w:pPr>
        <w:pStyle w:val="a7"/>
        <w:numPr>
          <w:ilvl w:val="0"/>
          <w:numId w:val="10"/>
        </w:numPr>
        <w:tabs>
          <w:tab w:val="left" w:pos="709"/>
        </w:tabs>
        <w:ind w:left="284" w:hanging="284"/>
        <w:jc w:val="both"/>
        <w:rPr>
          <w:bCs/>
        </w:rPr>
      </w:pPr>
      <w:r w:rsidRPr="004673C1">
        <w:rPr>
          <w:bCs/>
        </w:rPr>
        <w:t xml:space="preserve">вычитывать все уровни текстовой информации; </w:t>
      </w:r>
    </w:p>
    <w:p w:rsidR="00B2151D" w:rsidRPr="008F1DD8" w:rsidRDefault="00B2151D" w:rsidP="00683921">
      <w:pPr>
        <w:pStyle w:val="a7"/>
        <w:numPr>
          <w:ilvl w:val="0"/>
          <w:numId w:val="10"/>
        </w:numPr>
        <w:tabs>
          <w:tab w:val="left" w:pos="709"/>
        </w:tabs>
        <w:ind w:left="284" w:hanging="284"/>
        <w:jc w:val="both"/>
        <w:rPr>
          <w:bCs/>
        </w:rPr>
      </w:pPr>
      <w:r w:rsidRPr="004673C1">
        <w:rPr>
          <w:bCs/>
        </w:rPr>
        <w:t>уметь определять возможные источники необходимых сведений, производить поиск информации, анализироват</w:t>
      </w:r>
      <w:r w:rsidR="008F1DD8">
        <w:rPr>
          <w:bCs/>
        </w:rPr>
        <w:t>ь и оценивать её достоверность.</w:t>
      </w:r>
    </w:p>
    <w:p w:rsidR="00B2151D" w:rsidRPr="004673C1" w:rsidRDefault="00B2151D" w:rsidP="00B2151D">
      <w:pPr>
        <w:ind w:firstLine="426"/>
        <w:jc w:val="both"/>
        <w:rPr>
          <w:b/>
          <w:i/>
        </w:rPr>
      </w:pPr>
      <w:r w:rsidRPr="004673C1">
        <w:rPr>
          <w:b/>
          <w:i/>
        </w:rPr>
        <w:t>Коммуникативные УУД:</w:t>
      </w:r>
    </w:p>
    <w:p w:rsidR="00B2151D" w:rsidRPr="004673C1" w:rsidRDefault="00B2151D" w:rsidP="00683921">
      <w:pPr>
        <w:pStyle w:val="a7"/>
        <w:numPr>
          <w:ilvl w:val="0"/>
          <w:numId w:val="11"/>
        </w:numPr>
        <w:tabs>
          <w:tab w:val="left" w:pos="709"/>
        </w:tabs>
        <w:ind w:left="284" w:hanging="284"/>
        <w:jc w:val="both"/>
        <w:rPr>
          <w:bCs/>
        </w:rPr>
      </w:pPr>
      <w:r w:rsidRPr="004673C1">
        <w:rPr>
          <w:bCs/>
        </w:rPr>
        <w:t>самостоятельно организовывать учебное взаимодействие в группе (определять общие цели, распределять роли, договариваться друг с другом и т.д.).</w:t>
      </w:r>
    </w:p>
    <w:p w:rsidR="008F1DD8" w:rsidRDefault="008F1DD8" w:rsidP="00B2151D">
      <w:pPr>
        <w:ind w:firstLine="426"/>
        <w:jc w:val="both"/>
        <w:outlineLvl w:val="0"/>
        <w:rPr>
          <w:b/>
        </w:rPr>
      </w:pPr>
    </w:p>
    <w:p w:rsidR="008F1DD8" w:rsidRDefault="008F1DD8" w:rsidP="00B2151D">
      <w:pPr>
        <w:ind w:firstLine="426"/>
        <w:jc w:val="both"/>
        <w:outlineLvl w:val="0"/>
        <w:rPr>
          <w:b/>
        </w:rPr>
      </w:pPr>
    </w:p>
    <w:p w:rsidR="008F1DD8" w:rsidRDefault="008F1DD8" w:rsidP="00B2151D">
      <w:pPr>
        <w:ind w:firstLine="426"/>
        <w:jc w:val="both"/>
        <w:outlineLvl w:val="0"/>
        <w:rPr>
          <w:b/>
        </w:rPr>
      </w:pPr>
    </w:p>
    <w:p w:rsidR="008F1DD8" w:rsidRDefault="008F1DD8" w:rsidP="00B2151D">
      <w:pPr>
        <w:ind w:firstLine="426"/>
        <w:jc w:val="both"/>
        <w:outlineLvl w:val="0"/>
        <w:rPr>
          <w:b/>
        </w:rPr>
      </w:pPr>
    </w:p>
    <w:p w:rsidR="00B2151D" w:rsidRDefault="008F1DD8" w:rsidP="00B2151D">
      <w:pPr>
        <w:ind w:firstLine="426"/>
        <w:jc w:val="both"/>
        <w:outlineLvl w:val="0"/>
        <w:rPr>
          <w:b/>
        </w:rPr>
      </w:pPr>
      <w:r>
        <w:rPr>
          <w:b/>
        </w:rPr>
        <w:t>Предметные результаты за 5 класс.</w:t>
      </w:r>
    </w:p>
    <w:p w:rsidR="008F1DD8" w:rsidRPr="00A17725" w:rsidRDefault="00A17725" w:rsidP="00A17725">
      <w:pPr>
        <w:shd w:val="clear" w:color="auto" w:fill="FFFFFF"/>
        <w:autoSpaceDE w:val="0"/>
        <w:autoSpaceDN w:val="0"/>
        <w:adjustRightInd w:val="0"/>
        <w:jc w:val="both"/>
      </w:pPr>
      <w:r>
        <w:t>Обучающийся должен уметь:</w:t>
      </w:r>
    </w:p>
    <w:p w:rsidR="00B2151D" w:rsidRPr="00A17725" w:rsidRDefault="00B2151D" w:rsidP="00A17725">
      <w:pPr>
        <w:pStyle w:val="a7"/>
        <w:numPr>
          <w:ilvl w:val="0"/>
          <w:numId w:val="8"/>
        </w:numPr>
        <w:tabs>
          <w:tab w:val="left" w:pos="709"/>
        </w:tabs>
        <w:ind w:left="284" w:right="-1" w:hanging="284"/>
        <w:jc w:val="both"/>
        <w:rPr>
          <w:bCs/>
        </w:rPr>
      </w:pPr>
      <w:r w:rsidRPr="00A17725">
        <w:rPr>
          <w:bCs/>
        </w:rPr>
        <w:t xml:space="preserve"> объяснять географические следствия формы, размеров и движения Земли;</w:t>
      </w:r>
    </w:p>
    <w:p w:rsidR="00B2151D" w:rsidRPr="004673C1" w:rsidRDefault="00B2151D" w:rsidP="00B2151D">
      <w:pPr>
        <w:tabs>
          <w:tab w:val="left" w:pos="709"/>
        </w:tabs>
        <w:ind w:left="284" w:right="-1" w:hanging="284"/>
        <w:jc w:val="both"/>
        <w:rPr>
          <w:bCs/>
        </w:rPr>
      </w:pPr>
      <w:r w:rsidRPr="004673C1">
        <w:rPr>
          <w:bCs/>
        </w:rPr>
        <w:t>- формулировать природные и антропогенные причины изменения окружающей среды;</w:t>
      </w:r>
    </w:p>
    <w:p w:rsidR="00B2151D" w:rsidRPr="004673C1" w:rsidRDefault="00B2151D" w:rsidP="00B2151D">
      <w:pPr>
        <w:tabs>
          <w:tab w:val="left" w:pos="709"/>
        </w:tabs>
        <w:ind w:left="284" w:right="-1" w:hanging="284"/>
        <w:jc w:val="both"/>
        <w:rPr>
          <w:bCs/>
        </w:rPr>
      </w:pPr>
      <w:r w:rsidRPr="004673C1">
        <w:rPr>
          <w:bCs/>
        </w:rPr>
        <w:t>- выделять, описывать и объяснять существенные признаки географических объектов и явлений.</w:t>
      </w:r>
    </w:p>
    <w:p w:rsidR="00B2151D" w:rsidRPr="004673C1" w:rsidRDefault="00A17725" w:rsidP="00683921">
      <w:pPr>
        <w:pStyle w:val="a7"/>
        <w:numPr>
          <w:ilvl w:val="0"/>
          <w:numId w:val="8"/>
        </w:numPr>
        <w:tabs>
          <w:tab w:val="left" w:pos="709"/>
        </w:tabs>
        <w:ind w:left="284" w:right="-1" w:hanging="284"/>
        <w:jc w:val="both"/>
        <w:rPr>
          <w:bCs/>
        </w:rPr>
      </w:pPr>
      <w:r>
        <w:rPr>
          <w:bCs/>
        </w:rPr>
        <w:t>использовать географические умения</w:t>
      </w:r>
      <w:r w:rsidR="00B2151D" w:rsidRPr="004673C1">
        <w:rPr>
          <w:bCs/>
        </w:rPr>
        <w:t>:</w:t>
      </w:r>
    </w:p>
    <w:p w:rsidR="00B2151D" w:rsidRPr="004673C1" w:rsidRDefault="00B2151D" w:rsidP="00B2151D">
      <w:pPr>
        <w:tabs>
          <w:tab w:val="left" w:pos="709"/>
        </w:tabs>
        <w:ind w:left="284" w:right="-1" w:hanging="284"/>
        <w:jc w:val="both"/>
        <w:rPr>
          <w:bCs/>
        </w:rPr>
      </w:pPr>
      <w:r w:rsidRPr="004673C1">
        <w:rPr>
          <w:bCs/>
        </w:rPr>
        <w:t>- находить в различных источниках и анализировать географическую информацию;</w:t>
      </w:r>
    </w:p>
    <w:p w:rsidR="00B2151D" w:rsidRPr="004673C1" w:rsidRDefault="00B2151D" w:rsidP="00B2151D">
      <w:pPr>
        <w:tabs>
          <w:tab w:val="left" w:pos="709"/>
        </w:tabs>
        <w:ind w:left="284" w:right="-1" w:hanging="284"/>
        <w:jc w:val="both"/>
        <w:rPr>
          <w:bCs/>
        </w:rPr>
      </w:pPr>
      <w:r w:rsidRPr="004673C1">
        <w:rPr>
          <w:bCs/>
        </w:rPr>
        <w:t>-составлять описания различных географических объектов на основе анализа разнообразных источников географической информации;</w:t>
      </w:r>
    </w:p>
    <w:p w:rsidR="00B2151D" w:rsidRPr="004673C1" w:rsidRDefault="00B2151D" w:rsidP="00B2151D">
      <w:pPr>
        <w:tabs>
          <w:tab w:val="left" w:pos="709"/>
        </w:tabs>
        <w:ind w:left="284" w:right="-1" w:hanging="284"/>
        <w:jc w:val="both"/>
        <w:rPr>
          <w:bCs/>
        </w:rPr>
      </w:pPr>
      <w:r w:rsidRPr="004673C1">
        <w:rPr>
          <w:bCs/>
        </w:rPr>
        <w:t>- применять приборы и инструменты для определения количественных и качественных характеристик компонентов природы.</w:t>
      </w:r>
    </w:p>
    <w:p w:rsidR="00B2151D" w:rsidRPr="004673C1" w:rsidRDefault="00B2151D" w:rsidP="00683921">
      <w:pPr>
        <w:pStyle w:val="a7"/>
        <w:numPr>
          <w:ilvl w:val="0"/>
          <w:numId w:val="8"/>
        </w:numPr>
        <w:tabs>
          <w:tab w:val="left" w:pos="709"/>
        </w:tabs>
        <w:ind w:left="284" w:right="-1" w:hanging="284"/>
        <w:jc w:val="both"/>
      </w:pPr>
      <w:r w:rsidRPr="004673C1">
        <w:t>использование карт как моделей:</w:t>
      </w:r>
    </w:p>
    <w:p w:rsidR="00B2151D" w:rsidRPr="004673C1" w:rsidRDefault="00B2151D" w:rsidP="00B2151D">
      <w:pPr>
        <w:tabs>
          <w:tab w:val="left" w:pos="709"/>
        </w:tabs>
        <w:ind w:left="284" w:right="-1" w:hanging="284"/>
        <w:jc w:val="both"/>
      </w:pPr>
      <w:r w:rsidRPr="004673C1">
        <w:t>- определять на карте местоположение географических объектов.</w:t>
      </w:r>
    </w:p>
    <w:p w:rsidR="00B2151D" w:rsidRPr="004673C1" w:rsidRDefault="00B2151D" w:rsidP="00683921">
      <w:pPr>
        <w:pStyle w:val="a7"/>
        <w:numPr>
          <w:ilvl w:val="0"/>
          <w:numId w:val="8"/>
        </w:numPr>
        <w:tabs>
          <w:tab w:val="left" w:pos="709"/>
        </w:tabs>
        <w:ind w:left="284" w:right="-1" w:hanging="284"/>
        <w:jc w:val="both"/>
        <w:rPr>
          <w:bCs/>
        </w:rPr>
      </w:pPr>
      <w:r w:rsidRPr="004673C1">
        <w:t>понимание смысла собственной действительности</w:t>
      </w:r>
      <w:r w:rsidRPr="004673C1">
        <w:rPr>
          <w:bCs/>
        </w:rPr>
        <w:t>:</w:t>
      </w:r>
    </w:p>
    <w:p w:rsidR="00B2151D" w:rsidRPr="004673C1" w:rsidRDefault="00B2151D" w:rsidP="00B2151D">
      <w:pPr>
        <w:tabs>
          <w:tab w:val="left" w:pos="709"/>
        </w:tabs>
        <w:ind w:left="284" w:right="-1" w:hanging="284"/>
        <w:jc w:val="both"/>
        <w:rPr>
          <w:bCs/>
        </w:rPr>
      </w:pPr>
      <w:r w:rsidRPr="004673C1">
        <w:rPr>
          <w:bCs/>
        </w:rPr>
        <w:t>- определять роль результатов выдающихся географических открытий;</w:t>
      </w:r>
    </w:p>
    <w:p w:rsidR="00B2151D" w:rsidRPr="004673C1" w:rsidRDefault="00B2151D" w:rsidP="00B2151D">
      <w:pPr>
        <w:tabs>
          <w:tab w:val="left" w:pos="709"/>
        </w:tabs>
        <w:ind w:left="284" w:right="-1" w:hanging="284"/>
        <w:jc w:val="both"/>
        <w:rPr>
          <w:bCs/>
        </w:rPr>
      </w:pPr>
      <w:r w:rsidRPr="004673C1">
        <w:rPr>
          <w:bCs/>
        </w:rPr>
        <w:lastRenderedPageBreak/>
        <w:t>- использовать географические знания для осуществления мер по сохранению природы и защите людей от стихийных природных и техногенных явлений;</w:t>
      </w:r>
    </w:p>
    <w:p w:rsidR="00B2151D" w:rsidRPr="004673C1" w:rsidRDefault="00B2151D" w:rsidP="00B2151D">
      <w:pPr>
        <w:tabs>
          <w:tab w:val="left" w:pos="709"/>
        </w:tabs>
        <w:ind w:left="284" w:right="-1" w:hanging="284"/>
        <w:jc w:val="both"/>
        <w:rPr>
          <w:bCs/>
        </w:rPr>
      </w:pPr>
      <w:r w:rsidRPr="004673C1">
        <w:rPr>
          <w:bCs/>
        </w:rPr>
        <w:t>- приводить примеры использования и охраны природных ресурсов, адаптации человека к условиям окружающей среды.</w:t>
      </w:r>
    </w:p>
    <w:p w:rsidR="00B2151D" w:rsidRPr="004673C1" w:rsidRDefault="00683921" w:rsidP="00683921">
      <w:pPr>
        <w:numPr>
          <w:ilvl w:val="0"/>
          <w:numId w:val="12"/>
        </w:numPr>
        <w:ind w:left="284" w:hanging="284"/>
        <w:rPr>
          <w:rFonts w:ascii="Arial" w:hAnsi="Arial" w:cs="Arial"/>
          <w:color w:val="000000"/>
        </w:rPr>
      </w:pPr>
      <w:r>
        <w:rPr>
          <w:color w:val="000000"/>
        </w:rPr>
        <w:t>Знать ф</w:t>
      </w:r>
      <w:r w:rsidR="00B2151D" w:rsidRPr="004673C1">
        <w:rPr>
          <w:color w:val="000000"/>
        </w:rPr>
        <w:t>орму и размеры Земли;</w:t>
      </w:r>
    </w:p>
    <w:p w:rsidR="00B2151D" w:rsidRPr="004673C1" w:rsidRDefault="00683921" w:rsidP="00683921">
      <w:pPr>
        <w:numPr>
          <w:ilvl w:val="0"/>
          <w:numId w:val="12"/>
        </w:numPr>
        <w:ind w:left="284" w:hanging="284"/>
        <w:rPr>
          <w:rFonts w:ascii="Arial" w:hAnsi="Arial" w:cs="Arial"/>
          <w:color w:val="000000"/>
        </w:rPr>
      </w:pPr>
      <w:r>
        <w:rPr>
          <w:color w:val="000000"/>
        </w:rPr>
        <w:t>Знать</w:t>
      </w:r>
      <w:r w:rsidRPr="004673C1">
        <w:rPr>
          <w:color w:val="000000"/>
        </w:rPr>
        <w:t xml:space="preserve"> </w:t>
      </w:r>
      <w:r>
        <w:rPr>
          <w:color w:val="000000"/>
        </w:rPr>
        <w:t>п</w:t>
      </w:r>
      <w:r w:rsidR="00B2151D" w:rsidRPr="004673C1">
        <w:rPr>
          <w:color w:val="000000"/>
        </w:rPr>
        <w:t>олюса, экватор;</w:t>
      </w:r>
    </w:p>
    <w:p w:rsidR="00B2151D" w:rsidRPr="004673C1" w:rsidRDefault="00683921" w:rsidP="00683921">
      <w:pPr>
        <w:numPr>
          <w:ilvl w:val="0"/>
          <w:numId w:val="12"/>
        </w:numPr>
        <w:ind w:left="284" w:hanging="284"/>
        <w:rPr>
          <w:rFonts w:ascii="Arial" w:hAnsi="Arial" w:cs="Arial"/>
          <w:color w:val="000000"/>
        </w:rPr>
      </w:pPr>
      <w:r>
        <w:rPr>
          <w:color w:val="000000"/>
        </w:rPr>
        <w:t>Знать ч</w:t>
      </w:r>
      <w:r w:rsidR="00B2151D" w:rsidRPr="004673C1">
        <w:rPr>
          <w:color w:val="000000"/>
        </w:rPr>
        <w:t>асти Мирового океана;</w:t>
      </w:r>
    </w:p>
    <w:p w:rsidR="00B2151D" w:rsidRPr="004673C1" w:rsidRDefault="00683921" w:rsidP="00683921">
      <w:pPr>
        <w:numPr>
          <w:ilvl w:val="0"/>
          <w:numId w:val="12"/>
        </w:numPr>
        <w:ind w:left="284" w:hanging="284"/>
        <w:rPr>
          <w:rFonts w:ascii="Arial" w:hAnsi="Arial" w:cs="Arial"/>
          <w:color w:val="000000"/>
        </w:rPr>
      </w:pPr>
      <w:r>
        <w:rPr>
          <w:color w:val="000000"/>
        </w:rPr>
        <w:t>Знать</w:t>
      </w:r>
      <w:r w:rsidRPr="004673C1">
        <w:rPr>
          <w:color w:val="000000"/>
        </w:rPr>
        <w:t xml:space="preserve"> </w:t>
      </w:r>
      <w:r>
        <w:rPr>
          <w:color w:val="000000"/>
        </w:rPr>
        <w:t>в</w:t>
      </w:r>
      <w:r w:rsidR="00B2151D" w:rsidRPr="004673C1">
        <w:rPr>
          <w:color w:val="000000"/>
        </w:rPr>
        <w:t>иды движения воды в океане;</w:t>
      </w:r>
    </w:p>
    <w:p w:rsidR="00B2151D" w:rsidRPr="004673C1" w:rsidRDefault="00683921" w:rsidP="00683921">
      <w:pPr>
        <w:numPr>
          <w:ilvl w:val="0"/>
          <w:numId w:val="12"/>
        </w:numPr>
        <w:ind w:left="284" w:hanging="284"/>
        <w:rPr>
          <w:rFonts w:ascii="Arial" w:hAnsi="Arial" w:cs="Arial"/>
          <w:color w:val="000000"/>
        </w:rPr>
      </w:pPr>
      <w:r>
        <w:rPr>
          <w:color w:val="000000"/>
        </w:rPr>
        <w:t>Знать</w:t>
      </w:r>
      <w:r w:rsidRPr="004673C1">
        <w:rPr>
          <w:color w:val="000000"/>
        </w:rPr>
        <w:t xml:space="preserve"> </w:t>
      </w:r>
      <w:r>
        <w:rPr>
          <w:color w:val="000000"/>
        </w:rPr>
        <w:t>м</w:t>
      </w:r>
      <w:r w:rsidR="00B2151D" w:rsidRPr="004673C1">
        <w:rPr>
          <w:color w:val="000000"/>
        </w:rPr>
        <w:t>атерики и океаны Земли;</w:t>
      </w:r>
    </w:p>
    <w:p w:rsidR="00B2151D" w:rsidRPr="004673C1" w:rsidRDefault="00683921" w:rsidP="00683921">
      <w:pPr>
        <w:numPr>
          <w:ilvl w:val="0"/>
          <w:numId w:val="12"/>
        </w:numPr>
        <w:ind w:left="284" w:hanging="284"/>
        <w:rPr>
          <w:rFonts w:ascii="Arial" w:hAnsi="Arial" w:cs="Arial"/>
          <w:color w:val="000000"/>
        </w:rPr>
      </w:pPr>
      <w:r>
        <w:rPr>
          <w:color w:val="000000"/>
        </w:rPr>
        <w:t>Знать</w:t>
      </w:r>
      <w:r w:rsidRPr="004673C1">
        <w:rPr>
          <w:color w:val="000000"/>
        </w:rPr>
        <w:t xml:space="preserve"> </w:t>
      </w:r>
      <w:r>
        <w:rPr>
          <w:color w:val="000000"/>
        </w:rPr>
        <w:t>г</w:t>
      </w:r>
      <w:r w:rsidR="00B2151D" w:rsidRPr="004673C1">
        <w:rPr>
          <w:color w:val="000000"/>
        </w:rPr>
        <w:t>еографические объекты, предусмотренные программой;</w:t>
      </w:r>
    </w:p>
    <w:p w:rsidR="00B2151D" w:rsidRPr="004673C1" w:rsidRDefault="00683921" w:rsidP="00683921">
      <w:pPr>
        <w:numPr>
          <w:ilvl w:val="0"/>
          <w:numId w:val="12"/>
        </w:numPr>
        <w:ind w:left="284" w:hanging="284"/>
        <w:rPr>
          <w:rFonts w:ascii="Arial" w:hAnsi="Arial" w:cs="Arial"/>
          <w:color w:val="000000"/>
        </w:rPr>
      </w:pPr>
      <w:r>
        <w:rPr>
          <w:color w:val="000000"/>
        </w:rPr>
        <w:t>Знать</w:t>
      </w:r>
      <w:r w:rsidRPr="004673C1">
        <w:rPr>
          <w:color w:val="000000"/>
        </w:rPr>
        <w:t xml:space="preserve"> </w:t>
      </w:r>
      <w:r>
        <w:rPr>
          <w:color w:val="000000"/>
        </w:rPr>
        <w:t>м</w:t>
      </w:r>
      <w:r w:rsidR="00B2151D" w:rsidRPr="004673C1">
        <w:rPr>
          <w:color w:val="000000"/>
        </w:rPr>
        <w:t>аршруты географических исследований и путешествий</w:t>
      </w:r>
    </w:p>
    <w:p w:rsidR="00B2151D" w:rsidRPr="004673C1" w:rsidRDefault="00B2151D" w:rsidP="00B2151D">
      <w:pPr>
        <w:spacing w:line="0" w:lineRule="auto"/>
        <w:rPr>
          <w:rFonts w:ascii="Arial" w:hAnsi="Arial" w:cs="Arial"/>
          <w:color w:val="000000"/>
        </w:rPr>
      </w:pPr>
      <w:r w:rsidRPr="004673C1">
        <w:rPr>
          <w:b/>
          <w:bCs/>
          <w:color w:val="000000"/>
        </w:rPr>
        <w:t>Уметь:</w:t>
      </w:r>
    </w:p>
    <w:p w:rsidR="00B2151D" w:rsidRPr="004673C1" w:rsidRDefault="00B2151D" w:rsidP="00683921">
      <w:pPr>
        <w:numPr>
          <w:ilvl w:val="0"/>
          <w:numId w:val="13"/>
        </w:numPr>
        <w:tabs>
          <w:tab w:val="clear" w:pos="720"/>
          <w:tab w:val="left" w:pos="284"/>
        </w:tabs>
        <w:ind w:left="284" w:hanging="284"/>
        <w:jc w:val="both"/>
        <w:rPr>
          <w:rFonts w:ascii="Arial" w:hAnsi="Arial" w:cs="Arial"/>
          <w:color w:val="000000"/>
        </w:rPr>
      </w:pPr>
      <w:r w:rsidRPr="004673C1">
        <w:rPr>
          <w:bCs/>
          <w:color w:val="000000"/>
        </w:rPr>
        <w:t>Анализировать, воспринимать, интерпретировать и обобщать географическую информацию</w:t>
      </w:r>
    </w:p>
    <w:p w:rsidR="00B2151D" w:rsidRPr="004673C1" w:rsidRDefault="00B2151D" w:rsidP="00683921">
      <w:pPr>
        <w:numPr>
          <w:ilvl w:val="0"/>
          <w:numId w:val="13"/>
        </w:numPr>
        <w:tabs>
          <w:tab w:val="left" w:pos="284"/>
        </w:tabs>
        <w:ind w:left="284" w:hanging="284"/>
        <w:jc w:val="both"/>
        <w:rPr>
          <w:rFonts w:ascii="Arial" w:hAnsi="Arial" w:cs="Arial"/>
          <w:color w:val="000000"/>
        </w:rPr>
      </w:pPr>
      <w:r w:rsidRPr="004673C1">
        <w:rPr>
          <w:color w:val="000000"/>
        </w:rPr>
        <w:t>Использовать источники географической информации для решения учебных и практико-ориентированных задач; знания о географических явлениях в повседневной жизни.</w:t>
      </w:r>
    </w:p>
    <w:p w:rsidR="00B2151D" w:rsidRPr="004673C1" w:rsidRDefault="00B2151D" w:rsidP="00683921">
      <w:pPr>
        <w:numPr>
          <w:ilvl w:val="0"/>
          <w:numId w:val="13"/>
        </w:numPr>
        <w:tabs>
          <w:tab w:val="left" w:pos="284"/>
        </w:tabs>
        <w:ind w:left="284" w:hanging="284"/>
        <w:jc w:val="both"/>
        <w:rPr>
          <w:rFonts w:ascii="Arial" w:hAnsi="Arial" w:cs="Arial"/>
          <w:color w:val="000000"/>
        </w:rPr>
      </w:pPr>
      <w:r w:rsidRPr="004673C1">
        <w:rPr>
          <w:color w:val="000000"/>
        </w:rPr>
        <w:t>Находить закономерности протекания явлений по результатам наблюдений (в том числе инструментальных).</w:t>
      </w:r>
    </w:p>
    <w:p w:rsidR="00B2151D" w:rsidRPr="004673C1" w:rsidRDefault="00B2151D" w:rsidP="00683921">
      <w:pPr>
        <w:numPr>
          <w:ilvl w:val="0"/>
          <w:numId w:val="13"/>
        </w:numPr>
        <w:tabs>
          <w:tab w:val="left" w:pos="284"/>
        </w:tabs>
        <w:ind w:left="284" w:hanging="284"/>
        <w:jc w:val="both"/>
        <w:rPr>
          <w:rFonts w:ascii="Arial" w:hAnsi="Arial" w:cs="Arial"/>
          <w:color w:val="000000"/>
        </w:rPr>
      </w:pPr>
      <w:r w:rsidRPr="004673C1">
        <w:rPr>
          <w:color w:val="000000"/>
        </w:rPr>
        <w:t>Описывать по картам взаимное расположение географических объектов.</w:t>
      </w:r>
    </w:p>
    <w:p w:rsidR="00B2151D" w:rsidRPr="004673C1" w:rsidRDefault="00B2151D" w:rsidP="00683921">
      <w:pPr>
        <w:numPr>
          <w:ilvl w:val="0"/>
          <w:numId w:val="13"/>
        </w:numPr>
        <w:tabs>
          <w:tab w:val="left" w:pos="284"/>
        </w:tabs>
        <w:ind w:left="284" w:hanging="284"/>
        <w:jc w:val="both"/>
        <w:rPr>
          <w:rFonts w:ascii="Arial" w:hAnsi="Arial" w:cs="Arial"/>
          <w:color w:val="000000"/>
        </w:rPr>
      </w:pPr>
      <w:r w:rsidRPr="004673C1">
        <w:rPr>
          <w:color w:val="000000"/>
        </w:rPr>
        <w:t>Объяснять особенности компонентов природы отдельных территорий.</w:t>
      </w:r>
    </w:p>
    <w:p w:rsidR="00B2151D" w:rsidRPr="004673C1" w:rsidRDefault="00B2151D" w:rsidP="00683921">
      <w:pPr>
        <w:numPr>
          <w:ilvl w:val="0"/>
          <w:numId w:val="13"/>
        </w:numPr>
        <w:tabs>
          <w:tab w:val="left" w:pos="284"/>
        </w:tabs>
        <w:ind w:left="284" w:hanging="284"/>
        <w:jc w:val="both"/>
        <w:rPr>
          <w:rFonts w:ascii="Arial" w:hAnsi="Arial" w:cs="Arial"/>
          <w:color w:val="000000"/>
        </w:rPr>
      </w:pPr>
      <w:r w:rsidRPr="004673C1">
        <w:rPr>
          <w:color w:val="000000"/>
        </w:rPr>
        <w:t>Приводить примеры географических объектов.</w:t>
      </w:r>
    </w:p>
    <w:p w:rsidR="00B2151D" w:rsidRPr="004673C1" w:rsidRDefault="00B2151D" w:rsidP="00683921">
      <w:pPr>
        <w:numPr>
          <w:ilvl w:val="0"/>
          <w:numId w:val="13"/>
        </w:numPr>
        <w:tabs>
          <w:tab w:val="left" w:pos="284"/>
        </w:tabs>
        <w:ind w:left="284" w:hanging="284"/>
        <w:jc w:val="both"/>
        <w:rPr>
          <w:rFonts w:ascii="Arial" w:hAnsi="Arial" w:cs="Arial"/>
          <w:color w:val="000000"/>
        </w:rPr>
      </w:pPr>
      <w:r w:rsidRPr="004673C1">
        <w:rPr>
          <w:color w:val="000000"/>
        </w:rPr>
        <w:t>Проводить простейшую классификацию географических объектов, процессов и явлений.</w:t>
      </w:r>
    </w:p>
    <w:p w:rsidR="00B2151D" w:rsidRPr="004673C1" w:rsidRDefault="00B2151D" w:rsidP="00683921">
      <w:pPr>
        <w:numPr>
          <w:ilvl w:val="0"/>
          <w:numId w:val="13"/>
        </w:numPr>
        <w:tabs>
          <w:tab w:val="left" w:pos="284"/>
        </w:tabs>
        <w:ind w:left="284" w:hanging="284"/>
        <w:jc w:val="both"/>
        <w:rPr>
          <w:rFonts w:ascii="Arial" w:hAnsi="Arial" w:cs="Arial"/>
          <w:color w:val="000000"/>
        </w:rPr>
      </w:pPr>
      <w:r w:rsidRPr="004673C1">
        <w:rPr>
          <w:color w:val="000000"/>
        </w:rPr>
        <w:t>Различать и сравнивать изученные географические объекты, процессы и явления; географические процессы и явления, определяющие особенности природы и населения материков и океанов.</w:t>
      </w:r>
    </w:p>
    <w:p w:rsidR="00B2151D" w:rsidRPr="004673C1" w:rsidRDefault="00B2151D" w:rsidP="00683921">
      <w:pPr>
        <w:numPr>
          <w:ilvl w:val="0"/>
          <w:numId w:val="13"/>
        </w:numPr>
        <w:tabs>
          <w:tab w:val="left" w:pos="284"/>
        </w:tabs>
        <w:ind w:left="284" w:hanging="284"/>
        <w:jc w:val="both"/>
        <w:rPr>
          <w:rFonts w:ascii="Arial" w:hAnsi="Arial" w:cs="Arial"/>
          <w:color w:val="000000"/>
        </w:rPr>
      </w:pPr>
      <w:r w:rsidRPr="004673C1">
        <w:rPr>
          <w:color w:val="000000"/>
        </w:rPr>
        <w:t>Составлять описания географических объектов, процессов и явлений с использованием различных источников географической информации.</w:t>
      </w:r>
    </w:p>
    <w:p w:rsidR="00B2151D" w:rsidRPr="008F1DD8" w:rsidRDefault="00B2151D" w:rsidP="00683921">
      <w:pPr>
        <w:numPr>
          <w:ilvl w:val="0"/>
          <w:numId w:val="13"/>
        </w:numPr>
        <w:tabs>
          <w:tab w:val="left" w:pos="284"/>
        </w:tabs>
        <w:ind w:left="284" w:hanging="284"/>
        <w:jc w:val="both"/>
        <w:rPr>
          <w:rFonts w:ascii="Arial" w:hAnsi="Arial" w:cs="Arial"/>
          <w:color w:val="000000"/>
        </w:rPr>
      </w:pPr>
      <w:r w:rsidRPr="004673C1">
        <w:rPr>
          <w:color w:val="000000"/>
        </w:rPr>
        <w:t>Формулировать закономерности протекания явлений по результатам наблюдений (в том числе инструментальных).</w:t>
      </w:r>
    </w:p>
    <w:p w:rsidR="008F1DD8" w:rsidRDefault="008F1DD8" w:rsidP="008F1DD8">
      <w:pPr>
        <w:tabs>
          <w:tab w:val="left" w:pos="284"/>
        </w:tabs>
        <w:jc w:val="both"/>
        <w:rPr>
          <w:color w:val="000000"/>
        </w:rPr>
      </w:pPr>
    </w:p>
    <w:p w:rsidR="008F1DD8" w:rsidRDefault="008F1DD8" w:rsidP="008F1DD8">
      <w:pPr>
        <w:tabs>
          <w:tab w:val="left" w:pos="284"/>
        </w:tabs>
        <w:jc w:val="both"/>
        <w:rPr>
          <w:b/>
          <w:color w:val="000000"/>
        </w:rPr>
      </w:pPr>
      <w:r w:rsidRPr="008F1DD8">
        <w:rPr>
          <w:b/>
          <w:color w:val="000000"/>
        </w:rPr>
        <w:t xml:space="preserve">Предметные результаты </w:t>
      </w:r>
      <w:r>
        <w:rPr>
          <w:b/>
          <w:color w:val="000000"/>
        </w:rPr>
        <w:t xml:space="preserve">за </w:t>
      </w:r>
      <w:r w:rsidRPr="008F1DD8">
        <w:rPr>
          <w:b/>
          <w:color w:val="000000"/>
        </w:rPr>
        <w:t>6 класс</w:t>
      </w:r>
    </w:p>
    <w:p w:rsidR="008F1DD8" w:rsidRPr="00A17725" w:rsidRDefault="00A17725" w:rsidP="00A17725">
      <w:pPr>
        <w:shd w:val="clear" w:color="auto" w:fill="FFFFFF"/>
        <w:autoSpaceDE w:val="0"/>
        <w:autoSpaceDN w:val="0"/>
        <w:adjustRightInd w:val="0"/>
        <w:jc w:val="both"/>
      </w:pPr>
      <w:r>
        <w:t>Обучающийся должен уметь:</w:t>
      </w:r>
    </w:p>
    <w:p w:rsidR="008F1DD8" w:rsidRDefault="008F1DD8" w:rsidP="00683921">
      <w:pPr>
        <w:pStyle w:val="a7"/>
        <w:widowControl w:val="0"/>
        <w:numPr>
          <w:ilvl w:val="0"/>
          <w:numId w:val="15"/>
        </w:numPr>
        <w:suppressAutoHyphens/>
        <w:ind w:left="360"/>
      </w:pPr>
      <w:proofErr w:type="gramStart"/>
      <w:r>
        <w:t>объяснять значение понятий: «полярные круги», «тропики», «полярная ночь», «полярный день», «географические координаты», «географическая широта», «географическая долгота», «Мировой океан», «солёность», «промилле», «океанические течения», «волны», «приливы», «отливы», «литосферные плиты», «сейсмические пояса»,  «эпицентр землетрясения», «кратер», «гейзер», «абсолютная высота»,  «относительная высота», «горизонталь», «горный хребет», «горная долина»,   «речная система», «бассейн реки», «водораздел», «питание реки»,  «режим реки», «воздушная масса», «тепловой пояс», «климатический пояс», «погода», «климат», «растительный</w:t>
      </w:r>
      <w:proofErr w:type="gramEnd"/>
      <w:r>
        <w:t xml:space="preserve"> </w:t>
      </w:r>
      <w:proofErr w:type="gramStart"/>
      <w:r>
        <w:t xml:space="preserve">покров»,  «местообитание», «почва», «плодородие почв», «гумус», «географическая оболочка», «природный комплекс», «природная зона»,  «географическая зональность», «высотная поясность»; </w:t>
      </w:r>
      <w:proofErr w:type="gramEnd"/>
    </w:p>
    <w:p w:rsidR="008F1DD8" w:rsidRDefault="008F1DD8" w:rsidP="00683921">
      <w:pPr>
        <w:pStyle w:val="a7"/>
        <w:widowControl w:val="0"/>
        <w:numPr>
          <w:ilvl w:val="0"/>
          <w:numId w:val="15"/>
        </w:numPr>
        <w:suppressAutoHyphens/>
        <w:ind w:left="360"/>
      </w:pPr>
      <w:r>
        <w:t>показывать по карте наиболее важные элементы градусной сети;</w:t>
      </w:r>
    </w:p>
    <w:p w:rsidR="008F1DD8" w:rsidRDefault="008F1DD8" w:rsidP="00683921">
      <w:pPr>
        <w:pStyle w:val="a7"/>
        <w:widowControl w:val="0"/>
        <w:numPr>
          <w:ilvl w:val="0"/>
          <w:numId w:val="15"/>
        </w:numPr>
        <w:suppressAutoHyphens/>
        <w:ind w:left="360"/>
      </w:pPr>
      <w:r>
        <w:t>объяснять механизм смены времён года, образования полярного дня и ночи, дней осеннего и весеннего равноденствия;</w:t>
      </w:r>
    </w:p>
    <w:p w:rsidR="008F1DD8" w:rsidRDefault="008F1DD8" w:rsidP="00683921">
      <w:pPr>
        <w:pStyle w:val="a7"/>
        <w:widowControl w:val="0"/>
        <w:numPr>
          <w:ilvl w:val="0"/>
          <w:numId w:val="15"/>
        </w:numPr>
        <w:suppressAutoHyphens/>
        <w:ind w:left="360"/>
      </w:pPr>
      <w:r>
        <w:t>определять координаты точек и точек по их географическим координатам;</w:t>
      </w:r>
    </w:p>
    <w:p w:rsidR="008F1DD8" w:rsidRDefault="008F1DD8" w:rsidP="00683921">
      <w:pPr>
        <w:pStyle w:val="a7"/>
        <w:widowControl w:val="0"/>
        <w:numPr>
          <w:ilvl w:val="0"/>
          <w:numId w:val="15"/>
        </w:numPr>
        <w:suppressAutoHyphens/>
        <w:ind w:left="360"/>
      </w:pPr>
      <w:r>
        <w:lastRenderedPageBreak/>
        <w:t>овладение основами картографической грамотности и использование географической карты как одного из «языков» международного общения;</w:t>
      </w:r>
    </w:p>
    <w:p w:rsidR="008F1DD8" w:rsidRDefault="008F1DD8" w:rsidP="00683921">
      <w:pPr>
        <w:pStyle w:val="a7"/>
        <w:widowControl w:val="0"/>
        <w:numPr>
          <w:ilvl w:val="0"/>
          <w:numId w:val="16"/>
        </w:numPr>
        <w:suppressAutoHyphens/>
        <w:ind w:left="360"/>
      </w:pPr>
      <w:r w:rsidRPr="00237DB8">
        <w:t>овладени</w:t>
      </w:r>
      <w:r>
        <w:t xml:space="preserve">е основными навыками нахождения, использования и презентации географической информации; </w:t>
      </w:r>
    </w:p>
    <w:p w:rsidR="008F1DD8" w:rsidRPr="00237DB8" w:rsidRDefault="008F1DD8" w:rsidP="00683921">
      <w:pPr>
        <w:pStyle w:val="a7"/>
        <w:widowControl w:val="0"/>
        <w:numPr>
          <w:ilvl w:val="0"/>
          <w:numId w:val="16"/>
        </w:numPr>
        <w:suppressAutoHyphens/>
        <w:ind w:left="360"/>
      </w:pPr>
      <w:r w:rsidRPr="00237DB8">
        <w:t xml:space="preserve">составлять </w:t>
      </w:r>
      <w:r>
        <w:t>и оформлять планы местности, классной комнаты и т.п.</w:t>
      </w:r>
      <w:r w:rsidRPr="00237DB8">
        <w:t>;</w:t>
      </w:r>
    </w:p>
    <w:p w:rsidR="008F1DD8" w:rsidRDefault="008F1DD8" w:rsidP="00683921">
      <w:pPr>
        <w:numPr>
          <w:ilvl w:val="0"/>
          <w:numId w:val="16"/>
        </w:numPr>
        <w:ind w:left="360"/>
        <w:jc w:val="both"/>
      </w:pPr>
      <w:r>
        <w:t>ориентироваться с помощью плана, по компасу, по местным признакам;</w:t>
      </w:r>
    </w:p>
    <w:p w:rsidR="008F1DD8" w:rsidRPr="00436944" w:rsidRDefault="008F1DD8" w:rsidP="00683921">
      <w:pPr>
        <w:numPr>
          <w:ilvl w:val="0"/>
          <w:numId w:val="16"/>
        </w:numPr>
        <w:ind w:left="360"/>
        <w:jc w:val="both"/>
      </w:pPr>
      <w:r>
        <w:t>с</w:t>
      </w:r>
      <w:r w:rsidRPr="00436944">
        <w:t>оставл</w:t>
      </w:r>
      <w:r>
        <w:t>ять</w:t>
      </w:r>
      <w:r w:rsidRPr="00436944">
        <w:t xml:space="preserve"> переч</w:t>
      </w:r>
      <w:r>
        <w:t>ень</w:t>
      </w:r>
      <w:r w:rsidRPr="00436944">
        <w:t xml:space="preserve"> источников географической информации, используемых на уроках</w:t>
      </w:r>
      <w:r>
        <w:t>;</w:t>
      </w:r>
    </w:p>
    <w:p w:rsidR="008F1DD8" w:rsidRPr="00ED5199" w:rsidRDefault="008F1DD8" w:rsidP="00683921">
      <w:pPr>
        <w:widowControl w:val="0"/>
        <w:numPr>
          <w:ilvl w:val="0"/>
          <w:numId w:val="16"/>
        </w:numPr>
        <w:suppressAutoHyphens/>
        <w:ind w:left="360"/>
      </w:pPr>
      <w:r>
        <w:t xml:space="preserve"> приводить примеры географических карт, различающихся по масштабу, охвату территории, содержанию, назначению;</w:t>
      </w:r>
    </w:p>
    <w:p w:rsidR="008F1DD8" w:rsidRPr="009B07CC" w:rsidRDefault="008F1DD8" w:rsidP="00683921">
      <w:pPr>
        <w:widowControl w:val="0"/>
        <w:numPr>
          <w:ilvl w:val="0"/>
          <w:numId w:val="16"/>
        </w:numPr>
        <w:suppressAutoHyphens/>
        <w:ind w:left="360"/>
      </w:pPr>
      <w:r>
        <w:t>с</w:t>
      </w:r>
      <w:r w:rsidRPr="00436944">
        <w:t>оставл</w:t>
      </w:r>
      <w:r>
        <w:t>ять</w:t>
      </w:r>
      <w:r w:rsidRPr="009B07CC">
        <w:t xml:space="preserve"> сравнительн</w:t>
      </w:r>
      <w:r>
        <w:t>ую характеристику</w:t>
      </w:r>
      <w:r w:rsidRPr="009B07CC">
        <w:t xml:space="preserve"> разных способов</w:t>
      </w:r>
      <w:r>
        <w:t xml:space="preserve"> изображения земной поверхности;</w:t>
      </w:r>
    </w:p>
    <w:p w:rsidR="008F1DD8" w:rsidRPr="00CD2F41" w:rsidRDefault="008F1DD8" w:rsidP="00683921">
      <w:pPr>
        <w:widowControl w:val="0"/>
        <w:numPr>
          <w:ilvl w:val="0"/>
          <w:numId w:val="16"/>
        </w:numPr>
        <w:suppressAutoHyphens/>
        <w:ind w:left="360"/>
      </w:pPr>
      <w:r>
        <w:t>определять по карте местоположение объ</w:t>
      </w:r>
      <w:r w:rsidRPr="00CD2F41">
        <w:t>екта</w:t>
      </w:r>
      <w:proofErr w:type="gramStart"/>
      <w:r w:rsidRPr="00CD2F41">
        <w:t xml:space="preserve">  ;</w:t>
      </w:r>
      <w:proofErr w:type="gramEnd"/>
    </w:p>
    <w:p w:rsidR="008F1DD8" w:rsidRPr="009B07CC" w:rsidRDefault="008F1DD8" w:rsidP="00683921">
      <w:pPr>
        <w:widowControl w:val="0"/>
        <w:numPr>
          <w:ilvl w:val="0"/>
          <w:numId w:val="16"/>
        </w:numPr>
        <w:suppressAutoHyphens/>
        <w:ind w:left="360"/>
      </w:pPr>
      <w:r>
        <w:t>называть и показывать по карте основные географические объекты</w:t>
      </w:r>
      <w:proofErr w:type="gramStart"/>
      <w:r>
        <w:t xml:space="preserve">  ;</w:t>
      </w:r>
      <w:proofErr w:type="gramEnd"/>
    </w:p>
    <w:p w:rsidR="008F1DD8" w:rsidRPr="00CD2F41" w:rsidRDefault="008F1DD8" w:rsidP="00683921">
      <w:pPr>
        <w:widowControl w:val="0"/>
        <w:numPr>
          <w:ilvl w:val="0"/>
          <w:numId w:val="16"/>
        </w:numPr>
        <w:suppressAutoHyphens/>
        <w:snapToGrid w:val="0"/>
        <w:ind w:left="360"/>
        <w:jc w:val="both"/>
      </w:pPr>
      <w:r>
        <w:t>называть методы изучения земных недр и Мирового океана;</w:t>
      </w:r>
    </w:p>
    <w:p w:rsidR="008F1DD8" w:rsidRPr="00BA7E32" w:rsidRDefault="008F1DD8" w:rsidP="00683921">
      <w:pPr>
        <w:widowControl w:val="0"/>
        <w:numPr>
          <w:ilvl w:val="0"/>
          <w:numId w:val="16"/>
        </w:numPr>
        <w:suppressAutoHyphens/>
        <w:snapToGrid w:val="0"/>
        <w:ind w:left="360"/>
        <w:jc w:val="both"/>
      </w:pPr>
      <w:r>
        <w:t>объяснять движения вод в Мировом океане, причины их образования;</w:t>
      </w:r>
    </w:p>
    <w:p w:rsidR="008F1DD8" w:rsidRPr="00CD2F41" w:rsidRDefault="008F1DD8" w:rsidP="00683921">
      <w:pPr>
        <w:widowControl w:val="0"/>
        <w:numPr>
          <w:ilvl w:val="0"/>
          <w:numId w:val="16"/>
        </w:numPr>
        <w:suppressAutoHyphens/>
        <w:ind w:left="360"/>
        <w:rPr>
          <w:b/>
          <w:bCs/>
          <w:u w:val="single"/>
        </w:rPr>
      </w:pPr>
      <w:r>
        <w:t>приводить примеры основных форм рельефа дна  океана и объяснять их взаимосвязь с тектоническими структурами;</w:t>
      </w:r>
    </w:p>
    <w:p w:rsidR="008F1DD8" w:rsidRPr="00CD2F41" w:rsidRDefault="008F1DD8" w:rsidP="00683921">
      <w:pPr>
        <w:widowControl w:val="0"/>
        <w:numPr>
          <w:ilvl w:val="0"/>
          <w:numId w:val="16"/>
        </w:numPr>
        <w:suppressAutoHyphens/>
        <w:ind w:left="360"/>
        <w:rPr>
          <w:b/>
          <w:bCs/>
          <w:u w:val="single"/>
        </w:rPr>
      </w:pPr>
      <w:r>
        <w:t xml:space="preserve">объяснять особенности строения рельефа суши и дна океана; </w:t>
      </w:r>
    </w:p>
    <w:p w:rsidR="008F1DD8" w:rsidRPr="005E7E43" w:rsidRDefault="008F1DD8" w:rsidP="00683921">
      <w:pPr>
        <w:widowControl w:val="0"/>
        <w:numPr>
          <w:ilvl w:val="0"/>
          <w:numId w:val="16"/>
        </w:numPr>
        <w:suppressAutoHyphens/>
        <w:ind w:left="360"/>
        <w:rPr>
          <w:b/>
          <w:bCs/>
          <w:u w:val="single"/>
        </w:rPr>
      </w:pPr>
      <w:r>
        <w:t>определять по карте сейсмические районы мира, абсолютную и относительную высоту точек,  глубину морей;</w:t>
      </w:r>
    </w:p>
    <w:p w:rsidR="008F1DD8" w:rsidRPr="005E7E43" w:rsidRDefault="008F1DD8" w:rsidP="00683921">
      <w:pPr>
        <w:widowControl w:val="0"/>
        <w:numPr>
          <w:ilvl w:val="0"/>
          <w:numId w:val="16"/>
        </w:numPr>
        <w:suppressAutoHyphens/>
        <w:ind w:left="360"/>
        <w:rPr>
          <w:b/>
          <w:bCs/>
          <w:u w:val="single"/>
        </w:rPr>
      </w:pPr>
      <w:r>
        <w:t>показывать по карте горы и равнины, различающиеся по высоте, происхождению, строению;</w:t>
      </w:r>
    </w:p>
    <w:p w:rsidR="008F1DD8" w:rsidRPr="005E7E43" w:rsidRDefault="008F1DD8" w:rsidP="00683921">
      <w:pPr>
        <w:widowControl w:val="0"/>
        <w:numPr>
          <w:ilvl w:val="0"/>
          <w:numId w:val="16"/>
        </w:numPr>
        <w:suppressAutoHyphens/>
        <w:ind w:left="360"/>
        <w:rPr>
          <w:b/>
          <w:bCs/>
          <w:u w:val="single"/>
        </w:rPr>
      </w:pPr>
      <w:r>
        <w:t>составлять описание климатического пояса, гор, равнин, моря, рек, озёр по типовому плану;</w:t>
      </w:r>
    </w:p>
    <w:p w:rsidR="008F1DD8" w:rsidRPr="005E7E43" w:rsidRDefault="008F1DD8" w:rsidP="00683921">
      <w:pPr>
        <w:widowControl w:val="0"/>
        <w:numPr>
          <w:ilvl w:val="0"/>
          <w:numId w:val="16"/>
        </w:numPr>
        <w:suppressAutoHyphens/>
        <w:ind w:left="360"/>
        <w:rPr>
          <w:b/>
          <w:bCs/>
          <w:u w:val="single"/>
        </w:rPr>
      </w:pPr>
      <w:r>
        <w:t>наносить на контурную карту изучаемые географические объекты;</w:t>
      </w:r>
    </w:p>
    <w:p w:rsidR="008F1DD8" w:rsidRPr="005E7E43" w:rsidRDefault="008F1DD8" w:rsidP="00683921">
      <w:pPr>
        <w:widowControl w:val="0"/>
        <w:numPr>
          <w:ilvl w:val="0"/>
          <w:numId w:val="16"/>
        </w:numPr>
        <w:suppressAutoHyphens/>
        <w:ind w:left="360"/>
        <w:rPr>
          <w:b/>
          <w:bCs/>
          <w:u w:val="single"/>
        </w:rPr>
      </w:pPr>
      <w:proofErr w:type="gramStart"/>
      <w:r>
        <w:t>измерять (определять)  температуру воздуха, атмосферное давление, направление ветра, облачность, амплитуду температур, среднюю температуру воздуха за сутки, месяц;</w:t>
      </w:r>
      <w:proofErr w:type="gramEnd"/>
    </w:p>
    <w:p w:rsidR="008F1DD8" w:rsidRPr="005E7E43" w:rsidRDefault="008F1DD8" w:rsidP="00683921">
      <w:pPr>
        <w:widowControl w:val="0"/>
        <w:numPr>
          <w:ilvl w:val="0"/>
          <w:numId w:val="16"/>
        </w:numPr>
        <w:suppressAutoHyphens/>
        <w:ind w:left="360"/>
        <w:rPr>
          <w:b/>
          <w:bCs/>
          <w:u w:val="single"/>
        </w:rPr>
      </w:pPr>
      <w:r>
        <w:t>описывать погоду и климат своей местности;</w:t>
      </w:r>
    </w:p>
    <w:p w:rsidR="008F1DD8" w:rsidRPr="005E7E43" w:rsidRDefault="008F1DD8" w:rsidP="00683921">
      <w:pPr>
        <w:widowControl w:val="0"/>
        <w:numPr>
          <w:ilvl w:val="0"/>
          <w:numId w:val="16"/>
        </w:numPr>
        <w:suppressAutoHyphens/>
        <w:ind w:left="360"/>
        <w:rPr>
          <w:b/>
          <w:bCs/>
          <w:u w:val="single"/>
        </w:rPr>
      </w:pPr>
      <w:r>
        <w:t>объяснять закономерности распространения  растительного и животного мира на Земле, приводить примеры;</w:t>
      </w:r>
    </w:p>
    <w:p w:rsidR="008F1DD8" w:rsidRPr="004A55F7" w:rsidRDefault="008F1DD8" w:rsidP="00683921">
      <w:pPr>
        <w:widowControl w:val="0"/>
        <w:numPr>
          <w:ilvl w:val="0"/>
          <w:numId w:val="16"/>
        </w:numPr>
        <w:suppressAutoHyphens/>
        <w:ind w:left="360"/>
        <w:rPr>
          <w:b/>
          <w:bCs/>
          <w:u w:val="single"/>
        </w:rPr>
      </w:pPr>
      <w:r>
        <w:t>приводить аргументы для обоснования тезиса «почва – особое природное тело»;</w:t>
      </w:r>
    </w:p>
    <w:p w:rsidR="008F1DD8" w:rsidRPr="00BA7E32" w:rsidRDefault="008F1DD8" w:rsidP="00683921">
      <w:pPr>
        <w:widowControl w:val="0"/>
        <w:numPr>
          <w:ilvl w:val="0"/>
          <w:numId w:val="16"/>
        </w:numPr>
        <w:suppressAutoHyphens/>
        <w:ind w:left="360"/>
        <w:rPr>
          <w:b/>
          <w:bCs/>
          <w:u w:val="single"/>
        </w:rPr>
      </w:pPr>
      <w:r>
        <w:t>характеризовать природные зоны с использованием карт;</w:t>
      </w:r>
    </w:p>
    <w:p w:rsidR="008F1DD8" w:rsidRPr="00BA7E32" w:rsidRDefault="008F1DD8" w:rsidP="00683921">
      <w:pPr>
        <w:widowControl w:val="0"/>
        <w:numPr>
          <w:ilvl w:val="0"/>
          <w:numId w:val="16"/>
        </w:numPr>
        <w:tabs>
          <w:tab w:val="left" w:pos="0"/>
        </w:tabs>
        <w:suppressAutoHyphens/>
        <w:snapToGrid w:val="0"/>
        <w:ind w:left="360"/>
        <w:jc w:val="both"/>
      </w:pPr>
      <w:r>
        <w:t>о</w:t>
      </w:r>
      <w:r w:rsidRPr="00BA7E32">
        <w:t>бознач</w:t>
      </w:r>
      <w:r>
        <w:t>ать</w:t>
      </w:r>
      <w:r w:rsidRPr="00BA7E32">
        <w:t xml:space="preserve"> на контурной карте материк</w:t>
      </w:r>
      <w:r>
        <w:t xml:space="preserve">и </w:t>
      </w:r>
      <w:r w:rsidRPr="00BA7E32">
        <w:t>и океан</w:t>
      </w:r>
      <w:r>
        <w:t>ы Земли;</w:t>
      </w:r>
    </w:p>
    <w:p w:rsidR="008F1DD8" w:rsidRDefault="008F1DD8" w:rsidP="00683921">
      <w:pPr>
        <w:widowControl w:val="0"/>
        <w:numPr>
          <w:ilvl w:val="0"/>
          <w:numId w:val="16"/>
        </w:numPr>
        <w:tabs>
          <w:tab w:val="left" w:pos="0"/>
        </w:tabs>
        <w:suppressAutoHyphens/>
        <w:snapToGrid w:val="0"/>
        <w:ind w:left="360"/>
        <w:jc w:val="both"/>
      </w:pPr>
      <w:r>
        <w:t>приводить примеры стихийных бедствий в разных районах Земли;</w:t>
      </w:r>
    </w:p>
    <w:p w:rsidR="00683921" w:rsidRDefault="008F1DD8" w:rsidP="00683921">
      <w:pPr>
        <w:widowControl w:val="0"/>
        <w:numPr>
          <w:ilvl w:val="0"/>
          <w:numId w:val="16"/>
        </w:numPr>
        <w:tabs>
          <w:tab w:val="left" w:pos="0"/>
        </w:tabs>
        <w:suppressAutoHyphens/>
        <w:snapToGrid w:val="0"/>
        <w:ind w:left="360"/>
        <w:jc w:val="both"/>
      </w:pPr>
      <w:r>
        <w:t>называть меры безопасности при различных стихийных бедствиях</w:t>
      </w:r>
      <w:r w:rsidRPr="00BA7E32">
        <w:t>.</w:t>
      </w:r>
    </w:p>
    <w:p w:rsidR="00301A34" w:rsidRDefault="00683921" w:rsidP="00301A34">
      <w:pPr>
        <w:widowControl w:val="0"/>
        <w:tabs>
          <w:tab w:val="left" w:pos="0"/>
        </w:tabs>
        <w:suppressAutoHyphens/>
        <w:snapToGrid w:val="0"/>
        <w:jc w:val="both"/>
      </w:pPr>
      <w:r>
        <w:br/>
      </w:r>
      <w:r w:rsidRPr="00683921">
        <w:rPr>
          <w:b/>
          <w:color w:val="000000"/>
        </w:rPr>
        <w:t xml:space="preserve">Предметные результаты за </w:t>
      </w:r>
      <w:r w:rsidR="00301A34">
        <w:rPr>
          <w:b/>
          <w:color w:val="000000"/>
        </w:rPr>
        <w:t>7</w:t>
      </w:r>
      <w:r w:rsidRPr="00683921">
        <w:rPr>
          <w:b/>
          <w:color w:val="000000"/>
        </w:rPr>
        <w:t xml:space="preserve"> класс</w:t>
      </w:r>
    </w:p>
    <w:p w:rsidR="00301A34" w:rsidRDefault="00A17725" w:rsidP="00A17725">
      <w:pPr>
        <w:shd w:val="clear" w:color="auto" w:fill="FFFFFF"/>
        <w:autoSpaceDE w:val="0"/>
        <w:autoSpaceDN w:val="0"/>
        <w:adjustRightInd w:val="0"/>
        <w:jc w:val="both"/>
      </w:pPr>
      <w:r>
        <w:t>Обучающийся должен уметь:</w:t>
      </w:r>
    </w:p>
    <w:p w:rsidR="00301A34" w:rsidRDefault="00301A34" w:rsidP="00301A34">
      <w:pPr>
        <w:numPr>
          <w:ilvl w:val="0"/>
          <w:numId w:val="17"/>
        </w:numPr>
        <w:shd w:val="clear" w:color="auto" w:fill="FFFFFF"/>
        <w:autoSpaceDE w:val="0"/>
        <w:autoSpaceDN w:val="0"/>
        <w:adjustRightInd w:val="0"/>
        <w:ind w:left="284" w:hanging="284"/>
        <w:jc w:val="both"/>
      </w:pPr>
      <w:r>
        <w:t>называть и показывать материки и части света, острова и полуострова, крупные формы рельефа, океаны и моря, заливы, проливы, течения, реки, озера,  наиболее крупные страны мира;</w:t>
      </w:r>
    </w:p>
    <w:p w:rsidR="00301A34" w:rsidRDefault="00301A34" w:rsidP="00301A34">
      <w:pPr>
        <w:numPr>
          <w:ilvl w:val="0"/>
          <w:numId w:val="17"/>
        </w:numPr>
        <w:shd w:val="clear" w:color="auto" w:fill="FFFFFF"/>
        <w:autoSpaceDE w:val="0"/>
        <w:autoSpaceDN w:val="0"/>
        <w:adjustRightInd w:val="0"/>
        <w:ind w:left="284" w:hanging="284"/>
        <w:jc w:val="both"/>
      </w:pPr>
      <w:r>
        <w:lastRenderedPageBreak/>
        <w:t>объяснять зависимость размещения крупных форм рельефа от строения земной коры, зональность в распределении температуры воздуха, атмосферного давления, осадков, природных зон, изменения свойств океанических вод, влияние природы на жизнь и деятельность человека;</w:t>
      </w:r>
    </w:p>
    <w:p w:rsidR="00301A34" w:rsidRDefault="00301A34" w:rsidP="00301A34">
      <w:pPr>
        <w:numPr>
          <w:ilvl w:val="0"/>
          <w:numId w:val="17"/>
        </w:numPr>
        <w:shd w:val="clear" w:color="auto" w:fill="FFFFFF"/>
        <w:autoSpaceDE w:val="0"/>
        <w:autoSpaceDN w:val="0"/>
        <w:adjustRightInd w:val="0"/>
        <w:ind w:left="284" w:hanging="284"/>
        <w:jc w:val="both"/>
      </w:pPr>
      <w:r>
        <w:t>описывать климат отдельных климатических поясов и территорий, отдельные природные комплексы с использованием карт, особенности природы и основные занятия населения стран;</w:t>
      </w:r>
    </w:p>
    <w:p w:rsidR="00301A34" w:rsidRDefault="00301A34" w:rsidP="00301A34">
      <w:pPr>
        <w:numPr>
          <w:ilvl w:val="0"/>
          <w:numId w:val="17"/>
        </w:numPr>
        <w:shd w:val="clear" w:color="auto" w:fill="FFFFFF"/>
        <w:autoSpaceDE w:val="0"/>
        <w:autoSpaceDN w:val="0"/>
        <w:adjustRightInd w:val="0"/>
        <w:ind w:left="284" w:hanging="284"/>
        <w:jc w:val="both"/>
      </w:pPr>
      <w:r>
        <w:t>определять географическое положение объектов их отличительные признаки;</w:t>
      </w:r>
    </w:p>
    <w:p w:rsidR="00301A34" w:rsidRDefault="00301A34" w:rsidP="00301A34">
      <w:pPr>
        <w:numPr>
          <w:ilvl w:val="0"/>
          <w:numId w:val="17"/>
        </w:numPr>
        <w:shd w:val="clear" w:color="auto" w:fill="FFFFFF"/>
        <w:autoSpaceDE w:val="0"/>
        <w:autoSpaceDN w:val="0"/>
        <w:adjustRightInd w:val="0"/>
        <w:ind w:left="284" w:hanging="284"/>
        <w:jc w:val="both"/>
      </w:pPr>
      <w:r>
        <w:t>приводить примеры материковых, вулканических и коралловых островов, основных типов воздушных масс, природных зон, природных комплексов, изменения природы материков под влиянием хозяйственной деятельности человека, влияния природы на жизнь людей, примеры, подтверждающие закономерности географической оболочки – целостность, ритмичность, зональность;</w:t>
      </w:r>
    </w:p>
    <w:p w:rsidR="00301A34" w:rsidRDefault="00301A34" w:rsidP="00301A34">
      <w:pPr>
        <w:numPr>
          <w:ilvl w:val="0"/>
          <w:numId w:val="17"/>
        </w:numPr>
        <w:shd w:val="clear" w:color="auto" w:fill="FFFFFF"/>
        <w:autoSpaceDE w:val="0"/>
        <w:autoSpaceDN w:val="0"/>
        <w:adjustRightInd w:val="0"/>
        <w:ind w:left="284" w:hanging="284"/>
        <w:jc w:val="both"/>
      </w:pPr>
      <w:r>
        <w:t>читать и анализировать разные виды карт, давать характеристику карты;</w:t>
      </w:r>
    </w:p>
    <w:p w:rsidR="00301A34" w:rsidRDefault="00301A34" w:rsidP="00301A34">
      <w:pPr>
        <w:numPr>
          <w:ilvl w:val="0"/>
          <w:numId w:val="17"/>
        </w:numPr>
        <w:shd w:val="clear" w:color="auto" w:fill="FFFFFF"/>
        <w:autoSpaceDE w:val="0"/>
        <w:autoSpaceDN w:val="0"/>
        <w:adjustRightInd w:val="0"/>
        <w:ind w:left="284" w:hanging="284"/>
        <w:jc w:val="both"/>
      </w:pPr>
      <w:r>
        <w:t>составлять простейшие схемы взаимодействия природных комплексов.</w:t>
      </w:r>
    </w:p>
    <w:p w:rsidR="00301A34" w:rsidRDefault="00301A34" w:rsidP="00301A34">
      <w:pPr>
        <w:numPr>
          <w:ilvl w:val="0"/>
          <w:numId w:val="17"/>
        </w:numPr>
        <w:shd w:val="clear" w:color="auto" w:fill="FFFFFF"/>
        <w:autoSpaceDE w:val="0"/>
        <w:autoSpaceDN w:val="0"/>
        <w:adjustRightInd w:val="0"/>
        <w:ind w:left="284" w:hanging="284"/>
        <w:jc w:val="both"/>
      </w:pPr>
      <w:r>
        <w:t>рассказывать об основных путях расселения человека по материкам, главных областях современного расселения, разнообразии видов хозяйственной деятельности человека.</w:t>
      </w:r>
    </w:p>
    <w:p w:rsidR="007343A5" w:rsidRDefault="007343A5" w:rsidP="007343A5">
      <w:pPr>
        <w:pStyle w:val="ac"/>
        <w:jc w:val="both"/>
        <w:rPr>
          <w:rFonts w:ascii="Times New Roman" w:hAnsi="Times New Roman" w:cs="Times New Roman"/>
          <w:b/>
          <w:sz w:val="24"/>
          <w:szCs w:val="24"/>
        </w:rPr>
      </w:pPr>
    </w:p>
    <w:p w:rsidR="007343A5" w:rsidRDefault="007343A5" w:rsidP="007343A5">
      <w:pPr>
        <w:widowControl w:val="0"/>
        <w:tabs>
          <w:tab w:val="left" w:pos="0"/>
        </w:tabs>
        <w:suppressAutoHyphens/>
        <w:snapToGrid w:val="0"/>
        <w:jc w:val="both"/>
      </w:pPr>
      <w:r w:rsidRPr="00683921">
        <w:rPr>
          <w:b/>
          <w:color w:val="000000"/>
        </w:rPr>
        <w:t xml:space="preserve">Предметные результаты за </w:t>
      </w:r>
      <w:r>
        <w:rPr>
          <w:b/>
          <w:color w:val="000000"/>
        </w:rPr>
        <w:t>8</w:t>
      </w:r>
      <w:r w:rsidRPr="00683921">
        <w:rPr>
          <w:b/>
          <w:color w:val="000000"/>
        </w:rPr>
        <w:t xml:space="preserve"> класс</w:t>
      </w:r>
    </w:p>
    <w:p w:rsidR="007343A5" w:rsidRDefault="007343A5" w:rsidP="007343A5">
      <w:pPr>
        <w:shd w:val="clear" w:color="auto" w:fill="FFFFFF"/>
        <w:autoSpaceDE w:val="0"/>
        <w:autoSpaceDN w:val="0"/>
        <w:adjustRightInd w:val="0"/>
        <w:jc w:val="both"/>
      </w:pPr>
      <w:r>
        <w:t>Обучающийся должен уметь:</w:t>
      </w:r>
    </w:p>
    <w:p w:rsidR="007343A5" w:rsidRPr="003D0B2C" w:rsidRDefault="007343A5" w:rsidP="00CC57BD">
      <w:pPr>
        <w:pStyle w:val="a7"/>
        <w:numPr>
          <w:ilvl w:val="0"/>
          <w:numId w:val="19"/>
        </w:numPr>
        <w:tabs>
          <w:tab w:val="left" w:pos="360"/>
        </w:tabs>
        <w:ind w:left="360"/>
      </w:pPr>
      <w:r w:rsidRPr="003D0B2C">
        <w:t>- называть различные источники географической инфор</w:t>
      </w:r>
      <w:r w:rsidRPr="003D0B2C">
        <w:softHyphen/>
        <w:t>мации и методы получения географической информации;</w:t>
      </w:r>
    </w:p>
    <w:p w:rsidR="007343A5" w:rsidRPr="003D0B2C" w:rsidRDefault="007343A5" w:rsidP="00CC57BD">
      <w:pPr>
        <w:pStyle w:val="a7"/>
        <w:numPr>
          <w:ilvl w:val="0"/>
          <w:numId w:val="19"/>
        </w:numPr>
        <w:ind w:left="360"/>
      </w:pPr>
      <w:r w:rsidRPr="003D0B2C">
        <w:t>-  определять географическое положение России;</w:t>
      </w:r>
    </w:p>
    <w:p w:rsidR="007343A5" w:rsidRPr="003D0B2C" w:rsidRDefault="007343A5" w:rsidP="00CC57BD">
      <w:pPr>
        <w:pStyle w:val="a7"/>
        <w:numPr>
          <w:ilvl w:val="0"/>
          <w:numId w:val="19"/>
        </w:numPr>
        <w:ind w:left="360"/>
      </w:pPr>
      <w:r w:rsidRPr="003D0B2C">
        <w:t>- показывать пограничные государства, моря, омывающие Россию;</w:t>
      </w:r>
    </w:p>
    <w:p w:rsidR="007343A5" w:rsidRPr="007343A5" w:rsidRDefault="007343A5" w:rsidP="00CC57BD">
      <w:pPr>
        <w:pStyle w:val="a7"/>
        <w:numPr>
          <w:ilvl w:val="0"/>
          <w:numId w:val="19"/>
        </w:numPr>
        <w:ind w:left="360"/>
        <w:rPr>
          <w:u w:val="single"/>
        </w:rPr>
      </w:pPr>
      <w:r w:rsidRPr="003D0B2C">
        <w:t>- определять поясное время.</w:t>
      </w:r>
    </w:p>
    <w:p w:rsidR="007343A5" w:rsidRPr="003D0B2C" w:rsidRDefault="007343A5" w:rsidP="00CC57BD">
      <w:pPr>
        <w:pStyle w:val="a7"/>
        <w:numPr>
          <w:ilvl w:val="0"/>
          <w:numId w:val="19"/>
        </w:numPr>
        <w:ind w:left="360"/>
      </w:pPr>
      <w:r w:rsidRPr="003D0B2C">
        <w:t>-называть и показывать крупные равнины и горы; выяснять с помощью карт соответствие их платформен</w:t>
      </w:r>
      <w:r w:rsidRPr="003D0B2C">
        <w:softHyphen/>
        <w:t>ным и складчатым областям;</w:t>
      </w:r>
    </w:p>
    <w:p w:rsidR="007343A5" w:rsidRPr="003D0B2C" w:rsidRDefault="007343A5" w:rsidP="00CC57BD">
      <w:pPr>
        <w:pStyle w:val="a7"/>
        <w:numPr>
          <w:ilvl w:val="0"/>
          <w:numId w:val="19"/>
        </w:numPr>
        <w:ind w:left="360"/>
      </w:pPr>
      <w:r w:rsidRPr="003D0B2C">
        <w:t>-показывать на карте и называть наиболее крупные место</w:t>
      </w:r>
      <w:r w:rsidRPr="003D0B2C">
        <w:softHyphen/>
        <w:t>рождения полезных ископаемых;</w:t>
      </w:r>
    </w:p>
    <w:p w:rsidR="007343A5" w:rsidRPr="003D0B2C" w:rsidRDefault="007343A5" w:rsidP="00CC57BD">
      <w:pPr>
        <w:pStyle w:val="a7"/>
        <w:numPr>
          <w:ilvl w:val="0"/>
          <w:numId w:val="19"/>
        </w:numPr>
        <w:ind w:left="360"/>
      </w:pPr>
      <w:r w:rsidRPr="003D0B2C">
        <w:t>-объяснять закономерности их размещения; приводить примеры влияния рельефа на условия жизни людей, изменений рельефа под влиянием внешних и внут</w:t>
      </w:r>
      <w:r w:rsidRPr="003D0B2C">
        <w:softHyphen/>
        <w:t>ренних процессов;</w:t>
      </w:r>
    </w:p>
    <w:p w:rsidR="007343A5" w:rsidRPr="003D0B2C" w:rsidRDefault="007343A5" w:rsidP="00CC57BD">
      <w:pPr>
        <w:pStyle w:val="a7"/>
        <w:numPr>
          <w:ilvl w:val="0"/>
          <w:numId w:val="19"/>
        </w:numPr>
        <w:ind w:left="360"/>
      </w:pPr>
      <w:r w:rsidRPr="003D0B2C">
        <w:t>-делать описания отдельных форм рельефа по картам; называть факторы, влияющие на формирование климата России;</w:t>
      </w:r>
    </w:p>
    <w:p w:rsidR="007343A5" w:rsidRPr="003D0B2C" w:rsidRDefault="007343A5" w:rsidP="00CC57BD">
      <w:pPr>
        <w:pStyle w:val="a7"/>
        <w:numPr>
          <w:ilvl w:val="0"/>
          <w:numId w:val="19"/>
        </w:numPr>
        <w:ind w:left="360"/>
      </w:pPr>
      <w:r w:rsidRPr="003D0B2C">
        <w:t>-определять характерные особенности климата России; иметь представление об изменениях погоды под влиянием циклонов и антициклонов;</w:t>
      </w:r>
    </w:p>
    <w:p w:rsidR="007343A5" w:rsidRPr="003D0B2C" w:rsidRDefault="007343A5" w:rsidP="00CC57BD">
      <w:pPr>
        <w:pStyle w:val="a7"/>
        <w:numPr>
          <w:ilvl w:val="0"/>
          <w:numId w:val="19"/>
        </w:numPr>
        <w:ind w:left="360"/>
      </w:pPr>
      <w:r w:rsidRPr="003D0B2C">
        <w:t>-давать описания климата отдельных территорий; с помощью карт определять температуру, количество осадков, атмосферное давление, количество суммарной ра</w:t>
      </w:r>
      <w:r w:rsidRPr="003D0B2C">
        <w:softHyphen/>
        <w:t>диации и т. д.;</w:t>
      </w:r>
    </w:p>
    <w:p w:rsidR="007343A5" w:rsidRPr="003D0B2C" w:rsidRDefault="007343A5" w:rsidP="00CC57BD">
      <w:pPr>
        <w:pStyle w:val="a7"/>
        <w:numPr>
          <w:ilvl w:val="0"/>
          <w:numId w:val="19"/>
        </w:numPr>
        <w:ind w:left="360"/>
      </w:pPr>
      <w:r w:rsidRPr="003D0B2C">
        <w:t>-приводить примеры влияния климата на хозяйственную деятельность человека и условия жизни;</w:t>
      </w:r>
    </w:p>
    <w:p w:rsidR="007343A5" w:rsidRPr="003D0B2C" w:rsidRDefault="007343A5" w:rsidP="00CC57BD">
      <w:pPr>
        <w:pStyle w:val="a7"/>
        <w:numPr>
          <w:ilvl w:val="0"/>
          <w:numId w:val="19"/>
        </w:numPr>
        <w:ind w:left="360"/>
      </w:pPr>
      <w:r w:rsidRPr="003D0B2C">
        <w:t>-называть и показывать крупнейшие реки, озера; используя карту, давать характеристику отдельных вод</w:t>
      </w:r>
      <w:r w:rsidRPr="003D0B2C">
        <w:softHyphen/>
        <w:t>ных объектов;</w:t>
      </w:r>
    </w:p>
    <w:p w:rsidR="007343A5" w:rsidRPr="003D0B2C" w:rsidRDefault="007343A5" w:rsidP="00CC57BD">
      <w:pPr>
        <w:pStyle w:val="a7"/>
        <w:numPr>
          <w:ilvl w:val="0"/>
          <w:numId w:val="19"/>
        </w:numPr>
        <w:ind w:left="360"/>
      </w:pPr>
      <w:r w:rsidRPr="003D0B2C">
        <w:t>-оценивать водные ресурсы; называть факторы почвообразования;</w:t>
      </w:r>
    </w:p>
    <w:p w:rsidR="007343A5" w:rsidRPr="003D0B2C" w:rsidRDefault="007343A5" w:rsidP="00CC57BD">
      <w:pPr>
        <w:pStyle w:val="a7"/>
        <w:numPr>
          <w:ilvl w:val="0"/>
          <w:numId w:val="19"/>
        </w:numPr>
        <w:ind w:left="360"/>
      </w:pPr>
      <w:r w:rsidRPr="003D0B2C">
        <w:t>-используя карту, называть типы почв и их свойства; объяснять разнообразие растительных сообществ на тер</w:t>
      </w:r>
      <w:r w:rsidRPr="003D0B2C">
        <w:softHyphen/>
        <w:t>ритории России, приводить примеры;</w:t>
      </w:r>
    </w:p>
    <w:p w:rsidR="007343A5" w:rsidRPr="003D0B2C" w:rsidRDefault="007343A5" w:rsidP="00CC57BD">
      <w:pPr>
        <w:pStyle w:val="a7"/>
        <w:numPr>
          <w:ilvl w:val="0"/>
          <w:numId w:val="19"/>
        </w:numPr>
        <w:ind w:left="360"/>
      </w:pPr>
      <w:r w:rsidRPr="003D0B2C">
        <w:t>-объяснять видовое разнообразие животного мира; называть меры по охране растений и животных.</w:t>
      </w:r>
    </w:p>
    <w:p w:rsidR="007343A5" w:rsidRPr="003D0B2C" w:rsidRDefault="007343A5" w:rsidP="00CC57BD">
      <w:pPr>
        <w:pStyle w:val="a7"/>
        <w:numPr>
          <w:ilvl w:val="0"/>
          <w:numId w:val="19"/>
        </w:numPr>
        <w:ind w:left="360"/>
      </w:pPr>
      <w:r w:rsidRPr="003D0B2C">
        <w:lastRenderedPageBreak/>
        <w:t>-объяснять влияние природных условий на жизнь, здо</w:t>
      </w:r>
      <w:r w:rsidRPr="003D0B2C">
        <w:softHyphen/>
        <w:t>ровье и хозяйственную деятельность людей;</w:t>
      </w:r>
    </w:p>
    <w:p w:rsidR="007343A5" w:rsidRPr="003D0B2C" w:rsidRDefault="007343A5" w:rsidP="00CC57BD">
      <w:pPr>
        <w:pStyle w:val="a7"/>
        <w:numPr>
          <w:ilvl w:val="0"/>
          <w:numId w:val="19"/>
        </w:numPr>
        <w:ind w:left="360"/>
      </w:pPr>
      <w:r w:rsidRPr="003D0B2C">
        <w:t>-объяснять изменение природы под влиянием деятельнос</w:t>
      </w:r>
      <w:r w:rsidRPr="003D0B2C">
        <w:softHyphen/>
        <w:t>ти человека;</w:t>
      </w:r>
    </w:p>
    <w:p w:rsidR="007343A5" w:rsidRPr="003D0B2C" w:rsidRDefault="007343A5" w:rsidP="00CC57BD">
      <w:pPr>
        <w:pStyle w:val="a7"/>
        <w:numPr>
          <w:ilvl w:val="0"/>
          <w:numId w:val="19"/>
        </w:numPr>
        <w:ind w:left="360"/>
      </w:pPr>
      <w:r w:rsidRPr="003D0B2C">
        <w:t>-объяснять значение географической науки в изучении</w:t>
      </w:r>
      <w:r>
        <w:t xml:space="preserve"> и преобразовании природы, </w:t>
      </w:r>
    </w:p>
    <w:p w:rsidR="007343A5" w:rsidRDefault="007343A5" w:rsidP="00CC57BD">
      <w:pPr>
        <w:pStyle w:val="a7"/>
        <w:numPr>
          <w:ilvl w:val="0"/>
          <w:numId w:val="19"/>
        </w:numPr>
        <w:ind w:left="360"/>
      </w:pPr>
      <w:r>
        <w:t xml:space="preserve">-приводить </w:t>
      </w:r>
      <w:r w:rsidRPr="003D0B2C">
        <w:t>соответствующие примеры.</w:t>
      </w:r>
    </w:p>
    <w:p w:rsidR="00CC57BD" w:rsidRDefault="00CC57BD" w:rsidP="00CC57BD">
      <w:pPr>
        <w:pStyle w:val="ac"/>
        <w:jc w:val="both"/>
        <w:rPr>
          <w:rFonts w:ascii="Times New Roman" w:hAnsi="Times New Roman" w:cs="Times New Roman"/>
          <w:b/>
          <w:sz w:val="24"/>
          <w:szCs w:val="24"/>
        </w:rPr>
      </w:pPr>
    </w:p>
    <w:p w:rsidR="00CC57BD" w:rsidRDefault="00CC57BD" w:rsidP="00CC57BD">
      <w:pPr>
        <w:widowControl w:val="0"/>
        <w:tabs>
          <w:tab w:val="left" w:pos="0"/>
        </w:tabs>
        <w:suppressAutoHyphens/>
        <w:snapToGrid w:val="0"/>
        <w:jc w:val="both"/>
      </w:pPr>
      <w:r w:rsidRPr="00683921">
        <w:rPr>
          <w:b/>
          <w:color w:val="000000"/>
        </w:rPr>
        <w:t xml:space="preserve">Предметные результаты за </w:t>
      </w:r>
      <w:r>
        <w:rPr>
          <w:b/>
          <w:color w:val="000000"/>
        </w:rPr>
        <w:t>9</w:t>
      </w:r>
      <w:r w:rsidRPr="00683921">
        <w:rPr>
          <w:b/>
          <w:color w:val="000000"/>
        </w:rPr>
        <w:t xml:space="preserve"> класс</w:t>
      </w:r>
    </w:p>
    <w:p w:rsidR="00301A34" w:rsidRPr="00CC57BD" w:rsidRDefault="00CC57BD" w:rsidP="00CC57BD">
      <w:pPr>
        <w:shd w:val="clear" w:color="auto" w:fill="FFFFFF"/>
        <w:autoSpaceDE w:val="0"/>
        <w:autoSpaceDN w:val="0"/>
        <w:adjustRightInd w:val="0"/>
        <w:jc w:val="both"/>
      </w:pPr>
      <w:r>
        <w:t>Обучающийся должен уметь:</w:t>
      </w:r>
    </w:p>
    <w:p w:rsidR="00CC57BD" w:rsidRPr="00CC57BD" w:rsidRDefault="00CC57BD" w:rsidP="00CC57BD">
      <w:pPr>
        <w:pStyle w:val="a7"/>
        <w:numPr>
          <w:ilvl w:val="0"/>
          <w:numId w:val="20"/>
        </w:numPr>
        <w:ind w:left="360"/>
        <w:jc w:val="both"/>
      </w:pPr>
      <w:r>
        <w:t xml:space="preserve">- </w:t>
      </w:r>
      <w:r w:rsidRPr="00CC57BD">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CC57BD" w:rsidRPr="00CC57BD" w:rsidRDefault="00CC57BD" w:rsidP="00CC57BD">
      <w:pPr>
        <w:pStyle w:val="a7"/>
        <w:numPr>
          <w:ilvl w:val="0"/>
          <w:numId w:val="20"/>
        </w:numPr>
        <w:ind w:left="360"/>
        <w:jc w:val="both"/>
      </w:pPr>
      <w:r w:rsidRPr="00CC57BD">
        <w:t>- различать (распознавать, приводить примеры) изученные демографические процессы и явления, характеризующие динамику численности населения Земли и отдельных регионов и стран;</w:t>
      </w:r>
    </w:p>
    <w:p w:rsidR="00CC57BD" w:rsidRPr="00CC57BD" w:rsidRDefault="00CC57BD" w:rsidP="00CC57BD">
      <w:pPr>
        <w:pStyle w:val="a7"/>
        <w:numPr>
          <w:ilvl w:val="0"/>
          <w:numId w:val="20"/>
        </w:numPr>
        <w:ind w:left="360"/>
        <w:jc w:val="both"/>
      </w:pPr>
      <w:r w:rsidRPr="00CC57BD">
        <w:t>- использовать знания о населении и взаимосвязях между изученными демографическими процессами и явлениями для решения различных учебных и практико-ориентированных задач;</w:t>
      </w:r>
    </w:p>
    <w:p w:rsidR="00CC57BD" w:rsidRPr="00CC57BD" w:rsidRDefault="00CC57BD" w:rsidP="00CC57BD">
      <w:pPr>
        <w:pStyle w:val="a7"/>
        <w:numPr>
          <w:ilvl w:val="0"/>
          <w:numId w:val="20"/>
        </w:numPr>
        <w:ind w:left="360"/>
        <w:jc w:val="both"/>
      </w:pPr>
      <w:r w:rsidRPr="00CC57BD">
        <w:t>- различать географические процессы и явления, определяющие особенности природы и населения материков и океанов, отдельных регионов и стран;</w:t>
      </w:r>
    </w:p>
    <w:p w:rsidR="00CC57BD" w:rsidRPr="00CC57BD" w:rsidRDefault="00CC57BD" w:rsidP="00CC57BD">
      <w:pPr>
        <w:pStyle w:val="a7"/>
        <w:numPr>
          <w:ilvl w:val="0"/>
          <w:numId w:val="20"/>
        </w:numPr>
        <w:ind w:left="360"/>
        <w:jc w:val="both"/>
      </w:pPr>
      <w:r w:rsidRPr="00CC57BD">
        <w:t>- устанавливать черты сходства и различия особенностей природы и населения, материальной и духовной культуры регионов и отдельных стран; адаптации человека к разным природным условиям;</w:t>
      </w:r>
    </w:p>
    <w:p w:rsidR="00CC57BD" w:rsidRPr="00CC57BD" w:rsidRDefault="00CC57BD" w:rsidP="00CC57BD">
      <w:pPr>
        <w:pStyle w:val="a7"/>
        <w:numPr>
          <w:ilvl w:val="0"/>
          <w:numId w:val="20"/>
        </w:numPr>
        <w:ind w:left="360"/>
        <w:jc w:val="both"/>
      </w:pPr>
      <w:r w:rsidRPr="00CC57BD">
        <w:t>- приводить примеры взаимодействия природы и общества в пределах отдельных территорий;</w:t>
      </w:r>
    </w:p>
    <w:p w:rsidR="00CC57BD" w:rsidRPr="00CC57BD" w:rsidRDefault="00CC57BD" w:rsidP="00CC57BD">
      <w:pPr>
        <w:pStyle w:val="a7"/>
        <w:numPr>
          <w:ilvl w:val="0"/>
          <w:numId w:val="20"/>
        </w:numPr>
        <w:ind w:left="360"/>
        <w:jc w:val="both"/>
      </w:pPr>
      <w:r w:rsidRPr="00CC57BD">
        <w:t>- различать принципы выделения и устанавливать соотношения между государственной территорией и исключительной экономической зоной России;</w:t>
      </w:r>
    </w:p>
    <w:p w:rsidR="00CC57BD" w:rsidRPr="00CC57BD" w:rsidRDefault="00CC57BD" w:rsidP="00CC57BD">
      <w:pPr>
        <w:pStyle w:val="a7"/>
        <w:numPr>
          <w:ilvl w:val="0"/>
          <w:numId w:val="20"/>
        </w:numPr>
        <w:ind w:left="360"/>
        <w:jc w:val="both"/>
      </w:pPr>
      <w:r w:rsidRPr="00CC57BD">
        <w:t>- оценивать воздействие географического положения Росс</w:t>
      </w:r>
      <w:proofErr w:type="gramStart"/>
      <w:r w:rsidRPr="00CC57BD">
        <w:t>ии и ее</w:t>
      </w:r>
      <w:proofErr w:type="gramEnd"/>
      <w:r w:rsidRPr="00CC57BD">
        <w:t xml:space="preserve"> отдельных частей на особенности природы, жизнь и хозяйственную деятельность населения;</w:t>
      </w:r>
    </w:p>
    <w:p w:rsidR="00CC57BD" w:rsidRPr="00CC57BD" w:rsidRDefault="00CC57BD" w:rsidP="00CC57BD">
      <w:pPr>
        <w:pStyle w:val="a7"/>
        <w:numPr>
          <w:ilvl w:val="0"/>
          <w:numId w:val="20"/>
        </w:numPr>
        <w:ind w:left="360"/>
        <w:jc w:val="both"/>
      </w:pPr>
      <w:r w:rsidRPr="00CC57BD">
        <w:t>- различать географические процессы и явления, определяющие особенности природы Росс</w:t>
      </w:r>
      <w:proofErr w:type="gramStart"/>
      <w:r w:rsidRPr="00CC57BD">
        <w:t>ии и ее</w:t>
      </w:r>
      <w:proofErr w:type="gramEnd"/>
      <w:r w:rsidRPr="00CC57BD">
        <w:t xml:space="preserve"> отдельных регионов;</w:t>
      </w:r>
    </w:p>
    <w:p w:rsidR="00CC57BD" w:rsidRPr="00CC57BD" w:rsidRDefault="00CC57BD" w:rsidP="00CC57BD">
      <w:pPr>
        <w:pStyle w:val="a7"/>
        <w:numPr>
          <w:ilvl w:val="0"/>
          <w:numId w:val="20"/>
        </w:numPr>
        <w:ind w:left="360"/>
        <w:jc w:val="both"/>
      </w:pPr>
      <w:r w:rsidRPr="00CC57BD">
        <w:t>- оценивать особенности взаимодействия природы и общества в пределах отдельных территорий России;</w:t>
      </w:r>
    </w:p>
    <w:p w:rsidR="00CC57BD" w:rsidRPr="00CC57BD" w:rsidRDefault="00CC57BD" w:rsidP="00CC57BD">
      <w:pPr>
        <w:pStyle w:val="a7"/>
        <w:numPr>
          <w:ilvl w:val="0"/>
          <w:numId w:val="20"/>
        </w:numPr>
        <w:ind w:left="360"/>
        <w:jc w:val="both"/>
      </w:pPr>
      <w:r w:rsidRPr="00CC57BD">
        <w:t xml:space="preserve">- оценивать природные условия и обеспеченность природными ресурсами отдельных территорий России; </w:t>
      </w:r>
    </w:p>
    <w:p w:rsidR="00CC57BD" w:rsidRPr="00CC57BD" w:rsidRDefault="00CC57BD" w:rsidP="00CC57BD">
      <w:pPr>
        <w:pStyle w:val="a7"/>
        <w:numPr>
          <w:ilvl w:val="0"/>
          <w:numId w:val="20"/>
        </w:numPr>
        <w:ind w:left="360"/>
        <w:jc w:val="both"/>
      </w:pPr>
      <w:r w:rsidRPr="00CC57BD">
        <w:t>- использовать знания об особенностях компонентов природы Росс</w:t>
      </w:r>
      <w:proofErr w:type="gramStart"/>
      <w:r w:rsidRPr="00CC57BD">
        <w:t>ии и ее</w:t>
      </w:r>
      <w:proofErr w:type="gramEnd"/>
      <w:r w:rsidRPr="00CC57BD">
        <w:t xml:space="preserve"> отдельных территорий, об особенностях взаимодействия природы и общества в пределах отдельных территорий России для решения практико-ориентированных задач в контексте реальной жизни;</w:t>
      </w:r>
    </w:p>
    <w:p w:rsidR="00CC57BD" w:rsidRPr="00CC57BD" w:rsidRDefault="00CC57BD" w:rsidP="00CC57BD">
      <w:pPr>
        <w:pStyle w:val="a7"/>
        <w:numPr>
          <w:ilvl w:val="0"/>
          <w:numId w:val="20"/>
        </w:numPr>
        <w:ind w:left="360"/>
        <w:jc w:val="both"/>
      </w:pPr>
      <w:r w:rsidRPr="00CC57BD">
        <w:t>- различать (распознавать, приводить примеры) демографические процессы и явления, характеризующие динамику численности населения России и отдельных регионов; факторы, определяющие динамику населения России, половозрастную структуру, особенности размещения населения по территории страны, географические различия в уровне занятости, качестве и уровне жизни населения;</w:t>
      </w:r>
    </w:p>
    <w:p w:rsidR="00CC57BD" w:rsidRPr="00CC57BD" w:rsidRDefault="00CC57BD" w:rsidP="00CC57BD">
      <w:pPr>
        <w:pStyle w:val="a7"/>
        <w:numPr>
          <w:ilvl w:val="0"/>
          <w:numId w:val="20"/>
        </w:numPr>
        <w:ind w:left="360"/>
        <w:jc w:val="both"/>
      </w:pPr>
      <w:r w:rsidRPr="00CC57BD">
        <w:t>- 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населения России для решения практико-ориентированных задач в контексте реальной жизни;</w:t>
      </w:r>
    </w:p>
    <w:p w:rsidR="00CC57BD" w:rsidRPr="00CC57BD" w:rsidRDefault="00CC57BD" w:rsidP="00CC57BD">
      <w:pPr>
        <w:pStyle w:val="a7"/>
        <w:numPr>
          <w:ilvl w:val="0"/>
          <w:numId w:val="20"/>
        </w:numPr>
        <w:ind w:left="360"/>
        <w:jc w:val="both"/>
      </w:pPr>
      <w:r w:rsidRPr="00CC57BD">
        <w:lastRenderedPageBreak/>
        <w:t>- 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w:t>
      </w:r>
    </w:p>
    <w:p w:rsidR="00CC57BD" w:rsidRPr="00CC57BD" w:rsidRDefault="00CC57BD" w:rsidP="00CC57BD">
      <w:pPr>
        <w:pStyle w:val="a7"/>
        <w:numPr>
          <w:ilvl w:val="0"/>
          <w:numId w:val="20"/>
        </w:numPr>
        <w:ind w:left="360"/>
        <w:jc w:val="both"/>
      </w:pPr>
      <w:r w:rsidRPr="00CC57BD">
        <w:t>- различать (распознавать) показатели, характеризующие отраслевую; функциональную и территориальную структуру хозяйства России;</w:t>
      </w:r>
    </w:p>
    <w:p w:rsidR="00CC57BD" w:rsidRPr="00CC57BD" w:rsidRDefault="00CC57BD" w:rsidP="00CC57BD">
      <w:pPr>
        <w:pStyle w:val="a7"/>
        <w:numPr>
          <w:ilvl w:val="0"/>
          <w:numId w:val="20"/>
        </w:numPr>
        <w:ind w:left="360"/>
        <w:jc w:val="both"/>
      </w:pPr>
      <w:r w:rsidRPr="00CC57BD">
        <w:t xml:space="preserve">- использовать знания о факторах размещения хозяйства и особенностях размещения отраслей экономики России для объяснения особенностей отраслевой, функциональной и территориальной структуры хозяйства России на основе анализа факторов, влияющих на размещение отраслей и отдельных предприятий по территории страны; </w:t>
      </w:r>
    </w:p>
    <w:p w:rsidR="00CC57BD" w:rsidRPr="00CC57BD" w:rsidRDefault="00CC57BD" w:rsidP="00CC57BD">
      <w:pPr>
        <w:pStyle w:val="a7"/>
        <w:numPr>
          <w:ilvl w:val="0"/>
          <w:numId w:val="20"/>
        </w:numPr>
        <w:ind w:left="360"/>
        <w:jc w:val="both"/>
      </w:pPr>
      <w:r w:rsidRPr="00CC57BD">
        <w:t>-  и сравнивать особенности природы, населения и хозяйства отдельных регионов России;</w:t>
      </w:r>
    </w:p>
    <w:p w:rsidR="00CC57BD" w:rsidRPr="00CC57BD" w:rsidRDefault="00CC57BD" w:rsidP="00CC57BD">
      <w:pPr>
        <w:pStyle w:val="a7"/>
        <w:numPr>
          <w:ilvl w:val="0"/>
          <w:numId w:val="20"/>
        </w:numPr>
        <w:ind w:left="360"/>
        <w:jc w:val="both"/>
      </w:pPr>
      <w:r w:rsidRPr="00CC57BD">
        <w:t>- сравнивать особенности природы, населения и хозяйства отдельных регионов России;</w:t>
      </w:r>
    </w:p>
    <w:p w:rsidR="00CC57BD" w:rsidRPr="00CC57BD" w:rsidRDefault="00CC57BD" w:rsidP="00CC57BD">
      <w:pPr>
        <w:pStyle w:val="a7"/>
        <w:numPr>
          <w:ilvl w:val="0"/>
          <w:numId w:val="20"/>
        </w:numPr>
        <w:ind w:left="360"/>
        <w:jc w:val="both"/>
      </w:pPr>
      <w:r w:rsidRPr="00CC57BD">
        <w:t xml:space="preserve">- 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 </w:t>
      </w:r>
    </w:p>
    <w:p w:rsidR="00CC57BD" w:rsidRPr="00CC57BD" w:rsidRDefault="00CC57BD" w:rsidP="00CC57BD">
      <w:pPr>
        <w:pStyle w:val="a7"/>
        <w:numPr>
          <w:ilvl w:val="0"/>
          <w:numId w:val="20"/>
        </w:numPr>
        <w:ind w:left="360"/>
        <w:jc w:val="both"/>
      </w:pPr>
      <w:r w:rsidRPr="00CC57BD">
        <w:t>- оценивать место и роль России в мировом хозяйстве.</w:t>
      </w:r>
    </w:p>
    <w:p w:rsidR="00AC1385" w:rsidRDefault="00AC1385" w:rsidP="00097861">
      <w:pPr>
        <w:pStyle w:val="c9"/>
        <w:spacing w:before="0" w:after="0"/>
        <w:rPr>
          <w:rStyle w:val="c1"/>
          <w:rFonts w:ascii="Times New Roman" w:hAnsi="Times New Roman" w:cs="Times New Roman"/>
          <w:b/>
          <w:bCs/>
          <w:color w:val="000000"/>
          <w:sz w:val="24"/>
        </w:rPr>
      </w:pPr>
    </w:p>
    <w:p w:rsidR="00AC1385" w:rsidRPr="0019219F" w:rsidRDefault="00AC1385" w:rsidP="00430CF5">
      <w:pPr>
        <w:spacing w:before="15" w:after="15"/>
        <w:ind w:right="15" w:firstLine="567"/>
        <w:jc w:val="center"/>
        <w:rPr>
          <w:b/>
          <w:bCs/>
          <w:color w:val="000000"/>
        </w:rPr>
      </w:pPr>
      <w:r w:rsidRPr="00F93304">
        <w:rPr>
          <w:b/>
          <w:bCs/>
          <w:color w:val="000000"/>
        </w:rPr>
        <w:t>СОДЕРЖАНИЕ УЧЕБНОГО КУРСА</w:t>
      </w:r>
    </w:p>
    <w:p w:rsidR="00E06A39" w:rsidRDefault="00AC1385" w:rsidP="00430CF5">
      <w:pPr>
        <w:pStyle w:val="c9"/>
        <w:spacing w:before="0" w:after="0"/>
        <w:ind w:firstLine="567"/>
        <w:jc w:val="center"/>
        <w:rPr>
          <w:rStyle w:val="c1"/>
          <w:rFonts w:ascii="Times New Roman" w:hAnsi="Times New Roman" w:cs="Times New Roman"/>
          <w:b/>
          <w:bCs/>
          <w:color w:val="000000"/>
          <w:sz w:val="24"/>
        </w:rPr>
      </w:pPr>
      <w:r>
        <w:rPr>
          <w:rStyle w:val="c1"/>
          <w:rFonts w:ascii="Times New Roman" w:hAnsi="Times New Roman" w:cs="Times New Roman"/>
          <w:b/>
          <w:bCs/>
          <w:color w:val="000000"/>
          <w:sz w:val="24"/>
        </w:rPr>
        <w:t>5 КЛАССА</w:t>
      </w:r>
    </w:p>
    <w:p w:rsidR="00057A8C" w:rsidRDefault="00AE5F97" w:rsidP="00430CF5">
      <w:pPr>
        <w:pStyle w:val="c9"/>
        <w:spacing w:before="0" w:after="0"/>
        <w:ind w:firstLine="567"/>
        <w:rPr>
          <w:rStyle w:val="c1"/>
          <w:rFonts w:ascii="Times New Roman" w:hAnsi="Times New Roman" w:cs="Times New Roman"/>
          <w:b/>
          <w:bCs/>
          <w:color w:val="000000"/>
          <w:sz w:val="24"/>
        </w:rPr>
      </w:pPr>
      <w:r>
        <w:rPr>
          <w:rStyle w:val="c1"/>
          <w:rFonts w:ascii="Times New Roman" w:hAnsi="Times New Roman" w:cs="Times New Roman"/>
          <w:b/>
          <w:bCs/>
          <w:color w:val="000000"/>
          <w:sz w:val="24"/>
        </w:rPr>
        <w:t>Введение</w:t>
      </w:r>
    </w:p>
    <w:p w:rsidR="00057A8C" w:rsidRDefault="00057A8C" w:rsidP="00430CF5">
      <w:pPr>
        <w:pStyle w:val="c0"/>
        <w:spacing w:before="0" w:after="0"/>
        <w:ind w:firstLine="567"/>
        <w:jc w:val="both"/>
        <w:rPr>
          <w:rStyle w:val="c5c2"/>
          <w:rFonts w:ascii="Times New Roman" w:hAnsi="Times New Roman" w:cs="Times New Roman"/>
          <w:color w:val="000000"/>
          <w:sz w:val="24"/>
        </w:rPr>
      </w:pPr>
      <w:r>
        <w:rPr>
          <w:rStyle w:val="c1"/>
          <w:rFonts w:ascii="Times New Roman" w:hAnsi="Times New Roman" w:cs="Times New Roman"/>
          <w:b/>
          <w:bCs/>
          <w:color w:val="000000"/>
          <w:sz w:val="24"/>
        </w:rPr>
        <w:t xml:space="preserve">Содержание </w:t>
      </w:r>
    </w:p>
    <w:p w:rsidR="00057A8C" w:rsidRDefault="00057A8C" w:rsidP="00430CF5">
      <w:pPr>
        <w:pStyle w:val="c0"/>
        <w:spacing w:before="0" w:after="0"/>
        <w:ind w:firstLine="567"/>
        <w:jc w:val="both"/>
        <w:rPr>
          <w:rStyle w:val="c1"/>
          <w:rFonts w:ascii="Times New Roman" w:hAnsi="Times New Roman" w:cs="Times New Roman"/>
          <w:b/>
          <w:bCs/>
          <w:color w:val="000000"/>
          <w:sz w:val="24"/>
        </w:rPr>
      </w:pPr>
      <w:r>
        <w:rPr>
          <w:rStyle w:val="c5c2"/>
          <w:rFonts w:ascii="Times New Roman" w:hAnsi="Times New Roman" w:cs="Times New Roman"/>
          <w:color w:val="000000"/>
          <w:sz w:val="24"/>
        </w:rPr>
        <w:t>География как наука. Предмет географии. Методы географических исследований: описательный, картографический. Космические методы. Источники географических знаний.</w:t>
      </w:r>
    </w:p>
    <w:p w:rsidR="00057A8C" w:rsidRDefault="00132222" w:rsidP="00AE5F97">
      <w:pPr>
        <w:pStyle w:val="c9"/>
        <w:spacing w:before="0" w:after="0"/>
        <w:ind w:firstLine="567"/>
        <w:rPr>
          <w:rStyle w:val="c1"/>
          <w:rFonts w:ascii="Times New Roman" w:hAnsi="Times New Roman" w:cs="Times New Roman"/>
          <w:b/>
          <w:bCs/>
          <w:color w:val="000000"/>
          <w:sz w:val="24"/>
        </w:rPr>
      </w:pPr>
      <w:r>
        <w:rPr>
          <w:rStyle w:val="c1"/>
          <w:rFonts w:ascii="Times New Roman" w:hAnsi="Times New Roman" w:cs="Times New Roman"/>
          <w:b/>
          <w:bCs/>
          <w:color w:val="000000"/>
          <w:sz w:val="24"/>
        </w:rPr>
        <w:t>Раздел</w:t>
      </w:r>
      <w:r w:rsidR="00057A8C">
        <w:rPr>
          <w:rStyle w:val="c1"/>
          <w:rFonts w:ascii="Times New Roman" w:hAnsi="Times New Roman" w:cs="Times New Roman"/>
          <w:b/>
          <w:bCs/>
          <w:color w:val="000000"/>
          <w:sz w:val="24"/>
        </w:rPr>
        <w:t xml:space="preserve"> 2. </w:t>
      </w:r>
      <w:r w:rsidR="00F84695">
        <w:rPr>
          <w:rStyle w:val="c1"/>
          <w:rFonts w:ascii="Times New Roman" w:hAnsi="Times New Roman" w:cs="Times New Roman"/>
          <w:b/>
          <w:bCs/>
          <w:color w:val="000000"/>
          <w:sz w:val="24"/>
        </w:rPr>
        <w:t xml:space="preserve">Земля и её изображение </w:t>
      </w:r>
    </w:p>
    <w:p w:rsidR="00057A8C" w:rsidRDefault="00057A8C" w:rsidP="00430CF5">
      <w:pPr>
        <w:pStyle w:val="c0"/>
        <w:spacing w:before="0" w:after="0"/>
        <w:ind w:firstLine="567"/>
        <w:jc w:val="both"/>
        <w:rPr>
          <w:rStyle w:val="c5c2"/>
          <w:rFonts w:ascii="Times New Roman" w:hAnsi="Times New Roman" w:cs="Times New Roman"/>
          <w:color w:val="000000"/>
          <w:sz w:val="24"/>
        </w:rPr>
      </w:pPr>
      <w:r>
        <w:rPr>
          <w:rStyle w:val="c1"/>
          <w:rFonts w:ascii="Times New Roman" w:hAnsi="Times New Roman" w:cs="Times New Roman"/>
          <w:b/>
          <w:bCs/>
          <w:color w:val="000000"/>
          <w:sz w:val="24"/>
        </w:rPr>
        <w:t xml:space="preserve">Содержание </w:t>
      </w:r>
    </w:p>
    <w:p w:rsidR="00057A8C" w:rsidRDefault="00057A8C" w:rsidP="00430CF5">
      <w:pPr>
        <w:ind w:firstLine="567"/>
        <w:rPr>
          <w:rStyle w:val="c1"/>
          <w:b/>
          <w:bCs/>
          <w:color w:val="000000"/>
        </w:rPr>
      </w:pPr>
      <w:r>
        <w:rPr>
          <w:rStyle w:val="c5c2"/>
          <w:color w:val="000000"/>
        </w:rPr>
        <w:t>Первые представления о форме Земли. Доказательства шарообразности Земли. Опыт Эратосфена. Форма, размеры и движение Земли. Глобус — модель Земного шара. Географическая карта и план местности.  Физическая карта мира. Аэрофотоснимки. Космические снимки. Компас. Ориентирование на местности.</w:t>
      </w:r>
    </w:p>
    <w:p w:rsidR="00057A8C" w:rsidRDefault="00132222" w:rsidP="00F84695">
      <w:pPr>
        <w:pStyle w:val="c9"/>
        <w:spacing w:before="0" w:after="0"/>
        <w:ind w:firstLine="567"/>
        <w:rPr>
          <w:rStyle w:val="c1"/>
          <w:rFonts w:ascii="Times New Roman" w:hAnsi="Times New Roman" w:cs="Times New Roman"/>
          <w:b/>
          <w:bCs/>
          <w:color w:val="000000"/>
          <w:sz w:val="24"/>
        </w:rPr>
      </w:pPr>
      <w:r>
        <w:rPr>
          <w:rStyle w:val="c1"/>
          <w:rFonts w:ascii="Times New Roman" w:hAnsi="Times New Roman" w:cs="Times New Roman"/>
          <w:b/>
          <w:bCs/>
          <w:color w:val="000000"/>
          <w:sz w:val="24"/>
        </w:rPr>
        <w:t xml:space="preserve">Раздел </w:t>
      </w:r>
      <w:r w:rsidR="00057A8C">
        <w:rPr>
          <w:rStyle w:val="c1"/>
          <w:rFonts w:ascii="Times New Roman" w:hAnsi="Times New Roman" w:cs="Times New Roman"/>
          <w:b/>
          <w:bCs/>
          <w:color w:val="000000"/>
          <w:sz w:val="24"/>
        </w:rPr>
        <w:t>3. История ге</w:t>
      </w:r>
      <w:r w:rsidR="00F84695">
        <w:rPr>
          <w:rStyle w:val="c1"/>
          <w:rFonts w:ascii="Times New Roman" w:hAnsi="Times New Roman" w:cs="Times New Roman"/>
          <w:b/>
          <w:bCs/>
          <w:color w:val="000000"/>
          <w:sz w:val="24"/>
        </w:rPr>
        <w:t xml:space="preserve">ографических открытий </w:t>
      </w:r>
    </w:p>
    <w:p w:rsidR="00057A8C" w:rsidRDefault="00057A8C" w:rsidP="00430CF5">
      <w:pPr>
        <w:pStyle w:val="c0"/>
        <w:spacing w:before="0" w:after="0"/>
        <w:ind w:firstLine="567"/>
        <w:jc w:val="both"/>
        <w:rPr>
          <w:rStyle w:val="c5c2"/>
          <w:rFonts w:ascii="Times New Roman" w:hAnsi="Times New Roman" w:cs="Times New Roman"/>
          <w:color w:val="000000"/>
          <w:sz w:val="24"/>
        </w:rPr>
      </w:pPr>
      <w:r>
        <w:rPr>
          <w:rStyle w:val="c1"/>
          <w:rFonts w:ascii="Times New Roman" w:hAnsi="Times New Roman" w:cs="Times New Roman"/>
          <w:b/>
          <w:bCs/>
          <w:color w:val="000000"/>
          <w:sz w:val="24"/>
        </w:rPr>
        <w:t xml:space="preserve">Содержание </w:t>
      </w:r>
    </w:p>
    <w:p w:rsidR="00057A8C" w:rsidRDefault="00057A8C" w:rsidP="00430CF5">
      <w:pPr>
        <w:ind w:firstLine="567"/>
        <w:rPr>
          <w:rStyle w:val="c1"/>
          <w:b/>
          <w:bCs/>
          <w:color w:val="000000"/>
        </w:rPr>
      </w:pPr>
      <w:r>
        <w:rPr>
          <w:rStyle w:val="c5c2"/>
          <w:color w:val="000000"/>
        </w:rPr>
        <w:t xml:space="preserve">Путешествия первобытного человека. Экспедиция Тура Хейердала на «Кон-Тики». Плавания финикийцев вокруг Африки. География Древней Греции. Путешествие </w:t>
      </w:r>
      <w:proofErr w:type="spellStart"/>
      <w:r>
        <w:rPr>
          <w:rStyle w:val="c5c2"/>
          <w:color w:val="000000"/>
        </w:rPr>
        <w:t>Пифея</w:t>
      </w:r>
      <w:proofErr w:type="spellEnd"/>
      <w:r>
        <w:rPr>
          <w:rStyle w:val="c5c2"/>
          <w:color w:val="000000"/>
        </w:rPr>
        <w:t>. Географические открытия викингов. Путешествие Марко Поло. Хождение за три моря. Жизнь деятельность Христофора Колумба. Первое кругосветное плавание. Поиски Неизвестной Южной Земли. Русские путешественники и мореплаватели на северо-востоке Азии. Русские кругосветные экспедиции. Открытие Антарктиды.</w:t>
      </w:r>
    </w:p>
    <w:p w:rsidR="00057A8C" w:rsidRDefault="00132222" w:rsidP="00F84695">
      <w:pPr>
        <w:pStyle w:val="c9"/>
        <w:spacing w:before="0" w:after="0"/>
        <w:ind w:firstLine="567"/>
        <w:rPr>
          <w:rStyle w:val="c1"/>
          <w:rFonts w:ascii="Times New Roman" w:hAnsi="Times New Roman" w:cs="Times New Roman"/>
          <w:b/>
          <w:bCs/>
          <w:color w:val="000000"/>
          <w:sz w:val="24"/>
        </w:rPr>
      </w:pPr>
      <w:r>
        <w:rPr>
          <w:rStyle w:val="c1"/>
          <w:rFonts w:ascii="Times New Roman" w:hAnsi="Times New Roman" w:cs="Times New Roman"/>
          <w:b/>
          <w:bCs/>
          <w:color w:val="000000"/>
          <w:sz w:val="24"/>
        </w:rPr>
        <w:t>Раздел</w:t>
      </w:r>
      <w:r w:rsidR="00F75906">
        <w:rPr>
          <w:rStyle w:val="c1"/>
          <w:rFonts w:ascii="Times New Roman" w:hAnsi="Times New Roman" w:cs="Times New Roman"/>
          <w:b/>
          <w:bCs/>
          <w:color w:val="000000"/>
          <w:sz w:val="24"/>
        </w:rPr>
        <w:t xml:space="preserve"> 4</w:t>
      </w:r>
      <w:r w:rsidR="00057A8C">
        <w:rPr>
          <w:rStyle w:val="c1"/>
          <w:rFonts w:ascii="Times New Roman" w:hAnsi="Times New Roman" w:cs="Times New Roman"/>
          <w:b/>
          <w:bCs/>
          <w:color w:val="000000"/>
          <w:sz w:val="24"/>
        </w:rPr>
        <w:t xml:space="preserve">. </w:t>
      </w:r>
      <w:r w:rsidR="00F84695">
        <w:rPr>
          <w:rStyle w:val="c1"/>
          <w:rFonts w:ascii="Times New Roman" w:hAnsi="Times New Roman" w:cs="Times New Roman"/>
          <w:b/>
          <w:bCs/>
          <w:color w:val="000000"/>
          <w:sz w:val="24"/>
        </w:rPr>
        <w:t xml:space="preserve">Путешествие по планете Земля </w:t>
      </w:r>
    </w:p>
    <w:p w:rsidR="00057A8C" w:rsidRDefault="00057A8C" w:rsidP="00430CF5">
      <w:pPr>
        <w:pStyle w:val="c0"/>
        <w:spacing w:before="0" w:after="0"/>
        <w:ind w:firstLine="567"/>
        <w:jc w:val="both"/>
        <w:rPr>
          <w:rStyle w:val="c5c2"/>
          <w:rFonts w:ascii="Times New Roman" w:hAnsi="Times New Roman" w:cs="Times New Roman"/>
          <w:color w:val="000000"/>
          <w:sz w:val="24"/>
        </w:rPr>
      </w:pPr>
      <w:r>
        <w:rPr>
          <w:rStyle w:val="c1"/>
          <w:rFonts w:ascii="Times New Roman" w:hAnsi="Times New Roman" w:cs="Times New Roman"/>
          <w:b/>
          <w:bCs/>
          <w:color w:val="000000"/>
          <w:sz w:val="24"/>
        </w:rPr>
        <w:t xml:space="preserve">Содержание </w:t>
      </w:r>
    </w:p>
    <w:p w:rsidR="00057A8C" w:rsidRDefault="00057A8C" w:rsidP="00430CF5">
      <w:pPr>
        <w:ind w:firstLine="567"/>
        <w:rPr>
          <w:rStyle w:val="c1"/>
          <w:b/>
          <w:bCs/>
          <w:color w:val="000000"/>
        </w:rPr>
      </w:pPr>
      <w:r>
        <w:rPr>
          <w:rStyle w:val="c5c2"/>
          <w:color w:val="000000"/>
        </w:rPr>
        <w:t>Мировой океан и его части. Характеристика океанов. Моря и их виды. Движения воды в океане. Течения. Взаимодействие океана с атмосферой и сушей. Значение Мирового океана для природы и человека. Особенности природы и населения материков Земли.</w:t>
      </w:r>
    </w:p>
    <w:p w:rsidR="00F75906" w:rsidRDefault="00132222" w:rsidP="00F84695">
      <w:pPr>
        <w:pStyle w:val="c9"/>
        <w:spacing w:before="0" w:after="0"/>
        <w:ind w:firstLine="567"/>
        <w:rPr>
          <w:rStyle w:val="c1"/>
          <w:rFonts w:ascii="Times New Roman" w:hAnsi="Times New Roman" w:cs="Times New Roman"/>
          <w:b/>
          <w:bCs/>
          <w:color w:val="000000"/>
          <w:sz w:val="24"/>
        </w:rPr>
      </w:pPr>
      <w:r>
        <w:rPr>
          <w:rStyle w:val="c1"/>
          <w:rFonts w:ascii="Times New Roman" w:hAnsi="Times New Roman" w:cs="Times New Roman"/>
          <w:b/>
          <w:bCs/>
          <w:color w:val="000000"/>
          <w:sz w:val="24"/>
        </w:rPr>
        <w:t xml:space="preserve">Раздел </w:t>
      </w:r>
      <w:r w:rsidR="00F75906">
        <w:rPr>
          <w:rStyle w:val="c1"/>
          <w:rFonts w:ascii="Times New Roman" w:hAnsi="Times New Roman" w:cs="Times New Roman"/>
          <w:b/>
          <w:bCs/>
          <w:color w:val="000000"/>
          <w:sz w:val="24"/>
        </w:rPr>
        <w:t xml:space="preserve">5. </w:t>
      </w:r>
      <w:r w:rsidR="00F84695">
        <w:rPr>
          <w:rStyle w:val="c1"/>
          <w:rFonts w:ascii="Times New Roman" w:hAnsi="Times New Roman" w:cs="Times New Roman"/>
          <w:b/>
          <w:bCs/>
          <w:color w:val="000000"/>
          <w:sz w:val="24"/>
        </w:rPr>
        <w:t>Природа Земли</w:t>
      </w:r>
    </w:p>
    <w:p w:rsidR="00F75906" w:rsidRDefault="00F75906" w:rsidP="00430CF5">
      <w:pPr>
        <w:pStyle w:val="c0"/>
        <w:spacing w:before="0" w:after="0"/>
        <w:ind w:firstLine="567"/>
        <w:jc w:val="both"/>
        <w:rPr>
          <w:rStyle w:val="c5c2"/>
          <w:rFonts w:ascii="Times New Roman" w:hAnsi="Times New Roman" w:cs="Times New Roman"/>
          <w:color w:val="000000"/>
          <w:sz w:val="24"/>
        </w:rPr>
      </w:pPr>
      <w:r>
        <w:rPr>
          <w:rStyle w:val="c1"/>
          <w:rFonts w:ascii="Times New Roman" w:hAnsi="Times New Roman" w:cs="Times New Roman"/>
          <w:b/>
          <w:bCs/>
          <w:color w:val="000000"/>
          <w:sz w:val="24"/>
        </w:rPr>
        <w:lastRenderedPageBreak/>
        <w:t xml:space="preserve">Содержание </w:t>
      </w:r>
    </w:p>
    <w:p w:rsidR="00F75906" w:rsidRDefault="00F75906" w:rsidP="00430CF5">
      <w:pPr>
        <w:ind w:firstLine="567"/>
        <w:rPr>
          <w:rStyle w:val="c1"/>
          <w:b/>
          <w:bCs/>
          <w:color w:val="000000"/>
        </w:rPr>
      </w:pPr>
      <w:r>
        <w:rPr>
          <w:rStyle w:val="c5c2"/>
          <w:color w:val="000000"/>
        </w:rPr>
        <w:t>Что такое природа. Природные объекты. Географическая оболочка Земли и ее части: литосфера, атмосфера, гидросфера и биосфера.</w:t>
      </w:r>
    </w:p>
    <w:p w:rsidR="00430CF5" w:rsidRDefault="00430CF5" w:rsidP="00F84695">
      <w:pPr>
        <w:spacing w:before="15" w:after="15"/>
        <w:ind w:right="15"/>
        <w:rPr>
          <w:b/>
          <w:bCs/>
          <w:color w:val="000000"/>
        </w:rPr>
      </w:pPr>
    </w:p>
    <w:p w:rsidR="00AC1385" w:rsidRDefault="00AC1385" w:rsidP="00430CF5">
      <w:pPr>
        <w:spacing w:before="15" w:after="15"/>
        <w:ind w:right="15" w:firstLine="567"/>
        <w:jc w:val="center"/>
        <w:rPr>
          <w:b/>
          <w:bCs/>
          <w:color w:val="000000"/>
        </w:rPr>
      </w:pPr>
      <w:r w:rsidRPr="00F93304">
        <w:rPr>
          <w:b/>
          <w:bCs/>
          <w:color w:val="000000"/>
        </w:rPr>
        <w:t>СОДЕРЖАНИЕ УЧЕБНОГО КУРСА</w:t>
      </w:r>
    </w:p>
    <w:p w:rsidR="00E06A39" w:rsidRPr="0019219F" w:rsidRDefault="00AC1385" w:rsidP="00097861">
      <w:pPr>
        <w:spacing w:before="15" w:after="15"/>
        <w:ind w:right="15" w:firstLine="567"/>
        <w:jc w:val="center"/>
        <w:rPr>
          <w:b/>
          <w:bCs/>
          <w:color w:val="000000"/>
        </w:rPr>
      </w:pPr>
      <w:r>
        <w:rPr>
          <w:b/>
          <w:bCs/>
          <w:color w:val="000000"/>
        </w:rPr>
        <w:t>6 КЛАССА</w:t>
      </w:r>
    </w:p>
    <w:p w:rsidR="00AC1385" w:rsidRPr="002758CD" w:rsidRDefault="00AC1385" w:rsidP="00430CF5">
      <w:pPr>
        <w:ind w:firstLine="567"/>
        <w:jc w:val="both"/>
      </w:pPr>
      <w:r w:rsidRPr="002758CD">
        <w:rPr>
          <w:b/>
          <w:bCs/>
        </w:rPr>
        <w:t xml:space="preserve">Введение </w:t>
      </w:r>
    </w:p>
    <w:p w:rsidR="00AC1385" w:rsidRPr="00D34E32" w:rsidRDefault="00AC1385" w:rsidP="00D34E32">
      <w:pPr>
        <w:ind w:firstLine="567"/>
        <w:jc w:val="both"/>
      </w:pPr>
      <w:r w:rsidRPr="002758CD">
        <w:t xml:space="preserve">География как </w:t>
      </w:r>
      <w:proofErr w:type="spellStart"/>
      <w:r w:rsidRPr="002758CD">
        <w:t>наука</w:t>
      </w:r>
      <w:proofErr w:type="gramStart"/>
      <w:r w:rsidRPr="002758CD">
        <w:t>.П</w:t>
      </w:r>
      <w:proofErr w:type="gramEnd"/>
      <w:r w:rsidRPr="002758CD">
        <w:t>редмет</w:t>
      </w:r>
      <w:proofErr w:type="spellEnd"/>
      <w:r w:rsidRPr="002758CD">
        <w:t xml:space="preserve"> географии. Источники получения географических знаний. Развитие географических знаний человека о Земле. Выдаю</w:t>
      </w:r>
      <w:r w:rsidRPr="002758CD">
        <w:softHyphen/>
        <w:t>щиеся географические открытия и путешествия. Путешественники древности. Открытие морского пути в Индию. Первое кругосветное плавание. Русские кругосветки. Открытие Антарктиды русскими моряками.</w:t>
      </w:r>
    </w:p>
    <w:p w:rsidR="00AC1385" w:rsidRPr="002758CD" w:rsidRDefault="00897A37" w:rsidP="00430CF5">
      <w:pPr>
        <w:ind w:firstLine="567"/>
        <w:jc w:val="both"/>
      </w:pPr>
      <w:r>
        <w:rPr>
          <w:b/>
          <w:bCs/>
        </w:rPr>
        <w:t>Тема</w:t>
      </w:r>
      <w:r w:rsidR="00AC1385" w:rsidRPr="002758CD">
        <w:rPr>
          <w:b/>
          <w:bCs/>
        </w:rPr>
        <w:t>. Способы</w:t>
      </w:r>
      <w:r w:rsidR="00220883">
        <w:rPr>
          <w:b/>
          <w:bCs/>
        </w:rPr>
        <w:t xml:space="preserve"> изображения земной поверхности</w:t>
      </w:r>
    </w:p>
    <w:p w:rsidR="00AC1385" w:rsidRPr="002758CD" w:rsidRDefault="00AC1385" w:rsidP="00430CF5">
      <w:pPr>
        <w:ind w:firstLine="567"/>
        <w:jc w:val="both"/>
      </w:pPr>
      <w:r w:rsidRPr="002758CD">
        <w:t xml:space="preserve">Способы изображения местности. Ориентирование на местности, определение направлений. Азимут. Способы определения расстояний на местности, их изображение. Масштаб. Условные знаки: значки, качественный фон, изолинии и ареалы. Абсолютная и относительная высота. Изображение рельефа: изолинии, </w:t>
      </w:r>
      <w:proofErr w:type="spellStart"/>
      <w:r w:rsidRPr="002758CD">
        <w:t>бергштрихи</w:t>
      </w:r>
      <w:proofErr w:type="spellEnd"/>
      <w:r w:rsidRPr="002758CD">
        <w:t>, послойная окраска. Понятие о географической карте, различие карт по масштабу. Шкала высот и глубин. Географические координаты. Понятие о плане местности. Составление простейших планов местности. Значение планов и ка</w:t>
      </w:r>
      <w:proofErr w:type="gramStart"/>
      <w:r w:rsidRPr="002758CD">
        <w:t>рт в пр</w:t>
      </w:r>
      <w:proofErr w:type="gramEnd"/>
      <w:r w:rsidRPr="002758CD">
        <w:t>актической деятельности человека.</w:t>
      </w:r>
    </w:p>
    <w:p w:rsidR="00AC1385" w:rsidRPr="002758CD" w:rsidRDefault="00897A37" w:rsidP="00430CF5">
      <w:pPr>
        <w:ind w:firstLine="567"/>
        <w:jc w:val="both"/>
      </w:pPr>
      <w:r>
        <w:rPr>
          <w:b/>
          <w:bCs/>
        </w:rPr>
        <w:t>Тема</w:t>
      </w:r>
      <w:r w:rsidR="00AC1385" w:rsidRPr="002758CD">
        <w:rPr>
          <w:b/>
          <w:bCs/>
        </w:rPr>
        <w:t xml:space="preserve">. Литосфера </w:t>
      </w:r>
    </w:p>
    <w:p w:rsidR="00AC1385" w:rsidRPr="002758CD" w:rsidRDefault="00AC1385" w:rsidP="00430CF5">
      <w:pPr>
        <w:ind w:firstLine="567"/>
        <w:jc w:val="both"/>
      </w:pPr>
      <w:r w:rsidRPr="002758CD">
        <w:t>Внутреннее строение Земного шара: ядро, мантия, литосфера, земная кора. Земная кора – верхняя часть литосферы. Материковая и океаническая земная кора. Способы изучения земных недр. Горные породы, слагающие земную кору: магматические, осадочные и метаморфические.  Полезные ископаемые, основные принципы их размещения. Внутренние процессы, изменяющие поверхность Земли. Виды движения земной коры. Землетрясения и вулканизм.</w:t>
      </w:r>
    </w:p>
    <w:p w:rsidR="00AC1385" w:rsidRPr="002758CD" w:rsidRDefault="00AC1385" w:rsidP="00430CF5">
      <w:pPr>
        <w:ind w:firstLine="567"/>
        <w:jc w:val="both"/>
      </w:pPr>
      <w:r w:rsidRPr="002758CD">
        <w:t>Основные формы рельефа суши: горы и равнины, их различие по высоте. Внешние силы, изменяющие поверхность Земли: выветривание, деятельность текучих вод, деятельность подземных вод,  ветра, льда, деятельность человека. Рельеф дна Мирового океана.</w:t>
      </w:r>
    </w:p>
    <w:p w:rsidR="00AC1385" w:rsidRPr="002758CD" w:rsidRDefault="00AC1385" w:rsidP="00430CF5">
      <w:pPr>
        <w:ind w:firstLine="567"/>
        <w:jc w:val="both"/>
      </w:pPr>
      <w:r w:rsidRPr="002758CD">
        <w:t>Особенности жизни, быта и хозяйственной деятельности людей в горах и на равнинах. Природные памятники литосферы.</w:t>
      </w:r>
    </w:p>
    <w:p w:rsidR="00AC1385" w:rsidRPr="00132222" w:rsidRDefault="00897A37" w:rsidP="00430CF5">
      <w:pPr>
        <w:ind w:firstLine="567"/>
        <w:jc w:val="both"/>
        <w:outlineLvl w:val="1"/>
      </w:pPr>
      <w:r>
        <w:rPr>
          <w:b/>
          <w:bCs/>
        </w:rPr>
        <w:t>Тема</w:t>
      </w:r>
      <w:r w:rsidR="00220883">
        <w:rPr>
          <w:b/>
          <w:bCs/>
        </w:rPr>
        <w:t>. Атмосфера</w:t>
      </w:r>
    </w:p>
    <w:p w:rsidR="00AC1385" w:rsidRPr="002758CD" w:rsidRDefault="00AC1385" w:rsidP="00430CF5">
      <w:pPr>
        <w:ind w:firstLine="567"/>
        <w:jc w:val="both"/>
      </w:pPr>
      <w:r w:rsidRPr="002758CD">
        <w:t>Атмосфера: ее состав, строение и значение. Нагревание земной поверхности и воздуха. Температура воздуха. Особенности суточного хода температуры воздуха в зависимости от высоты солнца над горизонтом. Атмосферное давление. Ветер и причины его возникновения. Бриз. Влажность воздуха. Туман. Облака. Атмосферные осадки. Погода, причины ее изменения, предсказание погоды.</w:t>
      </w:r>
    </w:p>
    <w:p w:rsidR="00AC1385" w:rsidRPr="002758CD" w:rsidRDefault="00AC1385" w:rsidP="00430CF5">
      <w:pPr>
        <w:ind w:firstLine="567"/>
        <w:jc w:val="both"/>
      </w:pPr>
      <w:r w:rsidRPr="002758CD">
        <w:t>Климат и климатообразующие факторы. Зависимость климата от географической широты и высоты местности над уровнем моря Адаптация человека к  климатическим условиям.</w:t>
      </w:r>
    </w:p>
    <w:p w:rsidR="00AC1385" w:rsidRPr="00132222" w:rsidRDefault="00897A37" w:rsidP="00430CF5">
      <w:pPr>
        <w:ind w:firstLine="567"/>
        <w:jc w:val="both"/>
        <w:outlineLvl w:val="1"/>
      </w:pPr>
      <w:r>
        <w:rPr>
          <w:b/>
          <w:bCs/>
        </w:rPr>
        <w:t>Тема</w:t>
      </w:r>
      <w:r w:rsidR="00D34E32">
        <w:rPr>
          <w:b/>
          <w:bCs/>
        </w:rPr>
        <w:t>. Гидросфера</w:t>
      </w:r>
    </w:p>
    <w:p w:rsidR="00AC1385" w:rsidRPr="002758CD" w:rsidRDefault="00AC1385" w:rsidP="00430CF5">
      <w:pPr>
        <w:ind w:firstLine="567"/>
        <w:jc w:val="both"/>
      </w:pPr>
      <w:r w:rsidRPr="002758CD">
        <w:t>Гидросфера и ее состав. Мировой круговорот воды. Значение гидросферы. Мировой океан и его части. Моря, заливы, проливы. Виды морей: окраинные, внутренние и межостровные. Движения воды в океане. Течения. Взаимо</w:t>
      </w:r>
      <w:r w:rsidRPr="002758CD">
        <w:softHyphen/>
        <w:t>действие океана с атмосферой и сушей.</w:t>
      </w:r>
    </w:p>
    <w:p w:rsidR="00AC1385" w:rsidRPr="002758CD" w:rsidRDefault="00AC1385" w:rsidP="00430CF5">
      <w:pPr>
        <w:ind w:firstLine="567"/>
        <w:jc w:val="both"/>
      </w:pPr>
      <w:r w:rsidRPr="002758CD">
        <w:t>Воды суши. Подземные воды (грунтовые, межпластовые, артезианские), их происхождение</w:t>
      </w:r>
      <w:proofErr w:type="gramStart"/>
      <w:r w:rsidRPr="002758CD">
        <w:t xml:space="preserve"> ,</w:t>
      </w:r>
      <w:proofErr w:type="gramEnd"/>
      <w:r w:rsidRPr="002758CD">
        <w:t xml:space="preserve"> условия залегания и использования.  Реки: горные и равнинные. Речная система, бассейн, водораздел. Пороги и водопады.  Озера проточные и бессточные. Болота. Природные льды: многолетняя мерзлота,  ледники (горные и покровные).</w:t>
      </w:r>
    </w:p>
    <w:p w:rsidR="00AC1385" w:rsidRPr="00132222" w:rsidRDefault="00AC1385" w:rsidP="00430CF5">
      <w:pPr>
        <w:ind w:firstLine="567"/>
        <w:jc w:val="both"/>
        <w:outlineLvl w:val="1"/>
      </w:pPr>
      <w:r w:rsidRPr="002758CD">
        <w:rPr>
          <w:b/>
          <w:bCs/>
        </w:rPr>
        <w:t>Тема. Биосфер</w:t>
      </w:r>
      <w:r w:rsidR="00220883">
        <w:rPr>
          <w:b/>
          <w:bCs/>
        </w:rPr>
        <w:t>а</w:t>
      </w:r>
    </w:p>
    <w:p w:rsidR="00AC1385" w:rsidRPr="002758CD" w:rsidRDefault="00AC1385" w:rsidP="00430CF5">
      <w:pPr>
        <w:ind w:right="-22" w:firstLine="567"/>
        <w:jc w:val="both"/>
      </w:pPr>
      <w:r w:rsidRPr="002758CD">
        <w:lastRenderedPageBreak/>
        <w:t xml:space="preserve">Царства живой природы и их роль в природе Земли. Разнообразие животного и растительного </w:t>
      </w:r>
      <w:proofErr w:type="spellStart"/>
      <w:r w:rsidRPr="002758CD">
        <w:t>мира</w:t>
      </w:r>
      <w:proofErr w:type="gramStart"/>
      <w:r w:rsidRPr="002758CD">
        <w:t>.П</w:t>
      </w:r>
      <w:proofErr w:type="gramEnd"/>
      <w:r w:rsidRPr="002758CD">
        <w:t>ри</w:t>
      </w:r>
      <w:r w:rsidRPr="002758CD">
        <w:softHyphen/>
        <w:t>способление</w:t>
      </w:r>
      <w:proofErr w:type="spellEnd"/>
      <w:r w:rsidRPr="002758CD">
        <w:t xml:space="preserve"> живых организмов к среде обитания в разных природ</w:t>
      </w:r>
      <w:r w:rsidRPr="002758CD">
        <w:softHyphen/>
        <w:t>ных зонах. Взаимное влияние живых организмов и неживой природы. Охрана органического мира. Красная книга МСОП.</w:t>
      </w:r>
    </w:p>
    <w:p w:rsidR="00AC1385" w:rsidRPr="00132222" w:rsidRDefault="00220883" w:rsidP="00430CF5">
      <w:pPr>
        <w:ind w:firstLine="567"/>
        <w:jc w:val="both"/>
        <w:outlineLvl w:val="1"/>
      </w:pPr>
      <w:r>
        <w:rPr>
          <w:b/>
          <w:bCs/>
        </w:rPr>
        <w:t>Тема. Почва и геосфера</w:t>
      </w:r>
    </w:p>
    <w:p w:rsidR="00AC1385" w:rsidRPr="002758CD" w:rsidRDefault="00AC1385" w:rsidP="00430CF5">
      <w:pPr>
        <w:ind w:firstLine="567"/>
        <w:jc w:val="both"/>
      </w:pPr>
      <w:r w:rsidRPr="002758CD">
        <w:t>Почва как особое природное образова</w:t>
      </w:r>
      <w:r w:rsidRPr="002758CD">
        <w:softHyphen/>
        <w:t>ние. Плодородие - важнейшее свойство почвы. Условия образова</w:t>
      </w:r>
      <w:r w:rsidRPr="002758CD">
        <w:softHyphen/>
        <w:t>ния почв разных типов. Понятие о географической оболочке.</w:t>
      </w:r>
    </w:p>
    <w:p w:rsidR="00AC1385" w:rsidRPr="002758CD" w:rsidRDefault="00AC1385" w:rsidP="00430CF5">
      <w:pPr>
        <w:ind w:firstLine="567"/>
        <w:jc w:val="both"/>
      </w:pPr>
      <w:r w:rsidRPr="002758CD">
        <w:t>Территори</w:t>
      </w:r>
      <w:r w:rsidRPr="002758CD">
        <w:softHyphen/>
        <w:t>альные комплексы: природные, природно-хозяйственные. Взаимосвязь между всеми элементами географической оболочки: литосферой, атмосферой, гидросферой и биосферой. Закон географической зональности, высотная поясность. Природные зоны земного шара. Геогра</w:t>
      </w:r>
      <w:r w:rsidRPr="002758CD">
        <w:softHyphen/>
        <w:t>фическая оболочка как окружающая человека среда, ее изменения под воздействием деятельности человека.</w:t>
      </w:r>
    </w:p>
    <w:p w:rsidR="00AC1385" w:rsidRPr="00AC1385" w:rsidRDefault="00AC1385" w:rsidP="00430CF5">
      <w:pPr>
        <w:shd w:val="clear" w:color="auto" w:fill="FFFFFF"/>
        <w:ind w:firstLine="567"/>
        <w:rPr>
          <w:color w:val="000000"/>
          <w:sz w:val="22"/>
          <w:szCs w:val="22"/>
        </w:rPr>
      </w:pPr>
    </w:p>
    <w:p w:rsidR="00AC1385" w:rsidRDefault="00AC1385" w:rsidP="00430CF5">
      <w:pPr>
        <w:spacing w:before="15" w:after="15"/>
        <w:ind w:right="15" w:firstLine="567"/>
        <w:jc w:val="center"/>
        <w:rPr>
          <w:b/>
          <w:bCs/>
          <w:color w:val="000000"/>
        </w:rPr>
      </w:pPr>
      <w:r w:rsidRPr="00F93304">
        <w:rPr>
          <w:b/>
          <w:bCs/>
          <w:color w:val="000000"/>
        </w:rPr>
        <w:t>СОДЕРЖАНИЕ УЧЕБНОГО КУРСА</w:t>
      </w:r>
    </w:p>
    <w:p w:rsidR="00E06A39" w:rsidRDefault="00E06A39" w:rsidP="00430CF5">
      <w:pPr>
        <w:spacing w:before="15" w:after="15"/>
        <w:ind w:right="15" w:firstLine="567"/>
        <w:jc w:val="center"/>
        <w:rPr>
          <w:b/>
          <w:bCs/>
          <w:color w:val="000000"/>
        </w:rPr>
      </w:pPr>
      <w:r>
        <w:rPr>
          <w:b/>
          <w:bCs/>
          <w:color w:val="000000"/>
        </w:rPr>
        <w:t>7 КЛАССА</w:t>
      </w:r>
    </w:p>
    <w:p w:rsidR="00AC1385" w:rsidRPr="00132222" w:rsidRDefault="00AC1385" w:rsidP="007F58C8">
      <w:pPr>
        <w:shd w:val="clear" w:color="auto" w:fill="FFFFFF"/>
        <w:spacing w:line="240" w:lineRule="atLeast"/>
        <w:ind w:left="286" w:firstLine="567"/>
        <w:contextualSpacing/>
        <w:rPr>
          <w:b/>
        </w:rPr>
      </w:pPr>
      <w:r w:rsidRPr="00132222">
        <w:rPr>
          <w:b/>
        </w:rPr>
        <w:t xml:space="preserve">Раздел </w:t>
      </w:r>
      <w:r w:rsidRPr="00132222">
        <w:rPr>
          <w:b/>
          <w:lang w:val="en-US"/>
        </w:rPr>
        <w:t>I</w:t>
      </w:r>
      <w:r w:rsidR="00220883">
        <w:rPr>
          <w:b/>
        </w:rPr>
        <w:t xml:space="preserve"> Введение </w:t>
      </w:r>
    </w:p>
    <w:p w:rsidR="00AC1385" w:rsidRPr="00AC1385" w:rsidRDefault="00AC1385" w:rsidP="00430CF5">
      <w:pPr>
        <w:shd w:val="clear" w:color="auto" w:fill="FFFFFF"/>
        <w:spacing w:line="240" w:lineRule="atLeast"/>
        <w:ind w:left="286" w:firstLine="567"/>
        <w:contextualSpacing/>
        <w:jc w:val="both"/>
        <w:rPr>
          <w:b/>
          <w:u w:val="single"/>
        </w:rPr>
      </w:pPr>
      <w:r w:rsidRPr="00132222">
        <w:rPr>
          <w:b/>
        </w:rPr>
        <w:t xml:space="preserve"> Тема </w:t>
      </w:r>
      <w:r w:rsidRPr="00AC1385">
        <w:rPr>
          <w:b/>
        </w:rPr>
        <w:t>Что изучают в курсе «Материки</w:t>
      </w:r>
      <w:r w:rsidR="00220883">
        <w:rPr>
          <w:b/>
        </w:rPr>
        <w:t>, океаны, народы и страны»</w:t>
      </w:r>
    </w:p>
    <w:p w:rsidR="00AC1385" w:rsidRPr="00AC1385" w:rsidRDefault="00AC1385" w:rsidP="00430CF5">
      <w:pPr>
        <w:shd w:val="clear" w:color="auto" w:fill="FFFFFF"/>
        <w:spacing w:line="240" w:lineRule="atLeast"/>
        <w:ind w:left="286" w:firstLine="567"/>
        <w:contextualSpacing/>
        <w:jc w:val="both"/>
      </w:pPr>
      <w:r w:rsidRPr="00AC1385">
        <w:t>Знания материков, океанов, их расположения на карте.</w:t>
      </w:r>
    </w:p>
    <w:p w:rsidR="00AC1385" w:rsidRPr="00AC1385" w:rsidRDefault="00AC1385" w:rsidP="00430CF5">
      <w:pPr>
        <w:shd w:val="clear" w:color="auto" w:fill="FFFFFF"/>
        <w:spacing w:line="240" w:lineRule="atLeast"/>
        <w:ind w:left="286" w:firstLine="567"/>
        <w:contextualSpacing/>
        <w:jc w:val="both"/>
        <w:rPr>
          <w:b/>
        </w:rPr>
      </w:pPr>
      <w:r w:rsidRPr="00132222">
        <w:rPr>
          <w:b/>
        </w:rPr>
        <w:t xml:space="preserve"> Тема </w:t>
      </w:r>
      <w:r w:rsidRPr="00AC1385">
        <w:rPr>
          <w:b/>
          <w:bCs/>
          <w:spacing w:val="-1"/>
        </w:rPr>
        <w:t>Географическая карта — источник географических знаний</w:t>
      </w:r>
      <w:r w:rsidRPr="00AC1385">
        <w:rPr>
          <w:b/>
          <w:bCs/>
        </w:rPr>
        <w:t xml:space="preserve"> </w:t>
      </w:r>
    </w:p>
    <w:p w:rsidR="00AC1385" w:rsidRPr="00AC1385" w:rsidRDefault="00AC1385" w:rsidP="00430CF5">
      <w:pPr>
        <w:shd w:val="clear" w:color="auto" w:fill="FFFFFF"/>
        <w:spacing w:before="135" w:line="240" w:lineRule="atLeast"/>
        <w:ind w:right="20" w:firstLine="567"/>
        <w:contextualSpacing/>
        <w:jc w:val="both"/>
      </w:pPr>
      <w:r w:rsidRPr="00AC1385">
        <w:t>Из истории создания карт. Роль, свойства и виды карт. Явления и процессы, обозначаемые на картах, способы их изображения. Решение задач с     использо</w:t>
      </w:r>
      <w:r w:rsidRPr="00AC1385">
        <w:softHyphen/>
        <w:t>ванием карты.</w:t>
      </w:r>
    </w:p>
    <w:p w:rsidR="00AC1385" w:rsidRPr="00AC1385" w:rsidRDefault="00AC1385" w:rsidP="00430CF5">
      <w:pPr>
        <w:shd w:val="clear" w:color="auto" w:fill="FFFFFF"/>
        <w:spacing w:before="476" w:line="240" w:lineRule="atLeast"/>
        <w:ind w:left="294" w:firstLine="567"/>
        <w:contextualSpacing/>
        <w:jc w:val="both"/>
        <w:rPr>
          <w:b/>
        </w:rPr>
      </w:pPr>
      <w:r w:rsidRPr="00132222">
        <w:rPr>
          <w:b/>
        </w:rPr>
        <w:t>Тема</w:t>
      </w:r>
      <w:proofErr w:type="gramStart"/>
      <w:r w:rsidRPr="00132222">
        <w:rPr>
          <w:b/>
        </w:rPr>
        <w:t xml:space="preserve"> </w:t>
      </w:r>
      <w:r w:rsidR="00220883">
        <w:rPr>
          <w:b/>
        </w:rPr>
        <w:t>К</w:t>
      </w:r>
      <w:proofErr w:type="gramEnd"/>
      <w:r w:rsidR="00220883">
        <w:rPr>
          <w:b/>
        </w:rPr>
        <w:t>ак люди открывали мир</w:t>
      </w:r>
    </w:p>
    <w:p w:rsidR="00AC1385" w:rsidRPr="00AC1385" w:rsidRDefault="00AC1385" w:rsidP="00430CF5">
      <w:pPr>
        <w:shd w:val="clear" w:color="auto" w:fill="FFFFFF"/>
        <w:spacing w:before="172" w:line="240" w:lineRule="atLeast"/>
        <w:ind w:left="11" w:firstLine="567"/>
        <w:contextualSpacing/>
        <w:jc w:val="both"/>
      </w:pPr>
      <w:r w:rsidRPr="00AC1385">
        <w:t>«Открытие» Земли. Основные этапы накопления знаний о Земле, ее природе и населении.</w:t>
      </w:r>
    </w:p>
    <w:p w:rsidR="00AC1385" w:rsidRPr="00AC1385" w:rsidRDefault="00AC1385" w:rsidP="00430CF5">
      <w:pPr>
        <w:shd w:val="clear" w:color="auto" w:fill="FFFFFF"/>
        <w:spacing w:line="240" w:lineRule="atLeast"/>
        <w:ind w:left="11" w:firstLine="567"/>
        <w:contextualSpacing/>
        <w:jc w:val="both"/>
      </w:pPr>
      <w:r w:rsidRPr="00AC1385">
        <w:t>Знания о Земле в древнем мире. Первые путешест</w:t>
      </w:r>
      <w:r w:rsidRPr="00AC1385">
        <w:softHyphen/>
        <w:t>вия, расширяющие представления европейцев о Ста</w:t>
      </w:r>
      <w:r w:rsidRPr="00AC1385">
        <w:softHyphen/>
        <w:t>ром Свете. Эпоха Великих географических      открытий. Развитие географических представлений об устройст</w:t>
      </w:r>
      <w:r w:rsidRPr="00AC1385">
        <w:softHyphen/>
        <w:t>ве поверхности Земли.</w:t>
      </w:r>
    </w:p>
    <w:p w:rsidR="00AC1385" w:rsidRDefault="00AC1385" w:rsidP="00430CF5">
      <w:pPr>
        <w:shd w:val="clear" w:color="auto" w:fill="FFFFFF"/>
        <w:spacing w:line="240" w:lineRule="atLeast"/>
        <w:ind w:left="11" w:firstLine="567"/>
        <w:contextualSpacing/>
        <w:jc w:val="both"/>
      </w:pPr>
      <w:r w:rsidRPr="00AC1385">
        <w:t>Современные географические исследования: Меж</w:t>
      </w:r>
      <w:r w:rsidRPr="00AC1385">
        <w:softHyphen/>
        <w:t>дународный геофизический год, исследования Миро</w:t>
      </w:r>
      <w:r w:rsidRPr="00AC1385">
        <w:softHyphen/>
        <w:t>вого океана, изучение Земли из космоса. Междуна</w:t>
      </w:r>
      <w:r w:rsidRPr="00AC1385">
        <w:softHyphen/>
        <w:t>родное сотрудничество в изучении Земли.</w:t>
      </w:r>
    </w:p>
    <w:p w:rsidR="00220883" w:rsidRPr="00AC1385" w:rsidRDefault="00220883" w:rsidP="00430CF5">
      <w:pPr>
        <w:shd w:val="clear" w:color="auto" w:fill="FFFFFF"/>
        <w:spacing w:line="240" w:lineRule="atLeast"/>
        <w:ind w:left="11" w:firstLine="567"/>
        <w:contextualSpacing/>
        <w:jc w:val="both"/>
      </w:pPr>
    </w:p>
    <w:p w:rsidR="00AC1385" w:rsidRPr="00132222" w:rsidRDefault="00AC1385" w:rsidP="00F84695">
      <w:pPr>
        <w:shd w:val="clear" w:color="auto" w:fill="FFFFFF"/>
        <w:spacing w:before="442" w:line="240" w:lineRule="atLeast"/>
        <w:ind w:left="291" w:firstLine="567"/>
        <w:contextualSpacing/>
        <w:rPr>
          <w:b/>
        </w:rPr>
      </w:pPr>
      <w:r w:rsidRPr="00132222">
        <w:rPr>
          <w:b/>
        </w:rPr>
        <w:t xml:space="preserve">Раздел </w:t>
      </w:r>
      <w:r w:rsidRPr="00132222">
        <w:rPr>
          <w:b/>
          <w:lang w:val="en-US"/>
        </w:rPr>
        <w:t>II</w:t>
      </w:r>
      <w:r w:rsidRPr="00132222">
        <w:rPr>
          <w:b/>
        </w:rPr>
        <w:t xml:space="preserve"> </w:t>
      </w:r>
      <w:r w:rsidR="00220883">
        <w:rPr>
          <w:b/>
          <w:bCs/>
        </w:rPr>
        <w:t>Земля — уникальная планета</w:t>
      </w:r>
    </w:p>
    <w:p w:rsidR="00AC1385" w:rsidRPr="00AC1385" w:rsidRDefault="00AC1385" w:rsidP="00430CF5">
      <w:pPr>
        <w:shd w:val="clear" w:color="auto" w:fill="FFFFFF"/>
        <w:spacing w:before="146" w:line="240" w:lineRule="atLeast"/>
        <w:ind w:left="306" w:firstLine="567"/>
        <w:contextualSpacing/>
        <w:jc w:val="both"/>
        <w:rPr>
          <w:b/>
          <w:iCs/>
        </w:rPr>
      </w:pPr>
    </w:p>
    <w:p w:rsidR="00AC1385" w:rsidRPr="00AC1385" w:rsidRDefault="00AC1385" w:rsidP="00430CF5">
      <w:pPr>
        <w:shd w:val="clear" w:color="auto" w:fill="FFFFFF"/>
        <w:spacing w:before="146" w:line="240" w:lineRule="atLeast"/>
        <w:ind w:left="306" w:firstLine="567"/>
        <w:contextualSpacing/>
        <w:jc w:val="both"/>
        <w:rPr>
          <w:b/>
        </w:rPr>
      </w:pPr>
      <w:r w:rsidRPr="00132222">
        <w:rPr>
          <w:b/>
          <w:iCs/>
        </w:rPr>
        <w:t xml:space="preserve">Тема </w:t>
      </w:r>
      <w:r w:rsidRPr="00AC1385">
        <w:rPr>
          <w:b/>
          <w:bCs/>
          <w:spacing w:val="-2"/>
        </w:rPr>
        <w:t>ЛИТОСФЕРА</w:t>
      </w:r>
      <w:r w:rsidR="00220883">
        <w:rPr>
          <w:b/>
          <w:bCs/>
          <w:spacing w:val="-2"/>
        </w:rPr>
        <w:t xml:space="preserve"> И РЕЛЬЕФ ЗЕМЛИ</w:t>
      </w:r>
    </w:p>
    <w:p w:rsidR="00AC1385" w:rsidRPr="00AC1385" w:rsidRDefault="00AC1385" w:rsidP="00430CF5">
      <w:pPr>
        <w:shd w:val="clear" w:color="auto" w:fill="FFFFFF"/>
        <w:spacing w:before="105" w:line="240" w:lineRule="atLeast"/>
        <w:ind w:left="10" w:right="10" w:firstLine="567"/>
        <w:contextualSpacing/>
        <w:jc w:val="both"/>
      </w:pPr>
      <w:r w:rsidRPr="00AC1385">
        <w:t>Гипотезы происхождения и теории эволюции ли</w:t>
      </w:r>
      <w:r w:rsidRPr="00AC1385">
        <w:softHyphen/>
        <w:t>тосферы. Сейсмические пояса Земли. Геологическое время. Карта строения земной коры.</w:t>
      </w:r>
    </w:p>
    <w:p w:rsidR="00AC1385" w:rsidRPr="00AC1385" w:rsidRDefault="00AC1385" w:rsidP="00430CF5">
      <w:pPr>
        <w:shd w:val="clear" w:color="auto" w:fill="FFFFFF"/>
        <w:spacing w:before="5" w:line="240" w:lineRule="atLeast"/>
        <w:ind w:left="15" w:right="15" w:firstLine="567"/>
        <w:contextualSpacing/>
        <w:jc w:val="both"/>
      </w:pPr>
      <w:r w:rsidRPr="00AC1385">
        <w:t>Рельеф земной поверхности. Закономерности раз</w:t>
      </w:r>
      <w:r w:rsidRPr="00AC1385">
        <w:softHyphen/>
        <w:t>мещения крупных форм рельефа. Природные катаст</w:t>
      </w:r>
      <w:r w:rsidRPr="00AC1385">
        <w:softHyphen/>
        <w:t>рофы, происходящие в литосфере.</w:t>
      </w:r>
    </w:p>
    <w:p w:rsidR="00AC1385" w:rsidRPr="00AC1385" w:rsidRDefault="00AC1385" w:rsidP="00430CF5">
      <w:pPr>
        <w:shd w:val="clear" w:color="auto" w:fill="FFFFFF"/>
        <w:spacing w:before="241" w:line="240" w:lineRule="atLeast"/>
        <w:ind w:left="316" w:firstLine="567"/>
        <w:contextualSpacing/>
        <w:jc w:val="both"/>
        <w:rPr>
          <w:iCs/>
        </w:rPr>
      </w:pPr>
    </w:p>
    <w:p w:rsidR="00AC1385" w:rsidRPr="00AC1385" w:rsidRDefault="00AC1385" w:rsidP="00430CF5">
      <w:pPr>
        <w:shd w:val="clear" w:color="auto" w:fill="FFFFFF"/>
        <w:spacing w:before="241" w:line="240" w:lineRule="atLeast"/>
        <w:ind w:left="316" w:firstLine="567"/>
        <w:contextualSpacing/>
        <w:jc w:val="both"/>
        <w:rPr>
          <w:b/>
        </w:rPr>
      </w:pPr>
      <w:r w:rsidRPr="00132222">
        <w:rPr>
          <w:b/>
          <w:iCs/>
        </w:rPr>
        <w:t xml:space="preserve">Тема </w:t>
      </w:r>
      <w:r w:rsidR="00220883">
        <w:rPr>
          <w:b/>
          <w:bCs/>
        </w:rPr>
        <w:t>АТМОСФЕРА И КЛИМАТЫ ЗЕМЛИ</w:t>
      </w:r>
    </w:p>
    <w:p w:rsidR="00AC1385" w:rsidRPr="00AC1385" w:rsidRDefault="00AC1385" w:rsidP="00430CF5">
      <w:pPr>
        <w:shd w:val="clear" w:color="auto" w:fill="FFFFFF"/>
        <w:spacing w:before="105" w:line="240" w:lineRule="atLeast"/>
        <w:ind w:left="20" w:firstLine="567"/>
        <w:contextualSpacing/>
        <w:jc w:val="both"/>
      </w:pPr>
      <w:r w:rsidRPr="00AC1385">
        <w:t>Гипотезы происхождения атмосферы. Пояса осве</w:t>
      </w:r>
      <w:r w:rsidRPr="00AC1385">
        <w:softHyphen/>
        <w:t>щенности и тепловые пояса. Распределение темпера</w:t>
      </w:r>
      <w:r w:rsidRPr="00AC1385">
        <w:softHyphen/>
        <w:t>туры воздуха, атмосферного давления и осадков на Земле. Климатическая карта. Воздушные массы. От</w:t>
      </w:r>
      <w:r w:rsidRPr="00AC1385">
        <w:softHyphen/>
        <w:t>крытие общей циркуляции атмосферы. Климатообразующие факторы. Климатические пояса и области. Опасные природные явления в ат</w:t>
      </w:r>
      <w:r w:rsidRPr="00AC1385">
        <w:softHyphen/>
        <w:t>мосфере.</w:t>
      </w:r>
    </w:p>
    <w:p w:rsidR="00AC1385" w:rsidRPr="00AC1385" w:rsidRDefault="00AC1385" w:rsidP="00430CF5">
      <w:pPr>
        <w:shd w:val="clear" w:color="auto" w:fill="FFFFFF"/>
        <w:spacing w:line="240" w:lineRule="atLeast"/>
        <w:ind w:left="296" w:firstLine="567"/>
        <w:contextualSpacing/>
        <w:jc w:val="both"/>
        <w:rPr>
          <w:iCs/>
          <w:sz w:val="22"/>
          <w:szCs w:val="22"/>
        </w:rPr>
      </w:pPr>
    </w:p>
    <w:p w:rsidR="00AC1385" w:rsidRPr="00AC1385" w:rsidRDefault="00AC1385" w:rsidP="00430CF5">
      <w:pPr>
        <w:shd w:val="clear" w:color="auto" w:fill="FFFFFF"/>
        <w:spacing w:line="240" w:lineRule="atLeast"/>
        <w:ind w:left="296" w:firstLine="567"/>
        <w:contextualSpacing/>
        <w:jc w:val="both"/>
        <w:rPr>
          <w:b/>
        </w:rPr>
      </w:pPr>
      <w:r w:rsidRPr="00132222">
        <w:rPr>
          <w:b/>
          <w:iCs/>
        </w:rPr>
        <w:t xml:space="preserve">Тема </w:t>
      </w:r>
      <w:r w:rsidR="00220883">
        <w:rPr>
          <w:b/>
          <w:bCs/>
          <w:spacing w:val="-1"/>
        </w:rPr>
        <w:t>ГИДРОСФЕРА. МИРОВОЙ ОКЕАН</w:t>
      </w:r>
    </w:p>
    <w:p w:rsidR="00AC1385" w:rsidRPr="00AC1385" w:rsidRDefault="00AC1385" w:rsidP="00430CF5">
      <w:pPr>
        <w:shd w:val="clear" w:color="auto" w:fill="FFFFFF"/>
        <w:spacing w:before="114" w:line="240" w:lineRule="atLeast"/>
        <w:ind w:right="21" w:firstLine="567"/>
        <w:contextualSpacing/>
        <w:jc w:val="both"/>
      </w:pPr>
      <w:r w:rsidRPr="00AC1385">
        <w:t>Мировой океан — главная часть гидросферы. Ги</w:t>
      </w:r>
      <w:r w:rsidRPr="00AC1385">
        <w:softHyphen/>
        <w:t>потезы происхождения гидросферы. Единство вод Земли. Свойства вод Мирового океана. Водные    массы. Система поверхностных течений в океане. Льды.</w:t>
      </w:r>
    </w:p>
    <w:p w:rsidR="00AC1385" w:rsidRPr="00AC1385" w:rsidRDefault="00AC1385" w:rsidP="00430CF5">
      <w:pPr>
        <w:shd w:val="clear" w:color="auto" w:fill="FFFFFF"/>
        <w:spacing w:before="10" w:line="240" w:lineRule="atLeast"/>
        <w:ind w:left="291" w:firstLine="567"/>
        <w:contextualSpacing/>
        <w:jc w:val="both"/>
      </w:pPr>
      <w:r w:rsidRPr="00AC1385">
        <w:t>Взаимодействие океана с атмосферой и сушей.</w:t>
      </w:r>
    </w:p>
    <w:p w:rsidR="007F58C8" w:rsidRDefault="007F58C8" w:rsidP="00430CF5">
      <w:pPr>
        <w:shd w:val="clear" w:color="auto" w:fill="FFFFFF"/>
        <w:spacing w:line="240" w:lineRule="atLeast"/>
        <w:ind w:firstLine="567"/>
        <w:contextualSpacing/>
        <w:jc w:val="both"/>
        <w:rPr>
          <w:b/>
        </w:rPr>
      </w:pPr>
    </w:p>
    <w:p w:rsidR="00AC1385" w:rsidRPr="00AC1385" w:rsidRDefault="00AC1385" w:rsidP="00430CF5">
      <w:pPr>
        <w:shd w:val="clear" w:color="auto" w:fill="FFFFFF"/>
        <w:spacing w:line="240" w:lineRule="atLeast"/>
        <w:ind w:firstLine="567"/>
        <w:contextualSpacing/>
        <w:jc w:val="both"/>
        <w:rPr>
          <w:b/>
        </w:rPr>
      </w:pPr>
      <w:r w:rsidRPr="00132222">
        <w:rPr>
          <w:b/>
          <w:iCs/>
        </w:rPr>
        <w:t xml:space="preserve">     Тема </w:t>
      </w:r>
      <w:r w:rsidR="00220883">
        <w:rPr>
          <w:b/>
          <w:bCs/>
          <w:spacing w:val="-3"/>
        </w:rPr>
        <w:t>ГЕОГРАФИЧЕСКАЯ ОБОЛОЧКА</w:t>
      </w:r>
    </w:p>
    <w:p w:rsidR="00AC1385" w:rsidRPr="00AC1385" w:rsidRDefault="00AC1385" w:rsidP="00430CF5">
      <w:pPr>
        <w:shd w:val="clear" w:color="auto" w:fill="FFFFFF"/>
        <w:spacing w:before="291" w:line="240" w:lineRule="atLeast"/>
        <w:ind w:left="296" w:right="4117" w:firstLine="567"/>
        <w:contextualSpacing/>
        <w:jc w:val="both"/>
      </w:pPr>
    </w:p>
    <w:p w:rsidR="00AC1385" w:rsidRPr="00AC1385" w:rsidRDefault="00AC1385" w:rsidP="00430CF5">
      <w:pPr>
        <w:shd w:val="clear" w:color="auto" w:fill="FFFFFF"/>
        <w:spacing w:before="120" w:line="240" w:lineRule="atLeast"/>
        <w:ind w:left="10" w:right="21" w:firstLine="567"/>
        <w:contextualSpacing/>
        <w:jc w:val="both"/>
      </w:pPr>
      <w:r w:rsidRPr="00AC1385">
        <w:t>Гипотезы возникновения жизни на Земле. Пути расселения по Земле растений, человека и животных. Значение связей живого и неживого вещества.</w:t>
      </w:r>
    </w:p>
    <w:p w:rsidR="00AC1385" w:rsidRPr="00AC1385" w:rsidRDefault="00AC1385" w:rsidP="00430CF5">
      <w:pPr>
        <w:shd w:val="clear" w:color="auto" w:fill="FFFFFF"/>
        <w:spacing w:before="140" w:line="240" w:lineRule="atLeast"/>
        <w:ind w:firstLine="567"/>
        <w:contextualSpacing/>
        <w:jc w:val="both"/>
      </w:pPr>
      <w:r w:rsidRPr="00AC1385">
        <w:t>Строение и свойства географической оболочки. Круговорот веществ и энергии. Природные комплек</w:t>
      </w:r>
      <w:r w:rsidRPr="00AC1385">
        <w:softHyphen/>
        <w:t>сы, их строение и разнообразие. Природная зона. Гео</w:t>
      </w:r>
      <w:r w:rsidRPr="00AC1385">
        <w:softHyphen/>
        <w:t>графическая зональность. Высотная поясность. Карта природных зон.</w:t>
      </w:r>
    </w:p>
    <w:p w:rsidR="00AC1385" w:rsidRPr="00AC1385" w:rsidRDefault="00AC1385" w:rsidP="00430CF5">
      <w:pPr>
        <w:shd w:val="clear" w:color="auto" w:fill="FFFFFF"/>
        <w:spacing w:before="250" w:line="240" w:lineRule="atLeast"/>
        <w:ind w:left="317" w:firstLine="567"/>
        <w:contextualSpacing/>
        <w:jc w:val="both"/>
        <w:rPr>
          <w:b/>
          <w:iCs/>
        </w:rPr>
      </w:pPr>
    </w:p>
    <w:p w:rsidR="00AC1385" w:rsidRPr="00AC1385" w:rsidRDefault="00AC1385" w:rsidP="00430CF5">
      <w:pPr>
        <w:shd w:val="clear" w:color="auto" w:fill="FFFFFF"/>
        <w:spacing w:before="250" w:line="240" w:lineRule="atLeast"/>
        <w:ind w:left="317" w:firstLine="567"/>
        <w:contextualSpacing/>
        <w:jc w:val="both"/>
        <w:rPr>
          <w:b/>
        </w:rPr>
      </w:pPr>
      <w:r w:rsidRPr="00132222">
        <w:rPr>
          <w:b/>
          <w:iCs/>
        </w:rPr>
        <w:t xml:space="preserve">Тема </w:t>
      </w:r>
      <w:r w:rsidR="00220883">
        <w:rPr>
          <w:b/>
          <w:bCs/>
        </w:rPr>
        <w:t>ЗЕМЛЯ - ПЛАНЕТА ЛЮДЕЙ</w:t>
      </w:r>
    </w:p>
    <w:p w:rsidR="00AC1385" w:rsidRPr="00AC1385" w:rsidRDefault="00AC1385" w:rsidP="00430CF5">
      <w:pPr>
        <w:shd w:val="clear" w:color="auto" w:fill="FFFFFF"/>
        <w:spacing w:before="114" w:line="240" w:lineRule="atLeast"/>
        <w:ind w:left="21" w:firstLine="567"/>
        <w:contextualSpacing/>
        <w:jc w:val="both"/>
      </w:pPr>
      <w:r w:rsidRPr="00AC1385">
        <w:t>Численность населения. Размещение населения по материкам, климатическим поясам, природным зонам. Распределение населения по удаленности от океана. Карта народов и плотности населения. Мигра</w:t>
      </w:r>
      <w:r w:rsidRPr="00AC1385">
        <w:softHyphen/>
        <w:t>ции населения. Основные этносы. Основные религии.</w:t>
      </w:r>
    </w:p>
    <w:p w:rsidR="00AC1385" w:rsidRPr="00AC1385" w:rsidRDefault="00AC1385" w:rsidP="00430CF5">
      <w:pPr>
        <w:spacing w:before="240" w:line="240" w:lineRule="atLeast"/>
        <w:ind w:firstLine="567"/>
        <w:contextualSpacing/>
        <w:jc w:val="both"/>
      </w:pPr>
      <w:r w:rsidRPr="00AC1385">
        <w:t xml:space="preserve">    Основные виды хозяйственной деятельности. Стра</w:t>
      </w:r>
      <w:r w:rsidRPr="00AC1385">
        <w:softHyphen/>
        <w:t>ны мира, их группировка по различным признакам.</w:t>
      </w:r>
    </w:p>
    <w:p w:rsidR="00AC1385" w:rsidRPr="00AC1385" w:rsidRDefault="00AC1385" w:rsidP="00430CF5">
      <w:pPr>
        <w:shd w:val="clear" w:color="auto" w:fill="FFFFFF"/>
        <w:spacing w:before="446" w:line="240" w:lineRule="atLeast"/>
        <w:ind w:firstLine="567"/>
        <w:contextualSpacing/>
        <w:jc w:val="both"/>
        <w:rPr>
          <w:b/>
          <w:sz w:val="22"/>
          <w:szCs w:val="22"/>
          <w:u w:val="single"/>
        </w:rPr>
      </w:pPr>
    </w:p>
    <w:p w:rsidR="00AC1385" w:rsidRPr="00132222" w:rsidRDefault="00AC1385" w:rsidP="00F84695">
      <w:pPr>
        <w:shd w:val="clear" w:color="auto" w:fill="FFFFFF"/>
        <w:spacing w:before="116" w:line="240" w:lineRule="atLeast"/>
        <w:ind w:left="24" w:firstLine="567"/>
        <w:contextualSpacing/>
        <w:rPr>
          <w:b/>
          <w:bCs/>
          <w:iCs/>
          <w:u w:val="single"/>
        </w:rPr>
      </w:pPr>
      <w:r w:rsidRPr="00132222">
        <w:rPr>
          <w:b/>
          <w:u w:val="single"/>
        </w:rPr>
        <w:t xml:space="preserve">Раздел </w:t>
      </w:r>
      <w:r w:rsidRPr="00132222">
        <w:rPr>
          <w:b/>
          <w:u w:val="single"/>
          <w:lang w:val="en-US"/>
        </w:rPr>
        <w:t>III</w:t>
      </w:r>
      <w:r w:rsidRPr="00132222">
        <w:rPr>
          <w:b/>
          <w:u w:val="single"/>
        </w:rPr>
        <w:t xml:space="preserve"> </w:t>
      </w:r>
      <w:r w:rsidRPr="00132222">
        <w:rPr>
          <w:b/>
          <w:bCs/>
          <w:u w:val="single"/>
        </w:rPr>
        <w:t>Матер</w:t>
      </w:r>
      <w:r w:rsidR="00220883">
        <w:rPr>
          <w:b/>
          <w:bCs/>
          <w:u w:val="single"/>
        </w:rPr>
        <w:t>ики и океаны</w:t>
      </w:r>
    </w:p>
    <w:p w:rsidR="00AC1385" w:rsidRPr="00AC1385" w:rsidRDefault="00AC1385" w:rsidP="00430CF5">
      <w:pPr>
        <w:shd w:val="clear" w:color="auto" w:fill="FFFFFF"/>
        <w:spacing w:before="116" w:line="240" w:lineRule="atLeast"/>
        <w:ind w:left="24" w:firstLine="567"/>
        <w:contextualSpacing/>
        <w:jc w:val="both"/>
      </w:pPr>
      <w:r w:rsidRPr="00AC1385">
        <w:t xml:space="preserve"> </w:t>
      </w:r>
    </w:p>
    <w:p w:rsidR="00AC1385" w:rsidRPr="00AC1385" w:rsidRDefault="00AC1385" w:rsidP="00430CF5">
      <w:pPr>
        <w:shd w:val="clear" w:color="auto" w:fill="FFFFFF"/>
        <w:spacing w:before="149" w:line="240" w:lineRule="atLeast"/>
        <w:ind w:right="4389" w:firstLine="567"/>
        <w:contextualSpacing/>
        <w:jc w:val="both"/>
        <w:rPr>
          <w:b/>
        </w:rPr>
      </w:pPr>
      <w:r w:rsidRPr="00132222">
        <w:rPr>
          <w:b/>
          <w:iCs/>
        </w:rPr>
        <w:t xml:space="preserve">Тема </w:t>
      </w:r>
      <w:r w:rsidR="00220883">
        <w:rPr>
          <w:b/>
          <w:spacing w:val="-21"/>
        </w:rPr>
        <w:t xml:space="preserve">АФРИКА </w:t>
      </w:r>
    </w:p>
    <w:p w:rsidR="00AC1385" w:rsidRPr="00AC1385" w:rsidRDefault="00AC1385" w:rsidP="00430CF5">
      <w:pPr>
        <w:shd w:val="clear" w:color="auto" w:fill="FFFFFF"/>
        <w:spacing w:before="126" w:line="240" w:lineRule="atLeast"/>
        <w:ind w:left="17" w:right="23" w:firstLine="567"/>
        <w:contextualSpacing/>
        <w:jc w:val="both"/>
      </w:pPr>
      <w:r w:rsidRPr="00AC1385">
        <w:t>Географическое положение, размеры, очертания и омывающие континент моря и океаны. История ис</w:t>
      </w:r>
      <w:r w:rsidRPr="00AC1385">
        <w:softHyphen/>
        <w:t>следования материка. Особенности природы. Преобладание равнин; горы и нагорья. Формирование рельефа под влиянием внутренних и внешних процессов. Размещение место</w:t>
      </w:r>
      <w:r w:rsidRPr="00AC1385">
        <w:softHyphen/>
        <w:t xml:space="preserve">рождений полезных ископаемых. </w:t>
      </w:r>
    </w:p>
    <w:p w:rsidR="00AC1385" w:rsidRPr="00AC1385" w:rsidRDefault="00AC1385" w:rsidP="007F58C8">
      <w:pPr>
        <w:shd w:val="clear" w:color="auto" w:fill="FFFFFF"/>
        <w:spacing w:before="109" w:line="240" w:lineRule="atLeast"/>
        <w:ind w:left="6" w:right="29" w:firstLine="567"/>
        <w:contextualSpacing/>
        <w:jc w:val="both"/>
      </w:pPr>
      <w:r w:rsidRPr="00AC1385">
        <w:t>Факторы формиро</w:t>
      </w:r>
      <w:r w:rsidRPr="00AC1385">
        <w:softHyphen/>
        <w:t>вания климата материка. Климатические пояса и ти</w:t>
      </w:r>
      <w:r w:rsidRPr="00AC1385">
        <w:softHyphen/>
        <w:t>пичные для них погоды. Внутренние воды, их зави</w:t>
      </w:r>
      <w:r w:rsidRPr="00AC1385">
        <w:softHyphen/>
        <w:t>симость от рельефа и климата, природные зоны. Ха</w:t>
      </w:r>
      <w:r w:rsidRPr="00AC1385">
        <w:softHyphen/>
        <w:t>рактерные представители растительного и животного мира, почвы природных зон материка. Заповедники Африки.</w:t>
      </w:r>
    </w:p>
    <w:p w:rsidR="00AC1385" w:rsidRPr="00AC1385" w:rsidRDefault="00AC1385" w:rsidP="00430CF5">
      <w:pPr>
        <w:shd w:val="clear" w:color="auto" w:fill="FFFFFF"/>
        <w:spacing w:before="11" w:line="240" w:lineRule="atLeast"/>
        <w:ind w:left="17" w:right="29" w:firstLine="567"/>
        <w:contextualSpacing/>
        <w:jc w:val="both"/>
      </w:pPr>
      <w:r w:rsidRPr="00AC1385">
        <w:t>Природные богатства Африки и их использование. Стихийные природные явления.</w:t>
      </w:r>
    </w:p>
    <w:p w:rsidR="00AC1385" w:rsidRPr="00AC1385" w:rsidRDefault="00AC1385" w:rsidP="00430CF5">
      <w:pPr>
        <w:shd w:val="clear" w:color="auto" w:fill="FFFFFF"/>
        <w:spacing w:line="240" w:lineRule="atLeast"/>
        <w:ind w:right="5" w:firstLine="567"/>
        <w:contextualSpacing/>
        <w:jc w:val="both"/>
      </w:pPr>
      <w:r w:rsidRPr="00AC1385">
        <w:t>Народы и страны. Гипотеза об африканском проис</w:t>
      </w:r>
      <w:r w:rsidRPr="00AC1385">
        <w:softHyphen/>
        <w:t>хождении человека. Разнообразие расового и этниче</w:t>
      </w:r>
      <w:r w:rsidRPr="00AC1385">
        <w:softHyphen/>
        <w:t>ского состава населения материка. Размещение насе</w:t>
      </w:r>
      <w:r w:rsidRPr="00AC1385">
        <w:softHyphen/>
        <w:t>ления в связи с историей заселения и природными условиями. Колониальное прошлое Африки. Совре</w:t>
      </w:r>
      <w:r w:rsidRPr="00AC1385">
        <w:softHyphen/>
        <w:t xml:space="preserve">менная политическая карта. Деление Африки на крупные регионы: </w:t>
      </w:r>
      <w:proofErr w:type="gramStart"/>
      <w:r w:rsidRPr="00AC1385">
        <w:t>Северная Африка (Египет, Ал</w:t>
      </w:r>
      <w:r w:rsidRPr="00AC1385">
        <w:softHyphen/>
        <w:t>жир), Центральная Африка (Нигерия, Заир), Восточ</w:t>
      </w:r>
      <w:r w:rsidRPr="00AC1385">
        <w:softHyphen/>
        <w:t>ная Африка (Эфиопия, Кения), Южная Африка (ЮАР).</w:t>
      </w:r>
      <w:proofErr w:type="gramEnd"/>
      <w:r w:rsidRPr="00AC1385">
        <w:t xml:space="preserve"> Состав территории и страны региона. Общие черты и особенности природы и природных богатств регионов; влияние на природу региона прилегающих частей океанов. Черты различий между странами, входящими в регион. </w:t>
      </w:r>
      <w:proofErr w:type="gramStart"/>
      <w:r w:rsidRPr="00AC1385">
        <w:t>Главные особенности населе</w:t>
      </w:r>
      <w:r w:rsidRPr="00AC1385">
        <w:softHyphen/>
        <w:t>ния: язык, быт (тип жилища, национальная одежда, пища, традиции, обряды, обычаи), народные промыс</w:t>
      </w:r>
      <w:r w:rsidRPr="00AC1385">
        <w:softHyphen/>
        <w:t>лы; религия.</w:t>
      </w:r>
      <w:proofErr w:type="gramEnd"/>
    </w:p>
    <w:p w:rsidR="00AC1385" w:rsidRPr="00AC1385" w:rsidRDefault="00AC1385" w:rsidP="00430CF5">
      <w:pPr>
        <w:shd w:val="clear" w:color="auto" w:fill="FFFFFF"/>
        <w:spacing w:before="11" w:line="240" w:lineRule="atLeast"/>
        <w:ind w:left="11" w:right="5" w:firstLine="567"/>
        <w:contextualSpacing/>
        <w:jc w:val="both"/>
      </w:pPr>
      <w:r w:rsidRPr="00AC1385">
        <w:lastRenderedPageBreak/>
        <w:t>Основные виды хозяйственной деятельности по ис</w:t>
      </w:r>
      <w:r w:rsidRPr="00AC1385">
        <w:softHyphen/>
        <w:t>пользованию природных богатств суши и прилегаю</w:t>
      </w:r>
      <w:r w:rsidRPr="00AC1385">
        <w:softHyphen/>
        <w:t>щих акваторий. Культурные растения и домашние животные. Изменение природы материка под вли</w:t>
      </w:r>
      <w:r w:rsidRPr="00AC1385">
        <w:softHyphen/>
        <w:t>янием человека.</w:t>
      </w:r>
    </w:p>
    <w:p w:rsidR="00AC1385" w:rsidRPr="00AC1385" w:rsidRDefault="00AC1385" w:rsidP="00430CF5">
      <w:pPr>
        <w:shd w:val="clear" w:color="auto" w:fill="FFFFFF"/>
        <w:spacing w:before="5" w:line="240" w:lineRule="atLeast"/>
        <w:ind w:left="16" w:right="11" w:firstLine="567"/>
        <w:contextualSpacing/>
        <w:jc w:val="both"/>
      </w:pPr>
      <w:r w:rsidRPr="00AC1385">
        <w:t>Крупные города, столицы, культурно-историче</w:t>
      </w:r>
      <w:r w:rsidRPr="00AC1385">
        <w:softHyphen/>
        <w:t>ские центры стран региона.</w:t>
      </w:r>
    </w:p>
    <w:p w:rsidR="00AC1385" w:rsidRPr="00AC1385" w:rsidRDefault="00AC1385" w:rsidP="00430CF5">
      <w:pPr>
        <w:shd w:val="clear" w:color="auto" w:fill="FFFFFF"/>
        <w:spacing w:before="259" w:line="240" w:lineRule="atLeast"/>
        <w:ind w:left="312" w:firstLine="567"/>
        <w:contextualSpacing/>
        <w:jc w:val="both"/>
        <w:rPr>
          <w:iCs/>
          <w:sz w:val="22"/>
          <w:szCs w:val="22"/>
        </w:rPr>
      </w:pPr>
    </w:p>
    <w:p w:rsidR="00AC1385" w:rsidRPr="00AC1385" w:rsidRDefault="00AC1385" w:rsidP="00430CF5">
      <w:pPr>
        <w:shd w:val="clear" w:color="auto" w:fill="FFFFFF"/>
        <w:spacing w:before="259" w:line="240" w:lineRule="atLeast"/>
        <w:ind w:left="312" w:firstLine="567"/>
        <w:contextualSpacing/>
        <w:jc w:val="both"/>
        <w:rPr>
          <w:b/>
          <w:sz w:val="22"/>
          <w:szCs w:val="22"/>
        </w:rPr>
      </w:pPr>
      <w:r w:rsidRPr="00132222">
        <w:rPr>
          <w:b/>
          <w:iCs/>
          <w:sz w:val="22"/>
          <w:szCs w:val="22"/>
        </w:rPr>
        <w:t>Тема</w:t>
      </w:r>
      <w:r w:rsidRPr="00AC1385">
        <w:rPr>
          <w:b/>
          <w:sz w:val="22"/>
          <w:szCs w:val="22"/>
        </w:rPr>
        <w:t xml:space="preserve"> </w:t>
      </w:r>
      <w:r w:rsidRPr="00AC1385">
        <w:rPr>
          <w:b/>
          <w:bCs/>
          <w:spacing w:val="-3"/>
          <w:sz w:val="22"/>
          <w:szCs w:val="22"/>
        </w:rPr>
        <w:t>АВСТРАЛИ</w:t>
      </w:r>
      <w:r w:rsidR="00220883">
        <w:rPr>
          <w:b/>
          <w:bCs/>
          <w:spacing w:val="-3"/>
          <w:sz w:val="22"/>
          <w:szCs w:val="22"/>
        </w:rPr>
        <w:t>Я И ОКЕАНИЯ</w:t>
      </w:r>
    </w:p>
    <w:p w:rsidR="00AC1385" w:rsidRPr="00AC1385" w:rsidRDefault="00AC1385" w:rsidP="00430CF5">
      <w:pPr>
        <w:shd w:val="clear" w:color="auto" w:fill="FFFFFF"/>
        <w:spacing w:before="259" w:line="240" w:lineRule="atLeast"/>
        <w:ind w:left="312" w:firstLine="567"/>
        <w:contextualSpacing/>
        <w:jc w:val="both"/>
        <w:rPr>
          <w:b/>
          <w:sz w:val="22"/>
          <w:szCs w:val="22"/>
        </w:rPr>
      </w:pPr>
      <w:r w:rsidRPr="00AC1385">
        <w:t>Австралия. Географическое положение, размеры, очертания и омывающие континент моря и океаны. История открытия и исследования Австралии.</w:t>
      </w:r>
    </w:p>
    <w:p w:rsidR="00AC1385" w:rsidRPr="00AC1385" w:rsidRDefault="00AC1385" w:rsidP="00430CF5">
      <w:pPr>
        <w:shd w:val="clear" w:color="auto" w:fill="FFFFFF"/>
        <w:spacing w:line="240" w:lineRule="atLeast"/>
        <w:ind w:left="16" w:right="5" w:firstLine="567"/>
        <w:contextualSpacing/>
        <w:jc w:val="both"/>
      </w:pPr>
      <w:r w:rsidRPr="00AC1385">
        <w:t>Особенности компонентов природы Австралии (рельеф, климат, внутренние воды, растительный и животный мир). Природные зоны материка, их раз</w:t>
      </w:r>
      <w:r w:rsidRPr="00AC1385">
        <w:softHyphen/>
        <w:t>мещение в зависимости от климата. Природные бо</w:t>
      </w:r>
      <w:r w:rsidRPr="00AC1385">
        <w:softHyphen/>
        <w:t>гатства. Изменения природы человеком и современ</w:t>
      </w:r>
      <w:r w:rsidRPr="00AC1385">
        <w:softHyphen/>
        <w:t>ные ландшафты. Меры по охране природы на конти</w:t>
      </w:r>
      <w:r w:rsidRPr="00AC1385">
        <w:softHyphen/>
        <w:t>ненте.</w:t>
      </w:r>
    </w:p>
    <w:p w:rsidR="00AC1385" w:rsidRPr="00AC1385" w:rsidRDefault="00AC1385" w:rsidP="00430CF5">
      <w:pPr>
        <w:shd w:val="clear" w:color="auto" w:fill="FFFFFF"/>
        <w:spacing w:line="240" w:lineRule="atLeast"/>
        <w:ind w:left="5" w:right="27" w:firstLine="567"/>
        <w:contextualSpacing/>
        <w:jc w:val="both"/>
      </w:pPr>
      <w:r w:rsidRPr="00AC1385">
        <w:t>Население Австралии. Особенности духовной и ма</w:t>
      </w:r>
      <w:r w:rsidRPr="00AC1385">
        <w:softHyphen/>
        <w:t xml:space="preserve">териальной культуры аборигенов и </w:t>
      </w:r>
      <w:proofErr w:type="gramStart"/>
      <w:r w:rsidRPr="00AC1385">
        <w:t>англо-австралийцев</w:t>
      </w:r>
      <w:proofErr w:type="gramEnd"/>
      <w:r w:rsidRPr="00AC1385">
        <w:t>. Австралия — страна, занимающая весь конти</w:t>
      </w:r>
      <w:r w:rsidRPr="00AC1385">
        <w:softHyphen/>
        <w:t>нент. Виды хозяйственной деятельности и их различия в крупных регионах страны (в Северной, Центральной, Западной и Восточной Австралии). Столица и крупные города.</w:t>
      </w:r>
    </w:p>
    <w:p w:rsidR="00AC1385" w:rsidRPr="00AC1385" w:rsidRDefault="00AC1385" w:rsidP="00430CF5">
      <w:pPr>
        <w:shd w:val="clear" w:color="auto" w:fill="FFFFFF"/>
        <w:spacing w:before="154" w:line="240" w:lineRule="atLeast"/>
        <w:ind w:left="11" w:right="16" w:firstLine="567"/>
        <w:contextualSpacing/>
        <w:jc w:val="both"/>
      </w:pPr>
      <w:r w:rsidRPr="00AC1385">
        <w:t>Океания. Географическое положение. Из истории открытия и исследования Океании. Особенности при</w:t>
      </w:r>
      <w:r w:rsidRPr="00AC1385">
        <w:softHyphen/>
        <w:t>роды в зависимости от происхождения островов и их географического положения. Заселение Океании че</w:t>
      </w:r>
      <w:r w:rsidRPr="00AC1385">
        <w:softHyphen/>
        <w:t>ловеком и изменение им природы островов. Совре</w:t>
      </w:r>
      <w:r w:rsidRPr="00AC1385">
        <w:softHyphen/>
        <w:t>менные народы и страны Океании.</w:t>
      </w:r>
    </w:p>
    <w:p w:rsidR="00AC1385" w:rsidRPr="00AC1385" w:rsidRDefault="00AC1385" w:rsidP="00F84695">
      <w:pPr>
        <w:shd w:val="clear" w:color="auto" w:fill="FFFFFF"/>
        <w:spacing w:before="105" w:line="240" w:lineRule="atLeast"/>
        <w:ind w:right="30"/>
        <w:contextualSpacing/>
        <w:jc w:val="both"/>
        <w:rPr>
          <w:sz w:val="22"/>
          <w:szCs w:val="22"/>
        </w:rPr>
      </w:pPr>
    </w:p>
    <w:p w:rsidR="00AC1385" w:rsidRPr="00AC1385" w:rsidRDefault="00AC1385" w:rsidP="00430CF5">
      <w:pPr>
        <w:shd w:val="clear" w:color="auto" w:fill="FFFFFF"/>
        <w:spacing w:before="137" w:line="240" w:lineRule="atLeast"/>
        <w:ind w:left="313" w:firstLine="567"/>
        <w:contextualSpacing/>
        <w:jc w:val="both"/>
        <w:rPr>
          <w:b/>
        </w:rPr>
      </w:pPr>
      <w:r w:rsidRPr="00132222">
        <w:rPr>
          <w:b/>
          <w:iCs/>
        </w:rPr>
        <w:t xml:space="preserve">Тема </w:t>
      </w:r>
      <w:r w:rsidRPr="00AC1385">
        <w:rPr>
          <w:b/>
          <w:bCs/>
        </w:rPr>
        <w:t>ЮЖН</w:t>
      </w:r>
      <w:r w:rsidR="00220883">
        <w:rPr>
          <w:b/>
          <w:bCs/>
        </w:rPr>
        <w:t>АЯ АМЕРИКА</w:t>
      </w:r>
    </w:p>
    <w:p w:rsidR="00AC1385" w:rsidRPr="00AC1385" w:rsidRDefault="00AC1385" w:rsidP="00430CF5">
      <w:pPr>
        <w:shd w:val="clear" w:color="auto" w:fill="FFFFFF"/>
        <w:spacing w:before="99" w:line="240" w:lineRule="atLeast"/>
        <w:ind w:left="16" w:right="11" w:firstLine="567"/>
        <w:contextualSpacing/>
        <w:jc w:val="both"/>
      </w:pPr>
      <w:r w:rsidRPr="00AC1385">
        <w:t>Географическое положение, размеры, очертания и омывающие континент моря и океаны. История от</w:t>
      </w:r>
      <w:r w:rsidRPr="00AC1385">
        <w:softHyphen/>
        <w:t>крытия и исследования материка.</w:t>
      </w:r>
    </w:p>
    <w:p w:rsidR="00AC1385" w:rsidRPr="00AC1385" w:rsidRDefault="00AC1385" w:rsidP="00430CF5">
      <w:pPr>
        <w:shd w:val="clear" w:color="auto" w:fill="FFFFFF"/>
        <w:spacing w:line="240" w:lineRule="atLeast"/>
        <w:ind w:left="22" w:right="5" w:firstLine="567"/>
        <w:contextualSpacing/>
        <w:jc w:val="both"/>
      </w:pPr>
      <w:r w:rsidRPr="00AC1385">
        <w:t>Особенности природы: строение поверхности, зако</w:t>
      </w:r>
      <w:r w:rsidRPr="00AC1385">
        <w:softHyphen/>
        <w:t>номерности размещения крупных форм рельефа в за</w:t>
      </w:r>
      <w:r w:rsidRPr="00AC1385">
        <w:softHyphen/>
        <w:t>висимости от строения земной коры. Размещение месторождений полезных ископаемых. Климат и факторы его формирования. Климатические пояса и типичные погоды. Внутренние воды.</w:t>
      </w:r>
    </w:p>
    <w:p w:rsidR="00AC1385" w:rsidRPr="00AC1385" w:rsidRDefault="00AC1385" w:rsidP="00430CF5">
      <w:pPr>
        <w:shd w:val="clear" w:color="auto" w:fill="FFFFFF"/>
        <w:spacing w:line="240" w:lineRule="atLeast"/>
        <w:ind w:left="27" w:firstLine="567"/>
        <w:contextualSpacing/>
        <w:jc w:val="both"/>
      </w:pPr>
      <w:r w:rsidRPr="00AC1385">
        <w:t>Своеобразие органического мира континента. Про</w:t>
      </w:r>
      <w:r w:rsidRPr="00AC1385">
        <w:softHyphen/>
        <w:t>явление на материке широтной зональности. Природ</w:t>
      </w:r>
      <w:r w:rsidRPr="00AC1385">
        <w:softHyphen/>
        <w:t>ные зоны, характерные представители растительного и животного мира, почвы природных зон. Высотная зональность в Андах. Степень изменения природы че</w:t>
      </w:r>
      <w:r w:rsidRPr="00AC1385">
        <w:softHyphen/>
        <w:t>ловеком. Заповедники Южной Америки. Стихийные природные явления на континенте. Природные богат</w:t>
      </w:r>
      <w:r w:rsidRPr="00AC1385">
        <w:softHyphen/>
        <w:t>ства и их использование в хозяйственной деятельнос</w:t>
      </w:r>
      <w:r w:rsidRPr="00AC1385">
        <w:softHyphen/>
        <w:t>ти населения.</w:t>
      </w:r>
    </w:p>
    <w:p w:rsidR="00AC1385" w:rsidRPr="00AC1385" w:rsidRDefault="00AC1385" w:rsidP="00430CF5">
      <w:pPr>
        <w:shd w:val="clear" w:color="auto" w:fill="FFFFFF"/>
        <w:spacing w:before="175" w:line="240" w:lineRule="atLeast"/>
        <w:ind w:left="10" w:right="15" w:firstLine="567"/>
        <w:contextualSpacing/>
        <w:jc w:val="both"/>
      </w:pPr>
      <w:r w:rsidRPr="00AC1385">
        <w:t>Народы и страны. История заселения материка. Коренное и пришлое население. Сложность и разнооб</w:t>
      </w:r>
      <w:r w:rsidRPr="00AC1385">
        <w:softHyphen/>
        <w:t>разие расового и этнического состава населения кон</w:t>
      </w:r>
      <w:r w:rsidRPr="00AC1385">
        <w:softHyphen/>
        <w:t>тинента. Размещение населения в связи с историей заселения и природными условиями. Колониальное прошлое материка и современная политическая кар</w:t>
      </w:r>
      <w:r w:rsidRPr="00AC1385">
        <w:softHyphen/>
        <w:t>та. Деление Южной Америки на крупные регионы — Восточную часть и Андийскую область.</w:t>
      </w:r>
    </w:p>
    <w:p w:rsidR="00AC1385" w:rsidRPr="00AC1385" w:rsidRDefault="00AC1385" w:rsidP="00430CF5">
      <w:pPr>
        <w:shd w:val="clear" w:color="auto" w:fill="FFFFFF"/>
        <w:spacing w:before="5" w:line="240" w:lineRule="atLeast"/>
        <w:ind w:left="15" w:right="10" w:firstLine="567"/>
        <w:contextualSpacing/>
        <w:jc w:val="both"/>
      </w:pPr>
      <w:r w:rsidRPr="00AC1385">
        <w:t>Путешествие по крупным странам каждого из регионов. Особенности географического положения стран (Бразилии, Аргентины, Перу, Венесуэлы, Ко</w:t>
      </w:r>
      <w:r w:rsidRPr="00AC1385">
        <w:softHyphen/>
        <w:t>лумбии, Чили), их природы и природных богатств, особенности материальной и духовной культуры насе</w:t>
      </w:r>
      <w:r w:rsidRPr="00AC1385">
        <w:softHyphen/>
        <w:t>ления стран, основных видов хозяйственной деятель</w:t>
      </w:r>
      <w:r w:rsidRPr="00AC1385">
        <w:softHyphen/>
        <w:t>ности. Культурные растения и домашние животные.</w:t>
      </w:r>
    </w:p>
    <w:p w:rsidR="00AC1385" w:rsidRPr="00AC1385" w:rsidRDefault="00AC1385" w:rsidP="00430CF5">
      <w:pPr>
        <w:shd w:val="clear" w:color="auto" w:fill="FFFFFF"/>
        <w:spacing w:before="10" w:line="240" w:lineRule="atLeast"/>
        <w:ind w:left="19" w:right="10" w:firstLine="567"/>
        <w:contextualSpacing/>
        <w:jc w:val="both"/>
      </w:pPr>
      <w:r w:rsidRPr="00AC1385">
        <w:t>Крупные города, столицы, культурно-историче</w:t>
      </w:r>
      <w:r w:rsidRPr="00AC1385">
        <w:softHyphen/>
        <w:t>ские центры стран Южной Америки.</w:t>
      </w:r>
    </w:p>
    <w:p w:rsidR="00220883" w:rsidRDefault="00220883" w:rsidP="00220883">
      <w:pPr>
        <w:shd w:val="clear" w:color="auto" w:fill="FFFFFF"/>
        <w:spacing w:line="240" w:lineRule="atLeast"/>
        <w:contextualSpacing/>
        <w:jc w:val="both"/>
        <w:rPr>
          <w:sz w:val="22"/>
          <w:szCs w:val="22"/>
        </w:rPr>
      </w:pPr>
    </w:p>
    <w:p w:rsidR="00AC1385" w:rsidRPr="00AC1385" w:rsidRDefault="00220883" w:rsidP="00220883">
      <w:pPr>
        <w:shd w:val="clear" w:color="auto" w:fill="FFFFFF"/>
        <w:spacing w:line="240" w:lineRule="atLeast"/>
        <w:contextualSpacing/>
        <w:jc w:val="both"/>
        <w:rPr>
          <w:b/>
        </w:rPr>
      </w:pPr>
      <w:r>
        <w:rPr>
          <w:sz w:val="22"/>
          <w:szCs w:val="22"/>
        </w:rPr>
        <w:t xml:space="preserve">          </w:t>
      </w:r>
      <w:r w:rsidR="00AC1385" w:rsidRPr="00132222">
        <w:rPr>
          <w:b/>
          <w:iCs/>
        </w:rPr>
        <w:t xml:space="preserve">Тема </w:t>
      </w:r>
      <w:r>
        <w:rPr>
          <w:b/>
          <w:iCs/>
        </w:rPr>
        <w:t xml:space="preserve">АНТАРКТИДА </w:t>
      </w:r>
    </w:p>
    <w:p w:rsidR="00AC1385" w:rsidRPr="00AC1385" w:rsidRDefault="00AC1385" w:rsidP="00430CF5">
      <w:pPr>
        <w:shd w:val="clear" w:color="auto" w:fill="FFFFFF"/>
        <w:spacing w:before="5" w:line="240" w:lineRule="atLeast"/>
        <w:ind w:right="25" w:firstLine="567"/>
        <w:contextualSpacing/>
        <w:jc w:val="both"/>
      </w:pPr>
      <w:r w:rsidRPr="00AC1385">
        <w:lastRenderedPageBreak/>
        <w:t>Антарктида. Из истории открытия и исследования материка. Своеобразие природы ледяного континен</w:t>
      </w:r>
      <w:r w:rsidRPr="00AC1385">
        <w:softHyphen/>
        <w:t>та. Современные исследования материка.</w:t>
      </w:r>
    </w:p>
    <w:p w:rsidR="00AC1385" w:rsidRPr="00AC1385" w:rsidRDefault="00AC1385" w:rsidP="00430CF5">
      <w:pPr>
        <w:shd w:val="clear" w:color="auto" w:fill="FFFFFF"/>
        <w:spacing w:before="5" w:line="240" w:lineRule="atLeast"/>
        <w:ind w:right="25" w:firstLine="567"/>
        <w:contextualSpacing/>
        <w:jc w:val="both"/>
        <w:rPr>
          <w:sz w:val="22"/>
          <w:szCs w:val="22"/>
        </w:rPr>
      </w:pPr>
    </w:p>
    <w:p w:rsidR="00AC1385" w:rsidRPr="00AC1385" w:rsidRDefault="00AC1385" w:rsidP="00F84695">
      <w:pPr>
        <w:shd w:val="clear" w:color="auto" w:fill="FFFFFF"/>
        <w:spacing w:before="116" w:line="240" w:lineRule="atLeast"/>
        <w:ind w:left="24" w:firstLine="567"/>
        <w:contextualSpacing/>
        <w:jc w:val="both"/>
        <w:rPr>
          <w:b/>
          <w:i/>
        </w:rPr>
      </w:pPr>
      <w:r w:rsidRPr="00132222">
        <w:rPr>
          <w:b/>
        </w:rPr>
        <w:t>Тема</w:t>
      </w:r>
      <w:r w:rsidRPr="00AC1385">
        <w:rPr>
          <w:b/>
          <w:i/>
        </w:rPr>
        <w:t xml:space="preserve">  </w:t>
      </w:r>
      <w:r w:rsidR="00F84695">
        <w:rPr>
          <w:b/>
        </w:rPr>
        <w:t>ОКЕАНЫ</w:t>
      </w:r>
    </w:p>
    <w:p w:rsidR="00AC1385" w:rsidRPr="00AC1385" w:rsidRDefault="00AC1385" w:rsidP="00430CF5">
      <w:pPr>
        <w:shd w:val="clear" w:color="auto" w:fill="FFFFFF"/>
        <w:spacing w:before="116" w:line="240" w:lineRule="atLeast"/>
        <w:ind w:left="24" w:firstLine="567"/>
        <w:contextualSpacing/>
        <w:jc w:val="both"/>
      </w:pPr>
      <w:r w:rsidRPr="00AC1385">
        <w:t>Тихий, Индийский, Атлантический океаны. Гео</w:t>
      </w:r>
      <w:r w:rsidRPr="00AC1385">
        <w:softHyphen/>
        <w:t>графическое положение. Краткая история исследова</w:t>
      </w:r>
      <w:r w:rsidRPr="00AC1385">
        <w:softHyphen/>
        <w:t>ния каждого из океанов. Особенности природы, виды хозяйственной деятельности в каждом из океанов. Охрана природы океанов.</w:t>
      </w:r>
    </w:p>
    <w:p w:rsidR="00AC1385" w:rsidRPr="00AC1385" w:rsidRDefault="00AC1385" w:rsidP="00430CF5">
      <w:pPr>
        <w:shd w:val="clear" w:color="auto" w:fill="FFFFFF"/>
        <w:spacing w:before="5" w:line="240" w:lineRule="atLeast"/>
        <w:ind w:left="5" w:right="20" w:firstLine="567"/>
        <w:contextualSpacing/>
        <w:jc w:val="both"/>
      </w:pPr>
      <w:r w:rsidRPr="00AC1385">
        <w:t>Северный Ледовитый океан. Географическое поло</w:t>
      </w:r>
      <w:r w:rsidRPr="00AC1385">
        <w:softHyphen/>
        <w:t>жение. Основные этапы исследования природы оке</w:t>
      </w:r>
      <w:r w:rsidRPr="00AC1385">
        <w:softHyphen/>
        <w:t>ана. Особенности природы океана, природные богат</w:t>
      </w:r>
      <w:r w:rsidRPr="00AC1385">
        <w:softHyphen/>
        <w:t>ства и их использование в хозяйстве. Необходимость охраны природы океана.</w:t>
      </w:r>
    </w:p>
    <w:p w:rsidR="00AC1385" w:rsidRPr="00AC1385" w:rsidRDefault="00AC1385" w:rsidP="00430CF5">
      <w:pPr>
        <w:shd w:val="clear" w:color="auto" w:fill="FFFFFF"/>
        <w:spacing w:before="5" w:line="240" w:lineRule="atLeast"/>
        <w:ind w:right="25" w:firstLine="567"/>
        <w:contextualSpacing/>
        <w:jc w:val="both"/>
        <w:rPr>
          <w:sz w:val="22"/>
          <w:szCs w:val="22"/>
        </w:rPr>
      </w:pPr>
    </w:p>
    <w:p w:rsidR="00AC1385" w:rsidRPr="00AC1385" w:rsidRDefault="00897A37" w:rsidP="00430CF5">
      <w:pPr>
        <w:shd w:val="clear" w:color="auto" w:fill="FFFFFF"/>
        <w:spacing w:before="241" w:line="240" w:lineRule="atLeast"/>
        <w:ind w:firstLine="567"/>
        <w:contextualSpacing/>
        <w:jc w:val="both"/>
        <w:rPr>
          <w:b/>
        </w:rPr>
      </w:pPr>
      <w:r>
        <w:rPr>
          <w:b/>
          <w:iCs/>
        </w:rPr>
        <w:t xml:space="preserve">Тема. </w:t>
      </w:r>
      <w:r w:rsidR="00AC1385" w:rsidRPr="00AC1385">
        <w:rPr>
          <w:b/>
          <w:bCs/>
          <w:spacing w:val="-5"/>
        </w:rPr>
        <w:t>СЕВЕР</w:t>
      </w:r>
      <w:r w:rsidR="00220883">
        <w:rPr>
          <w:b/>
          <w:bCs/>
          <w:spacing w:val="-5"/>
        </w:rPr>
        <w:t>НАЯ АМЕРИКА</w:t>
      </w:r>
    </w:p>
    <w:p w:rsidR="00AC1385" w:rsidRPr="00AC1385" w:rsidRDefault="00AC1385" w:rsidP="00430CF5">
      <w:pPr>
        <w:shd w:val="clear" w:color="auto" w:fill="FFFFFF"/>
        <w:spacing w:before="115" w:line="240" w:lineRule="atLeast"/>
        <w:ind w:left="15" w:right="15" w:firstLine="567"/>
        <w:contextualSpacing/>
        <w:jc w:val="both"/>
      </w:pPr>
      <w:r w:rsidRPr="00AC1385">
        <w:t>Географическое положение, размеры, очертания и омывающие континент океаны. Открытие и исследо</w:t>
      </w:r>
      <w:r w:rsidRPr="00AC1385">
        <w:softHyphen/>
        <w:t>вание материка.</w:t>
      </w:r>
    </w:p>
    <w:p w:rsidR="00AC1385" w:rsidRPr="00AC1385" w:rsidRDefault="00AC1385" w:rsidP="00430CF5">
      <w:pPr>
        <w:shd w:val="clear" w:color="auto" w:fill="FFFFFF"/>
        <w:spacing w:line="240" w:lineRule="atLeast"/>
        <w:ind w:left="15" w:right="5" w:firstLine="567"/>
        <w:contextualSpacing/>
        <w:jc w:val="both"/>
      </w:pPr>
      <w:r w:rsidRPr="00AC1385">
        <w:t>Особенности природы: строение рельефа в связи с историей его формирования, закономерности разме</w:t>
      </w:r>
      <w:r w:rsidRPr="00AC1385">
        <w:softHyphen/>
        <w:t>щения полезных ископаемых; климатообразующие факторы, климатические пояса и типичные для них погоды; внутренние воды; особенности проявлений зональности на материке; основные черты природы зон тундры, тайги, смешанных и широколиственных лесов, степей. Уникальные природные ландшафты материка. Заповедники и национальные парки.</w:t>
      </w:r>
    </w:p>
    <w:p w:rsidR="00AC1385" w:rsidRPr="00AC1385" w:rsidRDefault="00AC1385" w:rsidP="00430CF5">
      <w:pPr>
        <w:shd w:val="clear" w:color="auto" w:fill="FFFFFF"/>
        <w:spacing w:line="240" w:lineRule="atLeast"/>
        <w:ind w:left="25" w:right="5" w:firstLine="567"/>
        <w:contextualSpacing/>
        <w:jc w:val="both"/>
      </w:pPr>
      <w:r w:rsidRPr="00AC1385">
        <w:t>Природные богатства материка, использование их человеком. Изменение природы в результате хозяйст</w:t>
      </w:r>
      <w:r w:rsidRPr="00AC1385">
        <w:softHyphen/>
        <w:t>венной деятельности.</w:t>
      </w:r>
    </w:p>
    <w:p w:rsidR="00AC1385" w:rsidRPr="00AC1385" w:rsidRDefault="00AC1385" w:rsidP="00430CF5">
      <w:pPr>
        <w:shd w:val="clear" w:color="auto" w:fill="FFFFFF"/>
        <w:spacing w:before="110" w:line="240" w:lineRule="atLeast"/>
        <w:ind w:left="30" w:right="10" w:firstLine="567"/>
        <w:contextualSpacing/>
        <w:jc w:val="both"/>
      </w:pPr>
      <w:r w:rsidRPr="00AC1385">
        <w:rPr>
          <w:spacing w:val="-1"/>
        </w:rPr>
        <w:t>Практическая работа. Сравнение климата отдельных частей материка, расположенных в одном климатическом поясе, оценка климатических условий для жизни и хозяй</w:t>
      </w:r>
      <w:r w:rsidRPr="00AC1385">
        <w:rPr>
          <w:spacing w:val="-1"/>
        </w:rPr>
        <w:softHyphen/>
      </w:r>
      <w:r w:rsidRPr="00AC1385">
        <w:t>ственной деятельности населения.</w:t>
      </w:r>
    </w:p>
    <w:p w:rsidR="00AC1385" w:rsidRPr="00AC1385" w:rsidRDefault="00AC1385" w:rsidP="00430CF5">
      <w:pPr>
        <w:shd w:val="clear" w:color="auto" w:fill="FFFFFF"/>
        <w:spacing w:line="240" w:lineRule="atLeast"/>
        <w:ind w:left="5" w:right="10" w:firstLine="567"/>
        <w:contextualSpacing/>
        <w:jc w:val="both"/>
      </w:pPr>
      <w:r w:rsidRPr="00AC1385">
        <w:t>Народы и страны. Этапы заселения континента. Основные этносы. Размещение населения в зависимости от истории заселения и природных условий. Формирование политической карты, страны Север</w:t>
      </w:r>
      <w:r w:rsidRPr="00AC1385">
        <w:softHyphen/>
        <w:t>ной Америки.</w:t>
      </w:r>
    </w:p>
    <w:p w:rsidR="00AC1385" w:rsidRPr="00AC1385" w:rsidRDefault="00AC1385" w:rsidP="00430CF5">
      <w:pPr>
        <w:shd w:val="clear" w:color="auto" w:fill="FFFFFF"/>
        <w:spacing w:before="24" w:line="240" w:lineRule="atLeast"/>
        <w:ind w:right="10" w:firstLine="567"/>
        <w:contextualSpacing/>
        <w:jc w:val="both"/>
      </w:pPr>
      <w:r w:rsidRPr="00AC1385">
        <w:t>Краткая характеристика стран Англосаксонской (Канада и США) и Латинской Америки (Мексика и страны Карибского бассейна). Крупные города, столи</w:t>
      </w:r>
      <w:r w:rsidRPr="00AC1385">
        <w:softHyphen/>
        <w:t>цы.</w:t>
      </w:r>
    </w:p>
    <w:p w:rsidR="00AC1385" w:rsidRPr="00AC1385" w:rsidRDefault="00AC1385" w:rsidP="00430CF5">
      <w:pPr>
        <w:shd w:val="clear" w:color="auto" w:fill="FFFFFF"/>
        <w:spacing w:before="281" w:line="240" w:lineRule="atLeast"/>
        <w:ind w:left="296" w:right="4422" w:firstLine="567"/>
        <w:contextualSpacing/>
        <w:jc w:val="both"/>
        <w:rPr>
          <w:iCs/>
          <w:sz w:val="22"/>
          <w:szCs w:val="22"/>
        </w:rPr>
      </w:pPr>
    </w:p>
    <w:p w:rsidR="00AC1385" w:rsidRPr="00132222" w:rsidRDefault="00AC1385" w:rsidP="00430CF5">
      <w:pPr>
        <w:shd w:val="clear" w:color="auto" w:fill="FFFFFF"/>
        <w:spacing w:before="281" w:line="240" w:lineRule="atLeast"/>
        <w:ind w:right="4422" w:firstLine="567"/>
        <w:contextualSpacing/>
        <w:jc w:val="both"/>
        <w:rPr>
          <w:b/>
        </w:rPr>
      </w:pPr>
      <w:r w:rsidRPr="00132222">
        <w:rPr>
          <w:b/>
          <w:iCs/>
        </w:rPr>
        <w:t xml:space="preserve">Тема. </w:t>
      </w:r>
      <w:r w:rsidR="00220883">
        <w:rPr>
          <w:b/>
          <w:spacing w:val="-28"/>
        </w:rPr>
        <w:t xml:space="preserve">ЕВРАЗИЯ  </w:t>
      </w:r>
    </w:p>
    <w:p w:rsidR="00AC1385" w:rsidRPr="00AC1385" w:rsidRDefault="00AC1385" w:rsidP="00430CF5">
      <w:pPr>
        <w:shd w:val="clear" w:color="auto" w:fill="FFFFFF"/>
        <w:spacing w:before="121" w:line="240" w:lineRule="atLeast"/>
        <w:ind w:left="5" w:right="5" w:firstLine="567"/>
        <w:contextualSpacing/>
        <w:jc w:val="both"/>
      </w:pPr>
      <w:r w:rsidRPr="00AC1385">
        <w:t>Географическое положение материка, его размеры и очертания. Океаны и моря у берегов континента, их влияние на природу величайшего массива суши. Оте</w:t>
      </w:r>
      <w:r w:rsidRPr="00AC1385">
        <w:softHyphen/>
        <w:t xml:space="preserve">чественные имена на карте Евразии. </w:t>
      </w:r>
    </w:p>
    <w:p w:rsidR="00AC1385" w:rsidRPr="00AC1385" w:rsidRDefault="00AC1385" w:rsidP="00430CF5">
      <w:pPr>
        <w:shd w:val="clear" w:color="auto" w:fill="FFFFFF"/>
        <w:spacing w:line="240" w:lineRule="atLeast"/>
        <w:ind w:left="5" w:right="5" w:firstLine="567"/>
        <w:contextualSpacing/>
        <w:jc w:val="both"/>
      </w:pPr>
      <w:r w:rsidRPr="00AC1385">
        <w:t>Особенности природы: этапы формирования релье</w:t>
      </w:r>
      <w:r w:rsidRPr="00AC1385">
        <w:softHyphen/>
        <w:t>фа; горы, нагорья, равнины, размещение месторожде</w:t>
      </w:r>
      <w:r w:rsidRPr="00AC1385">
        <w:softHyphen/>
        <w:t>ний полезных ископаемых; климатообразующие фак</w:t>
      </w:r>
      <w:r w:rsidRPr="00AC1385">
        <w:softHyphen/>
        <w:t>торы, разнообразие климатов, климатические пояса и области; внутренние воды и распределение их по тер</w:t>
      </w:r>
      <w:r w:rsidRPr="00AC1385">
        <w:softHyphen/>
        <w:t>ритории материка в зависимости от рельефа и клима</w:t>
      </w:r>
      <w:r w:rsidRPr="00AC1385">
        <w:softHyphen/>
        <w:t>та.</w:t>
      </w:r>
    </w:p>
    <w:p w:rsidR="00AC1385" w:rsidRPr="00AC1385" w:rsidRDefault="00AC1385" w:rsidP="00430CF5">
      <w:pPr>
        <w:shd w:val="clear" w:color="auto" w:fill="FFFFFF"/>
        <w:spacing w:before="5" w:line="240" w:lineRule="atLeast"/>
        <w:ind w:left="10" w:firstLine="567"/>
        <w:contextualSpacing/>
        <w:jc w:val="both"/>
      </w:pPr>
      <w:r w:rsidRPr="00AC1385">
        <w:t>Проявление на материке широтной и высотной зо</w:t>
      </w:r>
      <w:r w:rsidRPr="00AC1385">
        <w:softHyphen/>
        <w:t>нальности. Особенности природы континента. Изме</w:t>
      </w:r>
      <w:r w:rsidRPr="00AC1385">
        <w:softHyphen/>
        <w:t>нение природы материка в результате хозяйственной деятельности. Современные ландшафты. Крупней</w:t>
      </w:r>
      <w:r w:rsidRPr="00AC1385">
        <w:softHyphen/>
        <w:t>шие заповедники.</w:t>
      </w:r>
    </w:p>
    <w:p w:rsidR="00AC1385" w:rsidRPr="00AC1385" w:rsidRDefault="00AC1385" w:rsidP="00430CF5">
      <w:pPr>
        <w:shd w:val="clear" w:color="auto" w:fill="FFFFFF"/>
        <w:spacing w:line="240" w:lineRule="atLeast"/>
        <w:ind w:right="19" w:firstLine="567"/>
        <w:contextualSpacing/>
        <w:jc w:val="both"/>
      </w:pPr>
      <w:r w:rsidRPr="00AC1385">
        <w:t>Народы и страны. Евразия (наряду с Африкой) — родина человека; расселение его по континенту. Расовый и этнический состав населения. Крупнейшие эт</w:t>
      </w:r>
      <w:r w:rsidRPr="00AC1385">
        <w:softHyphen/>
        <w:t>носы Евразии. Неравномерность размещения населе</w:t>
      </w:r>
      <w:r w:rsidRPr="00AC1385">
        <w:softHyphen/>
        <w:t>ния: исторические и природные причины, обуслов</w:t>
      </w:r>
      <w:r w:rsidRPr="00AC1385">
        <w:softHyphen/>
        <w:t>ливающие ее. Этапы формирования политической карты Евразии. Современная политическая карта ма</w:t>
      </w:r>
      <w:r w:rsidRPr="00AC1385">
        <w:softHyphen/>
        <w:t>терика.</w:t>
      </w:r>
    </w:p>
    <w:p w:rsidR="00AC1385" w:rsidRPr="00AC1385" w:rsidRDefault="00AC1385" w:rsidP="00430CF5">
      <w:pPr>
        <w:shd w:val="clear" w:color="auto" w:fill="FFFFFF"/>
        <w:spacing w:line="240" w:lineRule="atLeast"/>
        <w:ind w:left="5" w:right="15" w:firstLine="567"/>
        <w:contextualSpacing/>
        <w:jc w:val="both"/>
      </w:pPr>
      <w:r w:rsidRPr="00AC1385">
        <w:lastRenderedPageBreak/>
        <w:t xml:space="preserve">Крупные регионы Евразии. Состав территории и страны региона. Общие черты природы и природных богатств региона и отдельных стран, входящих в его состав. Черты различий между странами. </w:t>
      </w:r>
      <w:proofErr w:type="gramStart"/>
      <w:r w:rsidRPr="00AC1385">
        <w:t>Главные особенности населения: язык, быт (тип жилища, на</w:t>
      </w:r>
      <w:r w:rsidRPr="00AC1385">
        <w:softHyphen/>
        <w:t>циональная одежда, пища, традиции народов, обы</w:t>
      </w:r>
      <w:r w:rsidRPr="00AC1385">
        <w:softHyphen/>
        <w:t>чаи, обряды).</w:t>
      </w:r>
      <w:proofErr w:type="gramEnd"/>
      <w:r w:rsidRPr="00AC1385">
        <w:t xml:space="preserve"> Ценности духовной культуры.</w:t>
      </w:r>
    </w:p>
    <w:p w:rsidR="00AC1385" w:rsidRPr="00AC1385" w:rsidRDefault="00AC1385" w:rsidP="00430CF5">
      <w:pPr>
        <w:shd w:val="clear" w:color="auto" w:fill="FFFFFF"/>
        <w:spacing w:line="240" w:lineRule="atLeast"/>
        <w:ind w:left="10" w:right="10" w:firstLine="567"/>
        <w:contextualSpacing/>
        <w:jc w:val="both"/>
      </w:pPr>
      <w:r w:rsidRPr="00AC1385">
        <w:t>Основные виды хозяйственной деятельности по ис</w:t>
      </w:r>
      <w:r w:rsidRPr="00AC1385">
        <w:softHyphen/>
        <w:t>пользованию природных богатств суши и прилегаю</w:t>
      </w:r>
      <w:r w:rsidRPr="00AC1385">
        <w:softHyphen/>
        <w:t>щих акваторий. Территории с опасной экологической ситуацией. Культурные растения и домашние живот</w:t>
      </w:r>
      <w:r w:rsidRPr="00AC1385">
        <w:softHyphen/>
        <w:t>ные.</w:t>
      </w:r>
    </w:p>
    <w:p w:rsidR="00AC1385" w:rsidRPr="00AC1385" w:rsidRDefault="00AC1385" w:rsidP="00430CF5">
      <w:pPr>
        <w:shd w:val="clear" w:color="auto" w:fill="FFFFFF"/>
        <w:spacing w:line="240" w:lineRule="atLeast"/>
        <w:ind w:left="296" w:firstLine="567"/>
        <w:contextualSpacing/>
        <w:jc w:val="both"/>
      </w:pPr>
      <w:r w:rsidRPr="00AC1385">
        <w:t>Крупные города, их географическое положение.</w:t>
      </w:r>
    </w:p>
    <w:p w:rsidR="00AC1385" w:rsidRPr="00AC1385" w:rsidRDefault="00AC1385" w:rsidP="00430CF5">
      <w:pPr>
        <w:shd w:val="clear" w:color="auto" w:fill="FFFFFF"/>
        <w:spacing w:before="5" w:line="240" w:lineRule="atLeast"/>
        <w:ind w:left="10" w:right="15" w:firstLine="567"/>
        <w:contextualSpacing/>
        <w:jc w:val="both"/>
      </w:pPr>
      <w:r w:rsidRPr="00AC1385">
        <w:t>Зарубежная Европа. Северная Европа. Харак</w:t>
      </w:r>
      <w:r w:rsidRPr="00AC1385">
        <w:softHyphen/>
        <w:t>теристика одной из стран. Западная Европа. Ве</w:t>
      </w:r>
      <w:r w:rsidRPr="00AC1385">
        <w:softHyphen/>
        <w:t>ликобритания, Франция, Германия.</w:t>
      </w:r>
    </w:p>
    <w:p w:rsidR="00AC1385" w:rsidRPr="00AC1385" w:rsidRDefault="00AC1385" w:rsidP="00430CF5">
      <w:pPr>
        <w:shd w:val="clear" w:color="auto" w:fill="FFFFFF"/>
        <w:spacing w:line="240" w:lineRule="atLeast"/>
        <w:ind w:left="15" w:right="15" w:firstLine="567"/>
        <w:contextualSpacing/>
        <w:jc w:val="both"/>
      </w:pPr>
      <w:r w:rsidRPr="00AC1385">
        <w:t>Восточная Европа. Польша, Чехия, Словакия, Венгрия и другие страны. Страны Восточной Европы, пограничные с Россией: страны Балтии, Украина, Бе</w:t>
      </w:r>
      <w:r w:rsidRPr="00AC1385">
        <w:softHyphen/>
        <w:t>лоруссия, Молдавия.</w:t>
      </w:r>
    </w:p>
    <w:p w:rsidR="00AC1385" w:rsidRPr="00AC1385" w:rsidRDefault="00AC1385" w:rsidP="00430CF5">
      <w:pPr>
        <w:shd w:val="clear" w:color="auto" w:fill="FFFFFF"/>
        <w:spacing w:line="240" w:lineRule="atLeast"/>
        <w:ind w:left="301" w:firstLine="567"/>
        <w:contextualSpacing/>
        <w:jc w:val="both"/>
      </w:pPr>
      <w:r w:rsidRPr="00AC1385">
        <w:t>Южная Европа. Италия, Испания, Греция.</w:t>
      </w:r>
    </w:p>
    <w:p w:rsidR="00AC1385" w:rsidRPr="00AC1385" w:rsidRDefault="00AC1385" w:rsidP="00430CF5">
      <w:pPr>
        <w:shd w:val="clear" w:color="auto" w:fill="FFFFFF"/>
        <w:spacing w:line="240" w:lineRule="atLeast"/>
        <w:ind w:left="15" w:right="10" w:firstLine="567"/>
        <w:contextualSpacing/>
        <w:jc w:val="both"/>
      </w:pPr>
      <w:r w:rsidRPr="00AC1385">
        <w:t>Зарубежная Азия. Юго-Западная Азия. Страны ре</w:t>
      </w:r>
      <w:r w:rsidRPr="00AC1385">
        <w:softHyphen/>
        <w:t>гиона (Саудовская Аравия и др.). Страны Закавказья: Грузия, Армения, Азербайджан.</w:t>
      </w:r>
    </w:p>
    <w:p w:rsidR="00AC1385" w:rsidRPr="00AC1385" w:rsidRDefault="00AC1385" w:rsidP="00430CF5">
      <w:pPr>
        <w:shd w:val="clear" w:color="auto" w:fill="FFFFFF"/>
        <w:spacing w:before="5" w:line="240" w:lineRule="atLeast"/>
        <w:ind w:left="19" w:right="5" w:firstLine="567"/>
        <w:contextualSpacing/>
        <w:jc w:val="both"/>
      </w:pPr>
      <w:r w:rsidRPr="00AC1385">
        <w:t>Центральная Азия. Монголия, Казахстан и другие страны.</w:t>
      </w:r>
    </w:p>
    <w:p w:rsidR="00AC1385" w:rsidRPr="00AC1385" w:rsidRDefault="00AC1385" w:rsidP="00430CF5">
      <w:pPr>
        <w:shd w:val="clear" w:color="auto" w:fill="FFFFFF"/>
        <w:spacing w:before="5" w:line="240" w:lineRule="atLeast"/>
        <w:ind w:left="310" w:firstLine="567"/>
        <w:contextualSpacing/>
        <w:jc w:val="both"/>
      </w:pPr>
      <w:r w:rsidRPr="00AC1385">
        <w:t>Восточная Азия. Китай, Япония.</w:t>
      </w:r>
    </w:p>
    <w:p w:rsidR="00AC1385" w:rsidRPr="00AC1385" w:rsidRDefault="00AC1385" w:rsidP="00430CF5">
      <w:pPr>
        <w:shd w:val="clear" w:color="auto" w:fill="FFFFFF"/>
        <w:spacing w:line="240" w:lineRule="atLeast"/>
        <w:ind w:left="310" w:firstLine="567"/>
        <w:contextualSpacing/>
        <w:jc w:val="both"/>
      </w:pPr>
      <w:r w:rsidRPr="00AC1385">
        <w:t>Южная Азия. Индия.</w:t>
      </w:r>
    </w:p>
    <w:p w:rsidR="00AC1385" w:rsidRDefault="00AC1385" w:rsidP="00097861">
      <w:pPr>
        <w:shd w:val="clear" w:color="auto" w:fill="FFFFFF"/>
        <w:spacing w:before="5" w:line="240" w:lineRule="atLeast"/>
        <w:ind w:left="310" w:firstLine="567"/>
        <w:contextualSpacing/>
        <w:jc w:val="both"/>
        <w:rPr>
          <w:sz w:val="22"/>
          <w:szCs w:val="22"/>
        </w:rPr>
      </w:pPr>
      <w:r w:rsidRPr="00AC1385">
        <w:t>Юго-Восточная Азия. Индонезия.</w:t>
      </w:r>
    </w:p>
    <w:p w:rsidR="00097861" w:rsidRPr="00097861" w:rsidRDefault="00097861" w:rsidP="00097861">
      <w:pPr>
        <w:shd w:val="clear" w:color="auto" w:fill="FFFFFF"/>
        <w:spacing w:before="5" w:line="240" w:lineRule="atLeast"/>
        <w:ind w:left="310" w:firstLine="567"/>
        <w:contextualSpacing/>
        <w:jc w:val="both"/>
        <w:rPr>
          <w:sz w:val="22"/>
          <w:szCs w:val="22"/>
        </w:rPr>
      </w:pPr>
    </w:p>
    <w:p w:rsidR="00AC1385" w:rsidRPr="00132222" w:rsidRDefault="00AC1385" w:rsidP="00F84695">
      <w:pPr>
        <w:shd w:val="clear" w:color="auto" w:fill="FFFFFF"/>
        <w:spacing w:before="432" w:line="240" w:lineRule="atLeast"/>
        <w:ind w:left="291" w:firstLine="567"/>
        <w:contextualSpacing/>
        <w:rPr>
          <w:b/>
          <w:u w:val="single"/>
        </w:rPr>
      </w:pPr>
      <w:r w:rsidRPr="00132222">
        <w:rPr>
          <w:b/>
          <w:u w:val="single"/>
        </w:rPr>
        <w:t xml:space="preserve">Раздел </w:t>
      </w:r>
      <w:r w:rsidRPr="00132222">
        <w:rPr>
          <w:b/>
          <w:u w:val="single"/>
          <w:lang w:val="en-US"/>
        </w:rPr>
        <w:t>IV</w:t>
      </w:r>
      <w:r w:rsidRPr="00132222">
        <w:rPr>
          <w:b/>
          <w:u w:val="single"/>
        </w:rPr>
        <w:t xml:space="preserve">. </w:t>
      </w:r>
      <w:r w:rsidRPr="00132222">
        <w:rPr>
          <w:b/>
          <w:bCs/>
          <w:spacing w:val="-8"/>
          <w:u w:val="single"/>
        </w:rPr>
        <w:t xml:space="preserve">Земля — наш дом </w:t>
      </w:r>
    </w:p>
    <w:p w:rsidR="00AC1385" w:rsidRPr="00AC1385" w:rsidRDefault="00AC1385" w:rsidP="00430CF5">
      <w:pPr>
        <w:shd w:val="clear" w:color="auto" w:fill="FFFFFF"/>
        <w:spacing w:before="136" w:line="240" w:lineRule="atLeast"/>
        <w:ind w:left="5" w:right="10" w:firstLine="567"/>
        <w:contextualSpacing/>
        <w:jc w:val="both"/>
      </w:pPr>
      <w:r w:rsidRPr="00AC1385">
        <w:t>Географическая оболочка, ее свойства и строение. Этапы развития географической оболочки. Роль жи</w:t>
      </w:r>
      <w:r w:rsidRPr="00AC1385">
        <w:softHyphen/>
        <w:t>вых организмов в формировании природы Земли. Почва как особое природное образование.</w:t>
      </w:r>
    </w:p>
    <w:p w:rsidR="00AC1385" w:rsidRPr="00AC1385" w:rsidRDefault="00AC1385" w:rsidP="00430CF5">
      <w:pPr>
        <w:shd w:val="clear" w:color="auto" w:fill="FFFFFF"/>
        <w:spacing w:line="240" w:lineRule="atLeast"/>
        <w:ind w:left="5" w:firstLine="567"/>
        <w:contextualSpacing/>
        <w:jc w:val="both"/>
      </w:pPr>
      <w:r w:rsidRPr="00AC1385">
        <w:t>Взаимодействие природы и общества. Значение природных бога</w:t>
      </w:r>
      <w:proofErr w:type="gramStart"/>
      <w:r w:rsidRPr="00AC1385">
        <w:t>тств дл</w:t>
      </w:r>
      <w:proofErr w:type="gramEnd"/>
      <w:r w:rsidRPr="00AC1385">
        <w:t>я людей. Виды природных бо</w:t>
      </w:r>
      <w:r w:rsidRPr="00AC1385">
        <w:softHyphen/>
        <w:t>гатств. Влияние природы на условия жизни людей. Изменения природы в планетарном, региональном и локальном масштабах под воздействием хозяйствен</w:t>
      </w:r>
      <w:r w:rsidRPr="00AC1385">
        <w:softHyphen/>
        <w:t>ной деятельности людей. Необходимость междуна</w:t>
      </w:r>
      <w:r w:rsidRPr="00AC1385">
        <w:softHyphen/>
        <w:t>родного сотрудничества в использовании природы и ее охране.</w:t>
      </w:r>
    </w:p>
    <w:p w:rsidR="00AC1385" w:rsidRPr="00AC1385" w:rsidRDefault="00AC1385" w:rsidP="00430CF5">
      <w:pPr>
        <w:shd w:val="clear" w:color="auto" w:fill="FFFFFF"/>
        <w:spacing w:line="240" w:lineRule="atLeast"/>
        <w:ind w:left="10" w:right="10" w:firstLine="567"/>
        <w:contextualSpacing/>
        <w:jc w:val="both"/>
      </w:pPr>
      <w:r w:rsidRPr="00AC1385">
        <w:t>Современная география. Роль географии в раци</w:t>
      </w:r>
      <w:r w:rsidRPr="00AC1385">
        <w:softHyphen/>
        <w:t>ональном использовании природы.</w:t>
      </w:r>
    </w:p>
    <w:p w:rsidR="00E06A39" w:rsidRDefault="00E06A39" w:rsidP="00430CF5">
      <w:pPr>
        <w:shd w:val="clear" w:color="auto" w:fill="FFFFFF"/>
        <w:spacing w:line="240" w:lineRule="atLeast"/>
        <w:ind w:left="10" w:right="10" w:firstLine="567"/>
        <w:contextualSpacing/>
        <w:rPr>
          <w:b/>
          <w:color w:val="000000"/>
          <w:sz w:val="28"/>
        </w:rPr>
      </w:pPr>
    </w:p>
    <w:p w:rsidR="00E06A39" w:rsidRDefault="00E06A39" w:rsidP="00430CF5">
      <w:pPr>
        <w:spacing w:before="15" w:after="15"/>
        <w:ind w:right="15" w:firstLine="567"/>
        <w:jc w:val="center"/>
        <w:rPr>
          <w:b/>
          <w:bCs/>
          <w:color w:val="000000"/>
        </w:rPr>
      </w:pPr>
      <w:r w:rsidRPr="00F93304">
        <w:rPr>
          <w:b/>
          <w:bCs/>
          <w:color w:val="000000"/>
        </w:rPr>
        <w:t>СОДЕРЖАНИЕ УЧЕБНОГО КУРСА</w:t>
      </w:r>
    </w:p>
    <w:p w:rsidR="00E06A39" w:rsidRPr="00AC1385" w:rsidRDefault="00E06A39" w:rsidP="00097861">
      <w:pPr>
        <w:spacing w:before="15" w:after="15"/>
        <w:ind w:right="15" w:firstLine="567"/>
        <w:jc w:val="center"/>
        <w:rPr>
          <w:b/>
        </w:rPr>
      </w:pPr>
      <w:r>
        <w:rPr>
          <w:b/>
          <w:bCs/>
          <w:color w:val="000000"/>
        </w:rPr>
        <w:t>8 КЛАССА</w:t>
      </w:r>
    </w:p>
    <w:p w:rsidR="00132222" w:rsidRDefault="00132222" w:rsidP="00430CF5">
      <w:pPr>
        <w:shd w:val="clear" w:color="auto" w:fill="FFFFFF"/>
        <w:tabs>
          <w:tab w:val="left" w:pos="893"/>
        </w:tabs>
        <w:spacing w:before="19" w:line="274" w:lineRule="exact"/>
        <w:ind w:left="567" w:right="612" w:firstLine="567"/>
        <w:contextualSpacing/>
        <w:jc w:val="center"/>
        <w:rPr>
          <w:b/>
          <w:color w:val="000000"/>
          <w:sz w:val="28"/>
        </w:rPr>
      </w:pPr>
    </w:p>
    <w:p w:rsidR="00E06A39" w:rsidRPr="00132222" w:rsidRDefault="00094760" w:rsidP="00094760">
      <w:pPr>
        <w:shd w:val="clear" w:color="auto" w:fill="FFFFFF"/>
        <w:tabs>
          <w:tab w:val="left" w:pos="893"/>
        </w:tabs>
        <w:spacing w:before="19" w:line="274" w:lineRule="exact"/>
        <w:ind w:left="567" w:right="612" w:firstLine="567"/>
        <w:contextualSpacing/>
        <w:rPr>
          <w:b/>
          <w:color w:val="000000"/>
          <w:u w:val="single"/>
        </w:rPr>
      </w:pPr>
      <w:r>
        <w:rPr>
          <w:b/>
          <w:color w:val="000000"/>
          <w:u w:val="single"/>
        </w:rPr>
        <w:t xml:space="preserve">Введение </w:t>
      </w:r>
    </w:p>
    <w:p w:rsidR="00E06A39" w:rsidRPr="00701ADE" w:rsidRDefault="00E06A39" w:rsidP="00430CF5">
      <w:pPr>
        <w:shd w:val="clear" w:color="auto" w:fill="FFFFFF"/>
        <w:tabs>
          <w:tab w:val="left" w:pos="893"/>
        </w:tabs>
        <w:spacing w:before="19" w:line="274" w:lineRule="exact"/>
        <w:ind w:left="567" w:right="612" w:firstLine="567"/>
        <w:contextualSpacing/>
        <w:jc w:val="both"/>
        <w:rPr>
          <w:color w:val="000000"/>
        </w:rPr>
      </w:pPr>
      <w:r w:rsidRPr="00701ADE">
        <w:rPr>
          <w:color w:val="000000"/>
        </w:rPr>
        <w:t>Что изучает физическая география? Знакомство с учебником и атласом.</w:t>
      </w:r>
    </w:p>
    <w:p w:rsidR="00E06A39" w:rsidRPr="00701ADE" w:rsidRDefault="00E06A39" w:rsidP="00430CF5">
      <w:pPr>
        <w:shd w:val="clear" w:color="auto" w:fill="FFFFFF"/>
        <w:tabs>
          <w:tab w:val="left" w:pos="893"/>
        </w:tabs>
        <w:spacing w:before="19" w:line="274" w:lineRule="exact"/>
        <w:ind w:left="567" w:right="612" w:firstLine="567"/>
        <w:contextualSpacing/>
        <w:jc w:val="both"/>
        <w:rPr>
          <w:color w:val="000000"/>
        </w:rPr>
      </w:pPr>
    </w:p>
    <w:p w:rsidR="00E06A39" w:rsidRPr="00132222" w:rsidRDefault="00E06A39" w:rsidP="00094760">
      <w:pPr>
        <w:shd w:val="clear" w:color="auto" w:fill="FFFFFF"/>
        <w:tabs>
          <w:tab w:val="left" w:pos="893"/>
        </w:tabs>
        <w:spacing w:before="19" w:line="274" w:lineRule="exact"/>
        <w:ind w:left="567" w:right="612" w:firstLine="567"/>
        <w:contextualSpacing/>
        <w:rPr>
          <w:b/>
          <w:color w:val="000000"/>
          <w:u w:val="single"/>
        </w:rPr>
      </w:pPr>
      <w:r w:rsidRPr="00132222">
        <w:rPr>
          <w:b/>
          <w:color w:val="000000"/>
          <w:u w:val="single"/>
        </w:rPr>
        <w:t>Наша</w:t>
      </w:r>
      <w:r w:rsidR="00094760">
        <w:rPr>
          <w:b/>
          <w:color w:val="000000"/>
          <w:u w:val="single"/>
        </w:rPr>
        <w:t xml:space="preserve">  Родина на карте мира</w:t>
      </w:r>
    </w:p>
    <w:p w:rsidR="00E06A39" w:rsidRPr="00701ADE" w:rsidRDefault="00E06A39" w:rsidP="00430CF5">
      <w:pPr>
        <w:shd w:val="clear" w:color="auto" w:fill="FFFFFF"/>
        <w:tabs>
          <w:tab w:val="left" w:pos="893"/>
        </w:tabs>
        <w:spacing w:before="19" w:line="274" w:lineRule="exact"/>
        <w:ind w:left="567" w:right="612" w:firstLine="567"/>
        <w:contextualSpacing/>
        <w:jc w:val="both"/>
        <w:rPr>
          <w:color w:val="000000"/>
        </w:rPr>
      </w:pPr>
      <w:r w:rsidRPr="00701ADE">
        <w:rPr>
          <w:color w:val="000000"/>
        </w:rPr>
        <w:t>Географическое положение России. Моря, омывающие берега России. Россия на карте часовых поясов. Как осваивали и изучали территорию России.</w:t>
      </w:r>
    </w:p>
    <w:p w:rsidR="00E06A39" w:rsidRPr="00132222" w:rsidRDefault="00E06A39" w:rsidP="00094760">
      <w:pPr>
        <w:shd w:val="clear" w:color="auto" w:fill="FFFFFF"/>
        <w:tabs>
          <w:tab w:val="left" w:pos="893"/>
        </w:tabs>
        <w:spacing w:before="19" w:line="274" w:lineRule="exact"/>
        <w:ind w:left="567" w:right="612" w:firstLine="567"/>
        <w:contextualSpacing/>
        <w:rPr>
          <w:b/>
          <w:color w:val="000000"/>
          <w:u w:val="single"/>
        </w:rPr>
      </w:pPr>
      <w:r w:rsidRPr="00132222">
        <w:rPr>
          <w:b/>
          <w:color w:val="000000"/>
          <w:u w:val="single"/>
        </w:rPr>
        <w:t xml:space="preserve">Раздел </w:t>
      </w:r>
      <w:r w:rsidRPr="00132222">
        <w:rPr>
          <w:b/>
          <w:color w:val="000000"/>
          <w:u w:val="single"/>
          <w:lang w:val="en-US"/>
        </w:rPr>
        <w:t>I</w:t>
      </w:r>
      <w:r w:rsidRPr="00132222">
        <w:rPr>
          <w:b/>
          <w:color w:val="000000"/>
          <w:u w:val="single"/>
        </w:rPr>
        <w:t>. Особенности природы и природны</w:t>
      </w:r>
      <w:r w:rsidR="00094760">
        <w:rPr>
          <w:b/>
          <w:color w:val="000000"/>
          <w:u w:val="single"/>
        </w:rPr>
        <w:t xml:space="preserve">е ресурсы России </w:t>
      </w:r>
    </w:p>
    <w:p w:rsidR="00E06A39" w:rsidRPr="00701ADE" w:rsidRDefault="00E06A39" w:rsidP="00430CF5">
      <w:pPr>
        <w:shd w:val="clear" w:color="auto" w:fill="FFFFFF"/>
        <w:tabs>
          <w:tab w:val="left" w:pos="893"/>
        </w:tabs>
        <w:spacing w:before="19" w:line="274" w:lineRule="exact"/>
        <w:ind w:left="567" w:right="612" w:firstLine="567"/>
        <w:contextualSpacing/>
        <w:jc w:val="both"/>
        <w:rPr>
          <w:i/>
          <w:color w:val="000000"/>
        </w:rPr>
      </w:pPr>
      <w:r w:rsidRPr="00701ADE">
        <w:rPr>
          <w:i/>
          <w:color w:val="000000"/>
        </w:rPr>
        <w:t>Рельеф, геологическое строение и мин</w:t>
      </w:r>
      <w:r w:rsidR="00094760">
        <w:rPr>
          <w:i/>
          <w:color w:val="000000"/>
        </w:rPr>
        <w:t xml:space="preserve">еральные ресурсы России </w:t>
      </w:r>
    </w:p>
    <w:p w:rsidR="00E06A39" w:rsidRPr="00701ADE" w:rsidRDefault="00E06A39" w:rsidP="00430CF5">
      <w:pPr>
        <w:shd w:val="clear" w:color="auto" w:fill="FFFFFF"/>
        <w:tabs>
          <w:tab w:val="left" w:pos="893"/>
        </w:tabs>
        <w:spacing w:before="19" w:line="274" w:lineRule="exact"/>
        <w:ind w:left="567" w:right="612" w:firstLine="567"/>
        <w:contextualSpacing/>
        <w:jc w:val="both"/>
        <w:rPr>
          <w:color w:val="000000"/>
        </w:rPr>
      </w:pPr>
      <w:r w:rsidRPr="00701ADE">
        <w:rPr>
          <w:color w:val="000000"/>
        </w:rPr>
        <w:t xml:space="preserve">Особенности рельефа России. Крупные формы рельефа России. Крупные формы рельефа и </w:t>
      </w:r>
      <w:proofErr w:type="gramStart"/>
      <w:r w:rsidRPr="00701ADE">
        <w:rPr>
          <w:color w:val="000000"/>
        </w:rPr>
        <w:t>из</w:t>
      </w:r>
      <w:proofErr w:type="gramEnd"/>
      <w:r w:rsidRPr="00701ADE">
        <w:rPr>
          <w:color w:val="000000"/>
        </w:rPr>
        <w:t xml:space="preserve"> размещение.</w:t>
      </w:r>
    </w:p>
    <w:p w:rsidR="00E06A39" w:rsidRPr="00701ADE" w:rsidRDefault="00E06A39" w:rsidP="00430CF5">
      <w:pPr>
        <w:shd w:val="clear" w:color="auto" w:fill="FFFFFF"/>
        <w:tabs>
          <w:tab w:val="left" w:pos="893"/>
        </w:tabs>
        <w:spacing w:before="19" w:line="274" w:lineRule="exact"/>
        <w:ind w:left="567" w:right="612" w:firstLine="567"/>
        <w:contextualSpacing/>
        <w:jc w:val="both"/>
        <w:rPr>
          <w:color w:val="000000"/>
        </w:rPr>
      </w:pPr>
      <w:r w:rsidRPr="00701ADE">
        <w:rPr>
          <w:color w:val="000000"/>
        </w:rPr>
        <w:lastRenderedPageBreak/>
        <w:t xml:space="preserve">Геологическое строение территории России. Строение литосферы. Основные этапы геологической истории формирования земной коры. Тектонические структуры нашей страны. Связь основных форм рельефа со строением литосферы. </w:t>
      </w:r>
    </w:p>
    <w:p w:rsidR="00E06A39" w:rsidRPr="00701ADE" w:rsidRDefault="00E06A39" w:rsidP="00430CF5">
      <w:pPr>
        <w:shd w:val="clear" w:color="auto" w:fill="FFFFFF"/>
        <w:tabs>
          <w:tab w:val="left" w:pos="893"/>
        </w:tabs>
        <w:spacing w:before="19" w:line="274" w:lineRule="exact"/>
        <w:ind w:left="567" w:right="612" w:firstLine="567"/>
        <w:contextualSpacing/>
        <w:jc w:val="both"/>
        <w:rPr>
          <w:color w:val="000000"/>
        </w:rPr>
      </w:pPr>
      <w:r w:rsidRPr="00701ADE">
        <w:rPr>
          <w:color w:val="000000"/>
        </w:rPr>
        <w:t>Минеральные ресурсы. Распространение полезных ископаемых. Минерально-сырьевая база России. Экологические проблемы, связанные с добычей полезных ископаемых.</w:t>
      </w:r>
    </w:p>
    <w:p w:rsidR="00E06A39" w:rsidRPr="00701ADE" w:rsidRDefault="00E06A39" w:rsidP="00094760">
      <w:pPr>
        <w:shd w:val="clear" w:color="auto" w:fill="FFFFFF"/>
        <w:tabs>
          <w:tab w:val="left" w:pos="893"/>
        </w:tabs>
        <w:spacing w:before="19" w:line="274" w:lineRule="exact"/>
        <w:ind w:left="567" w:right="612" w:firstLine="567"/>
        <w:contextualSpacing/>
        <w:jc w:val="both"/>
        <w:rPr>
          <w:color w:val="000000"/>
        </w:rPr>
      </w:pPr>
      <w:r w:rsidRPr="00701ADE">
        <w:rPr>
          <w:color w:val="000000"/>
        </w:rPr>
        <w:t>Развитие форм рельефа. Процессы, формирующие рельеф. Древнее оледенение на территории России. Деятельность ветра. Деятельность человека. Стихийные природные явления, происходящие в литосфере. Геологическое строение, рельеф, минеральные ресурсы родного края.</w:t>
      </w:r>
    </w:p>
    <w:p w:rsidR="00E06A39" w:rsidRPr="00897A37" w:rsidRDefault="00897A37" w:rsidP="00430CF5">
      <w:pPr>
        <w:shd w:val="clear" w:color="auto" w:fill="FFFFFF"/>
        <w:tabs>
          <w:tab w:val="left" w:pos="893"/>
        </w:tabs>
        <w:spacing w:before="19" w:line="274" w:lineRule="exact"/>
        <w:ind w:left="567" w:right="612" w:firstLine="567"/>
        <w:contextualSpacing/>
        <w:jc w:val="both"/>
        <w:rPr>
          <w:b/>
          <w:color w:val="000000"/>
        </w:rPr>
      </w:pPr>
      <w:r w:rsidRPr="00897A37">
        <w:rPr>
          <w:b/>
          <w:iCs/>
        </w:rPr>
        <w:t>Тема:</w:t>
      </w:r>
      <w:r w:rsidRPr="00897A37">
        <w:rPr>
          <w:b/>
          <w:color w:val="000000"/>
        </w:rPr>
        <w:t xml:space="preserve"> </w:t>
      </w:r>
      <w:r w:rsidR="00E06A39" w:rsidRPr="00897A37">
        <w:rPr>
          <w:b/>
          <w:color w:val="000000"/>
        </w:rPr>
        <w:t>Климат и</w:t>
      </w:r>
      <w:r w:rsidR="00094760">
        <w:rPr>
          <w:b/>
          <w:color w:val="000000"/>
        </w:rPr>
        <w:t xml:space="preserve"> климатические ресурсы</w:t>
      </w:r>
    </w:p>
    <w:p w:rsidR="00E06A39" w:rsidRPr="00701ADE" w:rsidRDefault="00E06A39" w:rsidP="00430CF5">
      <w:pPr>
        <w:shd w:val="clear" w:color="auto" w:fill="FFFFFF"/>
        <w:tabs>
          <w:tab w:val="left" w:pos="893"/>
        </w:tabs>
        <w:spacing w:before="19" w:line="274" w:lineRule="exact"/>
        <w:ind w:left="567" w:right="612" w:firstLine="567"/>
        <w:contextualSpacing/>
        <w:jc w:val="both"/>
        <w:rPr>
          <w:color w:val="000000"/>
        </w:rPr>
      </w:pPr>
      <w:r w:rsidRPr="00701ADE">
        <w:rPr>
          <w:color w:val="000000"/>
        </w:rPr>
        <w:t>От чего зависит климат нашей страны. Климатообразующие факторы. Влияние географического положения на климат. Циркуляция воздушных масс. Влияние подстилающей поверхности.</w:t>
      </w:r>
    </w:p>
    <w:p w:rsidR="00E06A39" w:rsidRPr="00701ADE" w:rsidRDefault="00E06A39" w:rsidP="00430CF5">
      <w:pPr>
        <w:shd w:val="clear" w:color="auto" w:fill="FFFFFF"/>
        <w:tabs>
          <w:tab w:val="left" w:pos="893"/>
        </w:tabs>
        <w:spacing w:before="19" w:line="274" w:lineRule="exact"/>
        <w:ind w:left="567" w:right="612" w:firstLine="567"/>
        <w:contextualSpacing/>
        <w:jc w:val="both"/>
        <w:rPr>
          <w:color w:val="000000"/>
        </w:rPr>
      </w:pPr>
      <w:r w:rsidRPr="00701ADE">
        <w:rPr>
          <w:color w:val="000000"/>
        </w:rPr>
        <w:t>Распределение тепла и влаги на территории России. Распределение тепла на территории нашей страны. Распределение осадков на территории нашей страны.</w:t>
      </w:r>
    </w:p>
    <w:p w:rsidR="00E06A39" w:rsidRPr="00701ADE" w:rsidRDefault="00E06A39" w:rsidP="00430CF5">
      <w:pPr>
        <w:shd w:val="clear" w:color="auto" w:fill="FFFFFF"/>
        <w:tabs>
          <w:tab w:val="left" w:pos="893"/>
        </w:tabs>
        <w:spacing w:before="19" w:line="274" w:lineRule="exact"/>
        <w:ind w:left="567" w:right="612" w:firstLine="567"/>
        <w:contextualSpacing/>
        <w:jc w:val="both"/>
        <w:rPr>
          <w:color w:val="000000"/>
        </w:rPr>
      </w:pPr>
      <w:r w:rsidRPr="00701ADE">
        <w:rPr>
          <w:color w:val="000000"/>
        </w:rPr>
        <w:t>Разнообразие климат России. Типы климатов России: арктический, субарктический; умеренно континентальный, резко континентальный, муссонный климат умеренного пояса.</w:t>
      </w:r>
    </w:p>
    <w:p w:rsidR="00E06A39" w:rsidRPr="00701ADE" w:rsidRDefault="00E06A39" w:rsidP="00094760">
      <w:pPr>
        <w:shd w:val="clear" w:color="auto" w:fill="FFFFFF"/>
        <w:tabs>
          <w:tab w:val="left" w:pos="893"/>
        </w:tabs>
        <w:spacing w:before="19" w:line="274" w:lineRule="exact"/>
        <w:ind w:left="567" w:right="612" w:firstLine="567"/>
        <w:contextualSpacing/>
        <w:jc w:val="both"/>
        <w:rPr>
          <w:color w:val="000000"/>
        </w:rPr>
      </w:pPr>
      <w:r w:rsidRPr="00701ADE">
        <w:rPr>
          <w:color w:val="000000"/>
        </w:rPr>
        <w:t>Зависимость человека от климата. Агроклиматические ресурсы. Влияние климата на жизнь и деятельность человека. Агроклиматические ресурсы. Благоприятные климатические условия. Неблагоприятные климатические явления. Климат родного края.</w:t>
      </w:r>
    </w:p>
    <w:p w:rsidR="00E06A39" w:rsidRPr="00897A37" w:rsidRDefault="00897A37" w:rsidP="00430CF5">
      <w:pPr>
        <w:shd w:val="clear" w:color="auto" w:fill="FFFFFF"/>
        <w:tabs>
          <w:tab w:val="left" w:pos="893"/>
        </w:tabs>
        <w:spacing w:before="19" w:line="274" w:lineRule="exact"/>
        <w:ind w:left="567" w:right="612" w:firstLine="567"/>
        <w:contextualSpacing/>
        <w:jc w:val="both"/>
        <w:rPr>
          <w:b/>
          <w:color w:val="000000"/>
        </w:rPr>
      </w:pPr>
      <w:r w:rsidRPr="00897A37">
        <w:rPr>
          <w:b/>
          <w:iCs/>
        </w:rPr>
        <w:t>Тема:</w:t>
      </w:r>
      <w:r w:rsidRPr="00897A37">
        <w:rPr>
          <w:b/>
          <w:color w:val="000000"/>
        </w:rPr>
        <w:t xml:space="preserve"> </w:t>
      </w:r>
      <w:r w:rsidR="00E06A39" w:rsidRPr="00897A37">
        <w:rPr>
          <w:b/>
          <w:color w:val="000000"/>
        </w:rPr>
        <w:t>Внутренни</w:t>
      </w:r>
      <w:r w:rsidR="00293AC5">
        <w:rPr>
          <w:b/>
          <w:color w:val="000000"/>
        </w:rPr>
        <w:t xml:space="preserve">е воды и водные ресурсы </w:t>
      </w:r>
    </w:p>
    <w:p w:rsidR="00E06A39" w:rsidRPr="00701ADE" w:rsidRDefault="00E06A39" w:rsidP="00430CF5">
      <w:pPr>
        <w:shd w:val="clear" w:color="auto" w:fill="FFFFFF"/>
        <w:tabs>
          <w:tab w:val="left" w:pos="893"/>
        </w:tabs>
        <w:spacing w:before="19" w:line="274" w:lineRule="exact"/>
        <w:ind w:left="567" w:right="612" w:firstLine="567"/>
        <w:contextualSpacing/>
        <w:jc w:val="both"/>
        <w:rPr>
          <w:color w:val="000000"/>
        </w:rPr>
      </w:pPr>
      <w:r w:rsidRPr="00701ADE">
        <w:rPr>
          <w:color w:val="000000"/>
        </w:rPr>
        <w:t>Разнообразие внутренних вод России. Реки. Значение внутренних вод для человека. Зависимость рек от рельефа. Влияние климата на реки. Стихийные явления, связанные с реками.</w:t>
      </w:r>
    </w:p>
    <w:p w:rsidR="00E06A39" w:rsidRPr="00701ADE" w:rsidRDefault="00E06A39" w:rsidP="00430CF5">
      <w:pPr>
        <w:shd w:val="clear" w:color="auto" w:fill="FFFFFF"/>
        <w:tabs>
          <w:tab w:val="left" w:pos="893"/>
        </w:tabs>
        <w:spacing w:before="19"/>
        <w:ind w:left="567" w:right="612" w:firstLine="567"/>
        <w:contextualSpacing/>
        <w:jc w:val="both"/>
        <w:rPr>
          <w:color w:val="000000"/>
        </w:rPr>
      </w:pPr>
      <w:r w:rsidRPr="00701ADE">
        <w:rPr>
          <w:color w:val="000000"/>
        </w:rPr>
        <w:t>Озера и болота, подземные воды, ледники, многолетняя мерзлота. Крупнейшие озера России. Происхождение озерных котловин. Роль подземных вод в природе и жизни человека</w:t>
      </w:r>
      <w:proofErr w:type="gramStart"/>
      <w:r w:rsidRPr="00701ADE">
        <w:rPr>
          <w:color w:val="000000"/>
        </w:rPr>
        <w:t>.</w:t>
      </w:r>
      <w:proofErr w:type="gramEnd"/>
      <w:r w:rsidRPr="00701ADE">
        <w:rPr>
          <w:color w:val="000000"/>
        </w:rPr>
        <w:t xml:space="preserve"> </w:t>
      </w:r>
      <w:proofErr w:type="gramStart"/>
      <w:r w:rsidRPr="00701ADE">
        <w:rPr>
          <w:color w:val="000000"/>
        </w:rPr>
        <w:t>к</w:t>
      </w:r>
      <w:proofErr w:type="gramEnd"/>
      <w:r w:rsidRPr="00701ADE">
        <w:rPr>
          <w:color w:val="000000"/>
        </w:rPr>
        <w:t>отловин. Верховные и низинные болота. Важность сохранения водно-болотных угодий. Виды подземных вод. Границы распространения многолетней мерзлоты в России, причины ее образования. Особенности освоения территорий с многолетней мерзлотой.</w:t>
      </w:r>
    </w:p>
    <w:p w:rsidR="00E06A39" w:rsidRPr="00701ADE" w:rsidRDefault="00E06A39" w:rsidP="00430CF5">
      <w:pPr>
        <w:shd w:val="clear" w:color="auto" w:fill="FFFFFF"/>
        <w:tabs>
          <w:tab w:val="left" w:pos="893"/>
        </w:tabs>
        <w:spacing w:before="19" w:line="274" w:lineRule="exact"/>
        <w:ind w:left="567" w:right="612" w:firstLine="567"/>
        <w:contextualSpacing/>
        <w:jc w:val="both"/>
        <w:rPr>
          <w:color w:val="000000"/>
        </w:rPr>
      </w:pPr>
      <w:r w:rsidRPr="00701ADE">
        <w:rPr>
          <w:color w:val="000000"/>
        </w:rPr>
        <w:t>Водные ресурсы. Роль воды в жизни человека. Влияние деятельности человека на водные ресурсы и меры по их охране и восстановлению. Стихийные явления, связанные с водой.</w:t>
      </w:r>
    </w:p>
    <w:p w:rsidR="00E06A39" w:rsidRPr="00897A37" w:rsidRDefault="00897A37" w:rsidP="00430CF5">
      <w:pPr>
        <w:shd w:val="clear" w:color="auto" w:fill="FFFFFF"/>
        <w:tabs>
          <w:tab w:val="left" w:pos="893"/>
        </w:tabs>
        <w:spacing w:before="19" w:line="274" w:lineRule="exact"/>
        <w:ind w:left="567" w:right="612" w:firstLine="567"/>
        <w:contextualSpacing/>
        <w:jc w:val="both"/>
        <w:rPr>
          <w:b/>
          <w:color w:val="000000"/>
        </w:rPr>
      </w:pPr>
      <w:r w:rsidRPr="00897A37">
        <w:rPr>
          <w:b/>
          <w:iCs/>
        </w:rPr>
        <w:t>Тема:</w:t>
      </w:r>
      <w:r w:rsidRPr="00897A37">
        <w:rPr>
          <w:b/>
          <w:color w:val="000000"/>
        </w:rPr>
        <w:t xml:space="preserve"> </w:t>
      </w:r>
      <w:r w:rsidR="00E06A39" w:rsidRPr="00897A37">
        <w:rPr>
          <w:b/>
          <w:color w:val="000000"/>
        </w:rPr>
        <w:t>По</w:t>
      </w:r>
      <w:r w:rsidR="00293AC5">
        <w:rPr>
          <w:b/>
          <w:color w:val="000000"/>
        </w:rPr>
        <w:t>чвы и почвенные ресурсы</w:t>
      </w:r>
    </w:p>
    <w:p w:rsidR="00E06A39" w:rsidRPr="00701ADE" w:rsidRDefault="00E06A39" w:rsidP="00430CF5">
      <w:pPr>
        <w:shd w:val="clear" w:color="auto" w:fill="FFFFFF"/>
        <w:tabs>
          <w:tab w:val="left" w:pos="893"/>
        </w:tabs>
        <w:spacing w:before="19" w:line="274" w:lineRule="exact"/>
        <w:ind w:left="567" w:right="612" w:firstLine="567"/>
        <w:contextualSpacing/>
        <w:jc w:val="both"/>
        <w:rPr>
          <w:color w:val="000000"/>
        </w:rPr>
      </w:pPr>
      <w:r w:rsidRPr="00701ADE">
        <w:rPr>
          <w:color w:val="000000"/>
        </w:rPr>
        <w:t>Образование почв и их разнообразие. Основные свойства почв.</w:t>
      </w:r>
    </w:p>
    <w:p w:rsidR="00E06A39" w:rsidRPr="00701ADE" w:rsidRDefault="00E06A39" w:rsidP="00430CF5">
      <w:pPr>
        <w:shd w:val="clear" w:color="auto" w:fill="FFFFFF"/>
        <w:tabs>
          <w:tab w:val="left" w:pos="893"/>
        </w:tabs>
        <w:spacing w:before="19" w:line="274" w:lineRule="exact"/>
        <w:ind w:left="567" w:right="612" w:firstLine="567"/>
        <w:contextualSpacing/>
        <w:jc w:val="both"/>
        <w:rPr>
          <w:color w:val="000000"/>
        </w:rPr>
      </w:pPr>
      <w:r w:rsidRPr="00701ADE">
        <w:rPr>
          <w:color w:val="000000"/>
        </w:rPr>
        <w:t xml:space="preserve">Закономерности распространения почв. </w:t>
      </w:r>
      <w:proofErr w:type="gramStart"/>
      <w:r w:rsidRPr="00701ADE">
        <w:rPr>
          <w:color w:val="000000"/>
        </w:rPr>
        <w:t>Типы почв России: арктические, тундрово-глеевые, подзолистые, дерново-подзолистые, серые лесные, черноземы, темно-каштановые, каштановые, светло-каштановые.</w:t>
      </w:r>
      <w:proofErr w:type="gramEnd"/>
    </w:p>
    <w:p w:rsidR="00E06A39" w:rsidRPr="00701ADE" w:rsidRDefault="00E06A39" w:rsidP="00430CF5">
      <w:pPr>
        <w:shd w:val="clear" w:color="auto" w:fill="FFFFFF"/>
        <w:tabs>
          <w:tab w:val="left" w:pos="893"/>
        </w:tabs>
        <w:spacing w:before="19" w:line="274" w:lineRule="exact"/>
        <w:ind w:left="567" w:right="612" w:firstLine="567"/>
        <w:contextualSpacing/>
        <w:jc w:val="both"/>
        <w:rPr>
          <w:color w:val="000000"/>
        </w:rPr>
      </w:pPr>
      <w:r w:rsidRPr="00701ADE">
        <w:rPr>
          <w:color w:val="000000"/>
        </w:rPr>
        <w:t>Почвенные ресурсы России. Значение почв для жизни и деятельности человека. От чего нужно охранять почву? Роль мелиораций в повышении плодородия почв. Охрана почв. Почвы родного края.</w:t>
      </w:r>
    </w:p>
    <w:p w:rsidR="00E06A39" w:rsidRPr="00897A37" w:rsidRDefault="00897A37" w:rsidP="00430CF5">
      <w:pPr>
        <w:shd w:val="clear" w:color="auto" w:fill="FFFFFF"/>
        <w:tabs>
          <w:tab w:val="left" w:pos="893"/>
        </w:tabs>
        <w:spacing w:before="19" w:line="274" w:lineRule="exact"/>
        <w:ind w:left="567" w:right="612" w:firstLine="567"/>
        <w:contextualSpacing/>
        <w:jc w:val="both"/>
        <w:rPr>
          <w:b/>
          <w:color w:val="000000"/>
        </w:rPr>
      </w:pPr>
      <w:r w:rsidRPr="00897A37">
        <w:rPr>
          <w:b/>
          <w:iCs/>
        </w:rPr>
        <w:t>Тема:</w:t>
      </w:r>
      <w:r w:rsidRPr="00897A37">
        <w:rPr>
          <w:b/>
          <w:color w:val="000000"/>
        </w:rPr>
        <w:t xml:space="preserve"> </w:t>
      </w:r>
      <w:r w:rsidR="00E06A39" w:rsidRPr="00897A37">
        <w:rPr>
          <w:b/>
          <w:color w:val="000000"/>
        </w:rPr>
        <w:t>Растительный и животный мир</w:t>
      </w:r>
      <w:r w:rsidR="00293AC5">
        <w:rPr>
          <w:b/>
          <w:color w:val="000000"/>
        </w:rPr>
        <w:t>, Биологические ресурсы</w:t>
      </w:r>
    </w:p>
    <w:p w:rsidR="00E06A39" w:rsidRPr="00701ADE" w:rsidRDefault="00E06A39" w:rsidP="00430CF5">
      <w:pPr>
        <w:shd w:val="clear" w:color="auto" w:fill="FFFFFF"/>
        <w:tabs>
          <w:tab w:val="left" w:pos="893"/>
        </w:tabs>
        <w:spacing w:before="19" w:line="274" w:lineRule="exact"/>
        <w:ind w:left="567" w:right="612" w:firstLine="567"/>
        <w:contextualSpacing/>
        <w:jc w:val="both"/>
        <w:rPr>
          <w:color w:val="000000"/>
        </w:rPr>
      </w:pPr>
      <w:r w:rsidRPr="00701ADE">
        <w:rPr>
          <w:color w:val="000000"/>
        </w:rPr>
        <w:t>Растительный и животный мир России. Основные типы растительности России. Разнообразие животного мира России.</w:t>
      </w:r>
    </w:p>
    <w:p w:rsidR="00E06A39" w:rsidRPr="00701ADE" w:rsidRDefault="00E06A39" w:rsidP="00430CF5">
      <w:pPr>
        <w:shd w:val="clear" w:color="auto" w:fill="FFFFFF"/>
        <w:tabs>
          <w:tab w:val="left" w:pos="893"/>
        </w:tabs>
        <w:spacing w:before="19" w:line="274" w:lineRule="exact"/>
        <w:ind w:left="567" w:right="612" w:firstLine="567"/>
        <w:contextualSpacing/>
        <w:jc w:val="both"/>
        <w:rPr>
          <w:color w:val="000000"/>
        </w:rPr>
      </w:pPr>
      <w:r w:rsidRPr="00701ADE">
        <w:rPr>
          <w:color w:val="000000"/>
        </w:rPr>
        <w:lastRenderedPageBreak/>
        <w:t>Биологические ресурсы. Особо охраняемые природные территории. Роль живых организмов в жизни Земли. Роль растительного и животного мира в жизни человека. Заповедники и национальные парки России. Растительный и животный мир родного края.</w:t>
      </w:r>
    </w:p>
    <w:p w:rsidR="00E06A39" w:rsidRPr="00701ADE" w:rsidRDefault="00E06A39" w:rsidP="00430CF5">
      <w:pPr>
        <w:shd w:val="clear" w:color="auto" w:fill="FFFFFF"/>
        <w:tabs>
          <w:tab w:val="left" w:pos="893"/>
        </w:tabs>
        <w:spacing w:before="19" w:line="274" w:lineRule="exact"/>
        <w:ind w:left="567" w:right="612" w:firstLine="567"/>
        <w:contextualSpacing/>
        <w:jc w:val="both"/>
        <w:rPr>
          <w:color w:val="000000"/>
        </w:rPr>
      </w:pPr>
      <w:r w:rsidRPr="00701ADE">
        <w:rPr>
          <w:color w:val="000000"/>
        </w:rPr>
        <w:t>Природно-ресурсный потенциал России. Природные условия России. Природные ресурсы. Особенности размещения природных ресурсов.</w:t>
      </w:r>
    </w:p>
    <w:p w:rsidR="00E06A39" w:rsidRPr="00132222" w:rsidRDefault="00E06A39" w:rsidP="00293AC5">
      <w:pPr>
        <w:shd w:val="clear" w:color="auto" w:fill="FFFFFF"/>
        <w:tabs>
          <w:tab w:val="left" w:pos="893"/>
        </w:tabs>
        <w:spacing w:before="19" w:line="274" w:lineRule="exact"/>
        <w:ind w:left="567" w:right="612" w:firstLine="567"/>
        <w:contextualSpacing/>
        <w:rPr>
          <w:b/>
          <w:color w:val="000000"/>
          <w:u w:val="single"/>
        </w:rPr>
      </w:pPr>
      <w:r w:rsidRPr="00132222">
        <w:rPr>
          <w:b/>
          <w:color w:val="000000"/>
          <w:u w:val="single"/>
        </w:rPr>
        <w:t xml:space="preserve">Раздел </w:t>
      </w:r>
      <w:r w:rsidRPr="00132222">
        <w:rPr>
          <w:b/>
          <w:color w:val="000000"/>
          <w:u w:val="single"/>
          <w:lang w:val="en-US"/>
        </w:rPr>
        <w:t>II</w:t>
      </w:r>
      <w:r w:rsidRPr="00132222">
        <w:rPr>
          <w:b/>
          <w:color w:val="000000"/>
          <w:u w:val="single"/>
        </w:rPr>
        <w:t>. Прир</w:t>
      </w:r>
      <w:r w:rsidR="00293AC5">
        <w:rPr>
          <w:b/>
          <w:color w:val="000000"/>
          <w:u w:val="single"/>
        </w:rPr>
        <w:t>одные комплексы России</w:t>
      </w:r>
    </w:p>
    <w:p w:rsidR="00E06A39" w:rsidRPr="00897A37" w:rsidRDefault="00897A37" w:rsidP="00430CF5">
      <w:pPr>
        <w:shd w:val="clear" w:color="auto" w:fill="FFFFFF"/>
        <w:tabs>
          <w:tab w:val="left" w:pos="893"/>
        </w:tabs>
        <w:spacing w:before="19" w:line="274" w:lineRule="exact"/>
        <w:ind w:left="567" w:right="612" w:firstLine="567"/>
        <w:contextualSpacing/>
        <w:jc w:val="both"/>
        <w:rPr>
          <w:b/>
          <w:color w:val="000000"/>
        </w:rPr>
      </w:pPr>
      <w:r w:rsidRPr="00897A37">
        <w:rPr>
          <w:b/>
          <w:iCs/>
        </w:rPr>
        <w:t>Тема:</w:t>
      </w:r>
      <w:r w:rsidRPr="00897A37">
        <w:rPr>
          <w:b/>
          <w:color w:val="000000"/>
        </w:rPr>
        <w:t xml:space="preserve"> </w:t>
      </w:r>
      <w:r w:rsidR="00293AC5">
        <w:rPr>
          <w:b/>
          <w:color w:val="000000"/>
        </w:rPr>
        <w:t>Природное районирование</w:t>
      </w:r>
    </w:p>
    <w:p w:rsidR="00E06A39" w:rsidRPr="00701ADE" w:rsidRDefault="00E06A39" w:rsidP="00430CF5">
      <w:pPr>
        <w:shd w:val="clear" w:color="auto" w:fill="FFFFFF"/>
        <w:tabs>
          <w:tab w:val="left" w:pos="893"/>
        </w:tabs>
        <w:spacing w:before="19"/>
        <w:ind w:left="567" w:right="612" w:firstLine="567"/>
        <w:contextualSpacing/>
        <w:jc w:val="both"/>
        <w:rPr>
          <w:color w:val="000000"/>
        </w:rPr>
      </w:pPr>
      <w:r w:rsidRPr="00701ADE">
        <w:rPr>
          <w:color w:val="000000"/>
        </w:rPr>
        <w:t>Разнообразие природных комплексов России. Физико-географическое районирование. ПТК природные и антропогенные.</w:t>
      </w:r>
    </w:p>
    <w:p w:rsidR="00E06A39" w:rsidRPr="00701ADE" w:rsidRDefault="00E06A39" w:rsidP="00430CF5">
      <w:pPr>
        <w:shd w:val="clear" w:color="auto" w:fill="FFFFFF"/>
        <w:tabs>
          <w:tab w:val="left" w:pos="893"/>
        </w:tabs>
        <w:spacing w:before="19"/>
        <w:ind w:left="567" w:right="612" w:firstLine="567"/>
        <w:contextualSpacing/>
        <w:jc w:val="both"/>
        <w:rPr>
          <w:color w:val="000000"/>
        </w:rPr>
      </w:pPr>
      <w:r w:rsidRPr="00701ADE">
        <w:rPr>
          <w:color w:val="000000"/>
        </w:rPr>
        <w:t>Моря, как крупные природные комплексы. Особенности природных комплексов морей на примере Белого моря. Ресурсы морей.</w:t>
      </w:r>
    </w:p>
    <w:p w:rsidR="00E06A39" w:rsidRPr="00701ADE" w:rsidRDefault="00E06A39" w:rsidP="00430CF5">
      <w:pPr>
        <w:shd w:val="clear" w:color="auto" w:fill="FFFFFF"/>
        <w:tabs>
          <w:tab w:val="left" w:pos="893"/>
        </w:tabs>
        <w:spacing w:before="19" w:line="274" w:lineRule="exact"/>
        <w:ind w:left="567" w:right="612" w:firstLine="567"/>
        <w:contextualSpacing/>
        <w:jc w:val="both"/>
        <w:rPr>
          <w:color w:val="000000"/>
        </w:rPr>
      </w:pPr>
      <w:r w:rsidRPr="00701ADE">
        <w:rPr>
          <w:color w:val="000000"/>
        </w:rPr>
        <w:t xml:space="preserve">Природные зоны России. Природная зональность. </w:t>
      </w:r>
      <w:proofErr w:type="gramStart"/>
      <w:r w:rsidRPr="00701ADE">
        <w:rPr>
          <w:color w:val="000000"/>
        </w:rPr>
        <w:t>Природные зоны России: арктические пустыни, тундра, лесотундра, тайга, смешанные и широколиственные леса, лесостепи, степи, полупустыни и пустыни.</w:t>
      </w:r>
      <w:proofErr w:type="gramEnd"/>
    </w:p>
    <w:p w:rsidR="00E06A39" w:rsidRPr="00701ADE" w:rsidRDefault="00E06A39" w:rsidP="00430CF5">
      <w:pPr>
        <w:shd w:val="clear" w:color="auto" w:fill="FFFFFF"/>
        <w:tabs>
          <w:tab w:val="left" w:pos="893"/>
        </w:tabs>
        <w:spacing w:before="19" w:line="274" w:lineRule="exact"/>
        <w:ind w:left="567" w:right="612" w:firstLine="567"/>
        <w:contextualSpacing/>
        <w:jc w:val="both"/>
        <w:rPr>
          <w:color w:val="000000"/>
        </w:rPr>
      </w:pPr>
      <w:r w:rsidRPr="00701ADE">
        <w:rPr>
          <w:color w:val="000000"/>
        </w:rPr>
        <w:t>Высотная поясность. Влияние гор на другие компоненты природы и человека. Зависимость «набора» высотных поясов от географического положения и высоты гор.</w:t>
      </w:r>
    </w:p>
    <w:p w:rsidR="00E06A39" w:rsidRPr="00897A37" w:rsidRDefault="00897A37" w:rsidP="00430CF5">
      <w:pPr>
        <w:shd w:val="clear" w:color="auto" w:fill="FFFFFF"/>
        <w:tabs>
          <w:tab w:val="left" w:pos="893"/>
        </w:tabs>
        <w:spacing w:before="19" w:line="274" w:lineRule="exact"/>
        <w:ind w:left="567" w:right="612" w:firstLine="567"/>
        <w:contextualSpacing/>
        <w:jc w:val="both"/>
        <w:rPr>
          <w:b/>
          <w:color w:val="000000"/>
        </w:rPr>
      </w:pPr>
      <w:r w:rsidRPr="00897A37">
        <w:rPr>
          <w:b/>
          <w:iCs/>
        </w:rPr>
        <w:t>Тема:</w:t>
      </w:r>
      <w:r w:rsidRPr="00897A37">
        <w:rPr>
          <w:b/>
          <w:color w:val="000000"/>
        </w:rPr>
        <w:t xml:space="preserve"> </w:t>
      </w:r>
      <w:r w:rsidR="00E06A39" w:rsidRPr="00897A37">
        <w:rPr>
          <w:b/>
          <w:color w:val="000000"/>
        </w:rPr>
        <w:t>Пр</w:t>
      </w:r>
      <w:r w:rsidR="00293AC5">
        <w:rPr>
          <w:b/>
          <w:color w:val="000000"/>
        </w:rPr>
        <w:t>ирода регионов России</w:t>
      </w:r>
    </w:p>
    <w:p w:rsidR="00E06A39" w:rsidRPr="00701ADE" w:rsidRDefault="00E06A39" w:rsidP="00430CF5">
      <w:pPr>
        <w:shd w:val="clear" w:color="auto" w:fill="FFFFFF"/>
        <w:tabs>
          <w:tab w:val="left" w:pos="893"/>
        </w:tabs>
        <w:spacing w:before="19" w:line="274" w:lineRule="exact"/>
        <w:ind w:left="567" w:right="612" w:firstLine="567"/>
        <w:contextualSpacing/>
        <w:jc w:val="both"/>
        <w:rPr>
          <w:color w:val="000000"/>
        </w:rPr>
      </w:pPr>
      <w:r w:rsidRPr="00701ADE">
        <w:rPr>
          <w:color w:val="000000"/>
        </w:rPr>
        <w:t>Восточно-Европейская (Русская) равнина. Особенности географического положения. История освоения. Особенности природы Русской равнины. Природные комплексы. Памятники природы равнины. Природные ресурсы равнины и проблемы их рационального использования.</w:t>
      </w:r>
    </w:p>
    <w:p w:rsidR="00E06A39" w:rsidRPr="00701ADE" w:rsidRDefault="00E06A39" w:rsidP="00430CF5">
      <w:pPr>
        <w:shd w:val="clear" w:color="auto" w:fill="FFFFFF"/>
        <w:tabs>
          <w:tab w:val="left" w:pos="893"/>
        </w:tabs>
        <w:spacing w:before="19" w:line="274" w:lineRule="exact"/>
        <w:ind w:left="567" w:right="612" w:firstLine="567"/>
        <w:contextualSpacing/>
        <w:jc w:val="both"/>
        <w:rPr>
          <w:color w:val="000000"/>
        </w:rPr>
      </w:pPr>
      <w:r w:rsidRPr="00701ADE">
        <w:rPr>
          <w:color w:val="000000"/>
        </w:rPr>
        <w:t>Кавказ – самые высокие горы России. Географическое положение. Рельеф, геологическое строение и полезные ископаемые. Особенности природы высокогорий. Природные комплексы Северного Кавказа. Природные ресурсы. Население.</w:t>
      </w:r>
    </w:p>
    <w:p w:rsidR="00E06A39" w:rsidRPr="00701ADE" w:rsidRDefault="00E06A39" w:rsidP="00430CF5">
      <w:pPr>
        <w:shd w:val="clear" w:color="auto" w:fill="FFFFFF"/>
        <w:tabs>
          <w:tab w:val="left" w:pos="893"/>
        </w:tabs>
        <w:spacing w:before="19" w:line="274" w:lineRule="exact"/>
        <w:ind w:left="567" w:right="612" w:firstLine="567"/>
        <w:contextualSpacing/>
        <w:jc w:val="both"/>
        <w:rPr>
          <w:color w:val="000000"/>
        </w:rPr>
      </w:pPr>
      <w:r w:rsidRPr="00701ADE">
        <w:rPr>
          <w:color w:val="000000"/>
        </w:rPr>
        <w:t>Урал – «каменный пояс Русской земли». Особенности географического положения, история освоения. Природные ресурсы. Своеобразие природы Урала. Природные уникумы. Экологические проблемы.</w:t>
      </w:r>
    </w:p>
    <w:p w:rsidR="00E06A39" w:rsidRPr="00701ADE" w:rsidRDefault="00E06A39" w:rsidP="00430CF5">
      <w:pPr>
        <w:shd w:val="clear" w:color="auto" w:fill="FFFFFF"/>
        <w:tabs>
          <w:tab w:val="left" w:pos="893"/>
        </w:tabs>
        <w:spacing w:before="19" w:line="274" w:lineRule="exact"/>
        <w:ind w:left="567" w:right="612" w:firstLine="567"/>
        <w:contextualSpacing/>
        <w:rPr>
          <w:color w:val="000000"/>
        </w:rPr>
      </w:pPr>
      <w:r w:rsidRPr="00701ADE">
        <w:rPr>
          <w:color w:val="000000"/>
        </w:rPr>
        <w:t>Западно-Сибирская равнина. Особенности  географического положения. Особенности природы. Природные зоны. Природные ресурсы равнины и условия их освоения.</w:t>
      </w:r>
    </w:p>
    <w:p w:rsidR="00E06A39" w:rsidRPr="00701ADE" w:rsidRDefault="00E06A39" w:rsidP="00430CF5">
      <w:pPr>
        <w:shd w:val="clear" w:color="auto" w:fill="FFFFFF"/>
        <w:tabs>
          <w:tab w:val="left" w:pos="893"/>
        </w:tabs>
        <w:spacing w:before="19" w:line="274" w:lineRule="exact"/>
        <w:ind w:left="567" w:right="612" w:firstLine="567"/>
        <w:contextualSpacing/>
        <w:jc w:val="both"/>
        <w:rPr>
          <w:color w:val="000000"/>
        </w:rPr>
      </w:pPr>
      <w:r w:rsidRPr="00701ADE">
        <w:rPr>
          <w:color w:val="000000"/>
        </w:rPr>
        <w:t>Восточная Сибирь: величие и суровость природы. Особенности  географического положения, история освоения. Особенности природы. Климат. Природные районы. Жемчужина Сибири – Байкал. Природные ресурсы и проблемы их освоения.</w:t>
      </w:r>
    </w:p>
    <w:p w:rsidR="00E06A39" w:rsidRPr="00701ADE" w:rsidRDefault="00E06A39" w:rsidP="00430CF5">
      <w:pPr>
        <w:shd w:val="clear" w:color="auto" w:fill="FFFFFF"/>
        <w:tabs>
          <w:tab w:val="left" w:pos="893"/>
        </w:tabs>
        <w:spacing w:before="19" w:line="274" w:lineRule="exact"/>
        <w:ind w:left="567" w:right="612" w:firstLine="567"/>
        <w:contextualSpacing/>
        <w:jc w:val="both"/>
        <w:rPr>
          <w:color w:val="000000"/>
        </w:rPr>
      </w:pPr>
      <w:r w:rsidRPr="00701ADE">
        <w:rPr>
          <w:color w:val="000000"/>
        </w:rPr>
        <w:t>Дальний Восток</w:t>
      </w:r>
      <w:proofErr w:type="gramStart"/>
      <w:r w:rsidRPr="00701ADE">
        <w:rPr>
          <w:color w:val="000000"/>
        </w:rPr>
        <w:t>.</w:t>
      </w:r>
      <w:proofErr w:type="gramEnd"/>
      <w:r w:rsidRPr="00701ADE">
        <w:rPr>
          <w:color w:val="000000"/>
        </w:rPr>
        <w:t xml:space="preserve"> – </w:t>
      </w:r>
      <w:proofErr w:type="gramStart"/>
      <w:r w:rsidRPr="00701ADE">
        <w:rPr>
          <w:color w:val="000000"/>
        </w:rPr>
        <w:t>к</w:t>
      </w:r>
      <w:proofErr w:type="gramEnd"/>
      <w:r w:rsidRPr="00701ADE">
        <w:rPr>
          <w:color w:val="000000"/>
        </w:rPr>
        <w:t>рай контрастов. Особенности  географического положения, история освоения. Особенности природы. Природные комплексы. Природные уникумы, освоение их человеком.</w:t>
      </w:r>
    </w:p>
    <w:p w:rsidR="00E06A39" w:rsidRPr="00701ADE" w:rsidRDefault="00E06A39" w:rsidP="00430CF5">
      <w:pPr>
        <w:shd w:val="clear" w:color="auto" w:fill="FFFFFF"/>
        <w:tabs>
          <w:tab w:val="left" w:pos="893"/>
        </w:tabs>
        <w:spacing w:before="19" w:line="274" w:lineRule="exact"/>
        <w:ind w:left="567" w:right="612" w:firstLine="567"/>
        <w:contextualSpacing/>
        <w:jc w:val="both"/>
        <w:rPr>
          <w:b/>
          <w:i/>
          <w:color w:val="000000"/>
        </w:rPr>
      </w:pPr>
    </w:p>
    <w:p w:rsidR="00E06A39" w:rsidRPr="00132222" w:rsidRDefault="00E06A39" w:rsidP="00293AC5">
      <w:pPr>
        <w:shd w:val="clear" w:color="auto" w:fill="FFFFFF"/>
        <w:tabs>
          <w:tab w:val="left" w:pos="893"/>
        </w:tabs>
        <w:spacing w:before="19" w:line="274" w:lineRule="exact"/>
        <w:ind w:left="567" w:right="612" w:firstLine="567"/>
        <w:contextualSpacing/>
        <w:rPr>
          <w:b/>
          <w:color w:val="000000"/>
          <w:u w:val="single"/>
        </w:rPr>
      </w:pPr>
      <w:r w:rsidRPr="00132222">
        <w:rPr>
          <w:b/>
          <w:color w:val="000000"/>
          <w:u w:val="single"/>
        </w:rPr>
        <w:t xml:space="preserve">Раздел </w:t>
      </w:r>
      <w:r w:rsidRPr="00132222">
        <w:rPr>
          <w:b/>
          <w:color w:val="000000"/>
          <w:u w:val="single"/>
          <w:lang w:val="en-US"/>
        </w:rPr>
        <w:t>III</w:t>
      </w:r>
      <w:r w:rsidR="00293AC5">
        <w:rPr>
          <w:b/>
          <w:color w:val="000000"/>
          <w:u w:val="single"/>
        </w:rPr>
        <w:t>. Человек и природа</w:t>
      </w:r>
    </w:p>
    <w:p w:rsidR="00E06A39" w:rsidRPr="00701ADE" w:rsidRDefault="00E06A39" w:rsidP="00430CF5">
      <w:pPr>
        <w:shd w:val="clear" w:color="auto" w:fill="FFFFFF"/>
        <w:tabs>
          <w:tab w:val="left" w:pos="893"/>
        </w:tabs>
        <w:spacing w:before="19" w:line="274" w:lineRule="exact"/>
        <w:ind w:left="567" w:right="612" w:firstLine="567"/>
        <w:contextualSpacing/>
        <w:jc w:val="both"/>
        <w:rPr>
          <w:color w:val="000000"/>
        </w:rPr>
      </w:pPr>
      <w:r w:rsidRPr="00701ADE">
        <w:rPr>
          <w:color w:val="000000"/>
        </w:rPr>
        <w:t>Влияние природных условий на жизнь и здоровье человека. Благоприятные условия для жизни и деятельности людей. Освоение территорий с экстремальными условиями. Стихийные природные явления и их причины. Меры борьбы со стихийными природными явлениями.</w:t>
      </w:r>
    </w:p>
    <w:p w:rsidR="00E06A39" w:rsidRPr="00701ADE" w:rsidRDefault="00E06A39" w:rsidP="00430CF5">
      <w:pPr>
        <w:shd w:val="clear" w:color="auto" w:fill="FFFFFF"/>
        <w:tabs>
          <w:tab w:val="left" w:pos="893"/>
        </w:tabs>
        <w:spacing w:before="19" w:line="274" w:lineRule="exact"/>
        <w:ind w:left="567" w:right="612" w:firstLine="567"/>
        <w:contextualSpacing/>
        <w:jc w:val="both"/>
        <w:rPr>
          <w:color w:val="000000"/>
        </w:rPr>
      </w:pPr>
      <w:r w:rsidRPr="00701ADE">
        <w:rPr>
          <w:color w:val="000000"/>
        </w:rPr>
        <w:t>Воздействие человека на природу. Общественные потребности, удовлетворяемые за счет природы. Влияние деятельности человека на природные комплексы. Антропогенные ландшафты.</w:t>
      </w:r>
    </w:p>
    <w:p w:rsidR="00E06A39" w:rsidRPr="00701ADE" w:rsidRDefault="00E06A39" w:rsidP="00430CF5">
      <w:pPr>
        <w:shd w:val="clear" w:color="auto" w:fill="FFFFFF"/>
        <w:tabs>
          <w:tab w:val="left" w:pos="893"/>
        </w:tabs>
        <w:spacing w:before="19" w:line="274" w:lineRule="exact"/>
        <w:ind w:left="567" w:right="612" w:firstLine="567"/>
        <w:contextualSpacing/>
        <w:jc w:val="both"/>
        <w:rPr>
          <w:color w:val="000000"/>
        </w:rPr>
      </w:pPr>
      <w:r w:rsidRPr="00701ADE">
        <w:rPr>
          <w:color w:val="000000"/>
        </w:rPr>
        <w:t>Рациональное природопользование. Охрана природы. Значение географического  прогноза.</w:t>
      </w:r>
    </w:p>
    <w:p w:rsidR="00E06A39" w:rsidRPr="00701ADE" w:rsidRDefault="00E06A39" w:rsidP="00430CF5">
      <w:pPr>
        <w:shd w:val="clear" w:color="auto" w:fill="FFFFFF"/>
        <w:tabs>
          <w:tab w:val="left" w:pos="893"/>
        </w:tabs>
        <w:spacing w:before="19" w:line="274" w:lineRule="exact"/>
        <w:ind w:left="567" w:right="612" w:firstLine="567"/>
        <w:contextualSpacing/>
        <w:jc w:val="both"/>
        <w:rPr>
          <w:color w:val="000000"/>
        </w:rPr>
      </w:pPr>
      <w:r w:rsidRPr="00701ADE">
        <w:rPr>
          <w:color w:val="000000"/>
        </w:rPr>
        <w:lastRenderedPageBreak/>
        <w:t xml:space="preserve">Россия на экологической карте. Источники экологической опасности. </w:t>
      </w:r>
      <w:proofErr w:type="gramStart"/>
      <w:r w:rsidRPr="00701ADE">
        <w:rPr>
          <w:color w:val="000000"/>
        </w:rPr>
        <w:t>Контроль за</w:t>
      </w:r>
      <w:proofErr w:type="gramEnd"/>
      <w:r w:rsidRPr="00701ADE">
        <w:rPr>
          <w:color w:val="000000"/>
        </w:rPr>
        <w:t xml:space="preserve"> состоянием природной среды.</w:t>
      </w:r>
    </w:p>
    <w:p w:rsidR="00E06A39" w:rsidRPr="00701ADE" w:rsidRDefault="00E06A39" w:rsidP="00430CF5">
      <w:pPr>
        <w:shd w:val="clear" w:color="auto" w:fill="FFFFFF"/>
        <w:tabs>
          <w:tab w:val="left" w:pos="893"/>
        </w:tabs>
        <w:spacing w:before="19" w:line="274" w:lineRule="exact"/>
        <w:ind w:left="567" w:right="612" w:firstLine="567"/>
        <w:contextualSpacing/>
        <w:jc w:val="both"/>
        <w:rPr>
          <w:color w:val="000000"/>
        </w:rPr>
      </w:pPr>
      <w:r w:rsidRPr="00701ADE">
        <w:rPr>
          <w:color w:val="000000"/>
        </w:rPr>
        <w:t>Экология и здоровье человека. Уровень здоровья людей. Ландшафты как фактор здоровья.</w:t>
      </w:r>
    </w:p>
    <w:p w:rsidR="00E06A39" w:rsidRPr="00701ADE" w:rsidRDefault="00E06A39" w:rsidP="00293AC5">
      <w:pPr>
        <w:shd w:val="clear" w:color="auto" w:fill="FFFFFF"/>
        <w:tabs>
          <w:tab w:val="left" w:pos="893"/>
        </w:tabs>
        <w:spacing w:before="19"/>
        <w:ind w:left="567" w:right="612" w:firstLine="567"/>
        <w:contextualSpacing/>
        <w:jc w:val="both"/>
        <w:rPr>
          <w:color w:val="000000"/>
        </w:rPr>
      </w:pPr>
      <w:r w:rsidRPr="00701ADE">
        <w:rPr>
          <w:color w:val="000000"/>
        </w:rPr>
        <w:t xml:space="preserve">География для природы и общества. История взаимодействия между человеком и географической средой. Научно-техническая революция: благо или </w:t>
      </w:r>
      <w:r w:rsidR="00293AC5">
        <w:rPr>
          <w:color w:val="000000"/>
        </w:rPr>
        <w:t>причины экологического кризиса.</w:t>
      </w:r>
    </w:p>
    <w:p w:rsidR="00E06A39" w:rsidRPr="00701ADE" w:rsidRDefault="00E06A39" w:rsidP="00430CF5">
      <w:pPr>
        <w:shd w:val="clear" w:color="auto" w:fill="FFFFFF"/>
        <w:tabs>
          <w:tab w:val="left" w:pos="893"/>
        </w:tabs>
        <w:spacing w:before="19" w:line="274" w:lineRule="exact"/>
        <w:ind w:left="567" w:right="612" w:firstLine="567"/>
        <w:contextualSpacing/>
        <w:jc w:val="both"/>
        <w:rPr>
          <w:b/>
          <w:i/>
          <w:color w:val="000000"/>
        </w:rPr>
      </w:pPr>
      <w:r w:rsidRPr="00701ADE">
        <w:rPr>
          <w:b/>
          <w:i/>
          <w:color w:val="000000"/>
        </w:rPr>
        <w:t>Региональны</w:t>
      </w:r>
      <w:r w:rsidR="00293AC5">
        <w:rPr>
          <w:b/>
          <w:i/>
          <w:color w:val="000000"/>
        </w:rPr>
        <w:t>й компонент</w:t>
      </w:r>
    </w:p>
    <w:p w:rsidR="00E06A39" w:rsidRPr="00E06A39" w:rsidRDefault="00293AC5" w:rsidP="00430CF5">
      <w:pPr>
        <w:shd w:val="clear" w:color="auto" w:fill="FFFFFF"/>
        <w:tabs>
          <w:tab w:val="left" w:pos="893"/>
        </w:tabs>
        <w:spacing w:before="19" w:line="274" w:lineRule="exact"/>
        <w:ind w:left="567" w:right="612" w:firstLine="567"/>
        <w:contextualSpacing/>
        <w:jc w:val="both"/>
        <w:rPr>
          <w:b/>
          <w:i/>
          <w:color w:val="000000"/>
        </w:rPr>
      </w:pPr>
      <w:r>
        <w:rPr>
          <w:b/>
          <w:i/>
          <w:color w:val="000000"/>
        </w:rPr>
        <w:t>Республика Татарстан</w:t>
      </w:r>
    </w:p>
    <w:p w:rsidR="00E06A39" w:rsidRPr="00701ADE" w:rsidRDefault="00E06A39" w:rsidP="00430CF5">
      <w:pPr>
        <w:shd w:val="clear" w:color="auto" w:fill="FFFFFF"/>
        <w:tabs>
          <w:tab w:val="left" w:pos="893"/>
        </w:tabs>
        <w:spacing w:before="19" w:line="274" w:lineRule="exact"/>
        <w:ind w:left="567" w:right="612" w:firstLine="567"/>
        <w:contextualSpacing/>
        <w:jc w:val="both"/>
        <w:rPr>
          <w:color w:val="000000"/>
        </w:rPr>
      </w:pPr>
      <w:r w:rsidRPr="00701ADE">
        <w:rPr>
          <w:color w:val="000000"/>
        </w:rPr>
        <w:t>Географическое положение</w:t>
      </w:r>
      <w:r>
        <w:rPr>
          <w:color w:val="000000"/>
        </w:rPr>
        <w:t xml:space="preserve"> республики Татарстан</w:t>
      </w:r>
      <w:r w:rsidRPr="00701ADE">
        <w:rPr>
          <w:color w:val="000000"/>
        </w:rPr>
        <w:t xml:space="preserve">. Тектоническое строение, рельеф, полезные ископаемые. Особенности климата </w:t>
      </w:r>
      <w:r w:rsidRPr="001F5115">
        <w:rPr>
          <w:color w:val="000000"/>
        </w:rPr>
        <w:t>республики Татарстан</w:t>
      </w:r>
      <w:r w:rsidRPr="00701ADE">
        <w:rPr>
          <w:color w:val="000000"/>
        </w:rPr>
        <w:t xml:space="preserve">. Внутренние воды </w:t>
      </w:r>
      <w:r w:rsidRPr="001F5115">
        <w:rPr>
          <w:color w:val="000000"/>
        </w:rPr>
        <w:t>республики Татарстан</w:t>
      </w:r>
      <w:r w:rsidRPr="00701ADE">
        <w:rPr>
          <w:color w:val="000000"/>
        </w:rPr>
        <w:t xml:space="preserve">. Проблемы взаимодействия природы и человека на территории </w:t>
      </w:r>
      <w:r w:rsidRPr="001F5115">
        <w:rPr>
          <w:color w:val="000000"/>
        </w:rPr>
        <w:t>республики Татарстан</w:t>
      </w:r>
      <w:r w:rsidRPr="00701ADE">
        <w:rPr>
          <w:color w:val="000000"/>
        </w:rPr>
        <w:t>. Особо охраняемые объекты.</w:t>
      </w:r>
    </w:p>
    <w:p w:rsidR="00132222" w:rsidRDefault="00132222" w:rsidP="00430CF5">
      <w:pPr>
        <w:spacing w:before="15" w:after="15"/>
        <w:ind w:right="15" w:firstLine="567"/>
        <w:jc w:val="center"/>
        <w:rPr>
          <w:b/>
          <w:bCs/>
          <w:color w:val="000000"/>
        </w:rPr>
      </w:pPr>
    </w:p>
    <w:p w:rsidR="00132222" w:rsidRDefault="00132222" w:rsidP="00430CF5">
      <w:pPr>
        <w:spacing w:before="15" w:after="15"/>
        <w:ind w:right="15" w:firstLine="567"/>
        <w:jc w:val="center"/>
        <w:rPr>
          <w:b/>
          <w:bCs/>
          <w:color w:val="000000"/>
        </w:rPr>
      </w:pPr>
      <w:r w:rsidRPr="00F93304">
        <w:rPr>
          <w:b/>
          <w:bCs/>
          <w:color w:val="000000"/>
        </w:rPr>
        <w:t>СОДЕРЖАНИЕ УЧЕБНОГО КУРСА</w:t>
      </w:r>
    </w:p>
    <w:p w:rsidR="00E06A39" w:rsidRPr="00097861" w:rsidRDefault="00097861" w:rsidP="00097861">
      <w:pPr>
        <w:spacing w:before="15" w:after="15"/>
        <w:ind w:right="15" w:firstLine="567"/>
        <w:jc w:val="center"/>
        <w:rPr>
          <w:b/>
          <w:bCs/>
          <w:color w:val="000000"/>
        </w:rPr>
      </w:pPr>
      <w:r>
        <w:rPr>
          <w:b/>
          <w:bCs/>
          <w:color w:val="000000"/>
        </w:rPr>
        <w:t>8 КЛАССА</w:t>
      </w:r>
    </w:p>
    <w:p w:rsidR="00E06A39" w:rsidRPr="00E06A39" w:rsidRDefault="00E06A39" w:rsidP="00430CF5">
      <w:pPr>
        <w:ind w:firstLine="567"/>
        <w:outlineLvl w:val="0"/>
        <w:rPr>
          <w:b/>
          <w:u w:val="single"/>
        </w:rPr>
      </w:pPr>
      <w:r w:rsidRPr="00E06A39">
        <w:rPr>
          <w:color w:val="000000"/>
          <w:kern w:val="28"/>
        </w:rPr>
        <w:t xml:space="preserve">     </w:t>
      </w:r>
      <w:r w:rsidR="00293AC5">
        <w:rPr>
          <w:b/>
          <w:u w:val="single"/>
        </w:rPr>
        <w:t xml:space="preserve">Введение </w:t>
      </w:r>
    </w:p>
    <w:p w:rsidR="00E06A39" w:rsidRPr="00E06A39" w:rsidRDefault="00E06A39" w:rsidP="00430CF5">
      <w:pPr>
        <w:ind w:firstLine="567"/>
        <w:jc w:val="both"/>
      </w:pPr>
      <w:r w:rsidRPr="00E06A39">
        <w:t xml:space="preserve">          Роль экономической и социальной географии в жизни современного общества.</w:t>
      </w:r>
    </w:p>
    <w:p w:rsidR="00E06A39" w:rsidRPr="00E06A39" w:rsidRDefault="00E06A39" w:rsidP="00293AC5">
      <w:pPr>
        <w:ind w:firstLine="567"/>
        <w:outlineLvl w:val="0"/>
        <w:rPr>
          <w:b/>
          <w:u w:val="single"/>
        </w:rPr>
      </w:pPr>
      <w:r w:rsidRPr="00E06A39">
        <w:rPr>
          <w:b/>
          <w:u w:val="single"/>
        </w:rPr>
        <w:t xml:space="preserve">Раздел I. </w:t>
      </w:r>
      <w:r w:rsidR="00293AC5">
        <w:rPr>
          <w:b/>
          <w:u w:val="single"/>
        </w:rPr>
        <w:t>Хозяйство России</w:t>
      </w:r>
    </w:p>
    <w:p w:rsidR="00E06A39" w:rsidRPr="00E06A39" w:rsidRDefault="00897A37" w:rsidP="00430CF5">
      <w:pPr>
        <w:ind w:firstLine="567"/>
        <w:jc w:val="both"/>
        <w:outlineLvl w:val="0"/>
        <w:rPr>
          <w:b/>
        </w:rPr>
      </w:pPr>
      <w:r w:rsidRPr="00897A37">
        <w:rPr>
          <w:b/>
        </w:rPr>
        <w:t>Тема</w:t>
      </w:r>
      <w:r w:rsidR="00E06A39" w:rsidRPr="00E06A39">
        <w:rPr>
          <w:b/>
        </w:rPr>
        <w:t>. Общая характеристика. Ге</w:t>
      </w:r>
      <w:r w:rsidR="00293AC5">
        <w:rPr>
          <w:b/>
        </w:rPr>
        <w:t>ографическое районирование</w:t>
      </w:r>
    </w:p>
    <w:p w:rsidR="00E06A39" w:rsidRPr="00293AC5" w:rsidRDefault="00E06A39" w:rsidP="00430CF5">
      <w:pPr>
        <w:ind w:firstLine="567"/>
        <w:jc w:val="both"/>
      </w:pPr>
      <w:r w:rsidRPr="00E06A39">
        <w:t xml:space="preserve">      </w:t>
      </w:r>
      <w:r w:rsidRPr="00293AC5">
        <w:t>Понятие хозяйства. Его структура. Что понимают под словами «экономика», «хозяйство»? Какова структура хозяйства? Что такое межотраслевые комплексы?</w:t>
      </w:r>
    </w:p>
    <w:p w:rsidR="00E06A39" w:rsidRPr="00293AC5" w:rsidRDefault="00E06A39" w:rsidP="00430CF5">
      <w:pPr>
        <w:ind w:firstLine="567"/>
        <w:jc w:val="both"/>
      </w:pPr>
      <w:r w:rsidRPr="00293AC5">
        <w:t xml:space="preserve">      Этапы развития хозяйства. Какие этапы проходят страны мира в своем экономическом развитии? Как меняется структура промышленности? Какие этапы развития прошла экономика России?</w:t>
      </w:r>
    </w:p>
    <w:p w:rsidR="00E06A39" w:rsidRPr="00293AC5" w:rsidRDefault="00E06A39" w:rsidP="00430CF5">
      <w:pPr>
        <w:ind w:firstLine="567"/>
      </w:pPr>
      <w:r w:rsidRPr="00293AC5">
        <w:t xml:space="preserve">       Географическое   районирование.   Как   можно   проводить   районирование территории? Каковы особенности административно-территориального устройства России? </w:t>
      </w:r>
    </w:p>
    <w:p w:rsidR="00E06A39" w:rsidRPr="00293AC5" w:rsidRDefault="00897A37" w:rsidP="00430CF5">
      <w:pPr>
        <w:ind w:firstLine="567"/>
        <w:jc w:val="both"/>
        <w:outlineLvl w:val="0"/>
        <w:rPr>
          <w:b/>
        </w:rPr>
      </w:pPr>
      <w:r>
        <w:rPr>
          <w:b/>
        </w:rPr>
        <w:t>Тема</w:t>
      </w:r>
      <w:r w:rsidR="00E06A39" w:rsidRPr="00E06A39">
        <w:rPr>
          <w:b/>
        </w:rPr>
        <w:t xml:space="preserve">. Главные отрасли </w:t>
      </w:r>
      <w:r w:rsidR="00293AC5">
        <w:rPr>
          <w:b/>
        </w:rPr>
        <w:t>и межотраслевые комплексы</w:t>
      </w:r>
    </w:p>
    <w:p w:rsidR="00E06A39" w:rsidRPr="00293AC5" w:rsidRDefault="00E06A39" w:rsidP="00430CF5">
      <w:pPr>
        <w:ind w:firstLine="567"/>
        <w:jc w:val="both"/>
      </w:pPr>
      <w:r w:rsidRPr="00293AC5">
        <w:t xml:space="preserve">      Сельское хозяйство. Растениеводство. В чем заключаются особенности сельского хозяйства? Какие культуры относят к </w:t>
      </w:r>
      <w:proofErr w:type="gramStart"/>
      <w:r w:rsidRPr="00293AC5">
        <w:t>техническим</w:t>
      </w:r>
      <w:proofErr w:type="gramEnd"/>
      <w:r w:rsidRPr="00293AC5">
        <w:t>?</w:t>
      </w:r>
    </w:p>
    <w:p w:rsidR="00E06A39" w:rsidRPr="00293AC5" w:rsidRDefault="00E06A39" w:rsidP="00430CF5">
      <w:pPr>
        <w:ind w:firstLine="567"/>
        <w:jc w:val="both"/>
      </w:pPr>
      <w:r w:rsidRPr="00293AC5">
        <w:t xml:space="preserve">      Животноводство. Зональная специализация сельского хозяйства. В чем заключаются главные особенности животноводства? Каков отраслевой состав животноводства?</w:t>
      </w:r>
    </w:p>
    <w:p w:rsidR="00E06A39" w:rsidRPr="00293AC5" w:rsidRDefault="00293AC5" w:rsidP="00430CF5">
      <w:pPr>
        <w:ind w:firstLine="567"/>
        <w:jc w:val="both"/>
      </w:pPr>
      <w:r>
        <w:t xml:space="preserve">      </w:t>
      </w:r>
      <w:r w:rsidR="00E06A39" w:rsidRPr="00293AC5">
        <w:t>Агропромышленный комплекс. Легкая и пищевая промышленность. Что такое агропромышленный комплекс? Почему возникли проблемы 3-го звена АПК? Каковы основные особенности пищевой промышленности? Какова география легкой промышленности?</w:t>
      </w:r>
    </w:p>
    <w:p w:rsidR="00E06A39" w:rsidRPr="00293AC5" w:rsidRDefault="00293AC5" w:rsidP="00430CF5">
      <w:pPr>
        <w:ind w:firstLine="567"/>
        <w:jc w:val="both"/>
      </w:pPr>
      <w:r>
        <w:t xml:space="preserve">      </w:t>
      </w:r>
      <w:r w:rsidR="00E06A39" w:rsidRPr="00293AC5">
        <w:t>Лесной комплекс. Какие отрасли входят в состав лесного комплекса? Кто является основным потребителем древесины? Каковы задачи развития лесного комплекса?</w:t>
      </w:r>
    </w:p>
    <w:p w:rsidR="00E06A39" w:rsidRPr="00293AC5" w:rsidRDefault="00293AC5" w:rsidP="00430CF5">
      <w:pPr>
        <w:ind w:firstLine="567"/>
        <w:jc w:val="both"/>
      </w:pPr>
      <w:r>
        <w:t xml:space="preserve">      </w:t>
      </w:r>
      <w:r w:rsidR="00E06A39" w:rsidRPr="00293AC5">
        <w:t xml:space="preserve">Топливно-энергетический комплекс. Топливная промышленность. Как изменяется роль отдельных видов топлива? Каково значение угля в хозяйстве страны? Где расположены главные угольные месторождения? Почему в угольных районах обострились социальные проблемы? </w:t>
      </w:r>
    </w:p>
    <w:p w:rsidR="00E06A39" w:rsidRPr="00293AC5" w:rsidRDefault="00293AC5" w:rsidP="00430CF5">
      <w:pPr>
        <w:ind w:firstLine="567"/>
        <w:jc w:val="both"/>
      </w:pPr>
      <w:r>
        <w:t xml:space="preserve">       </w:t>
      </w:r>
      <w:r w:rsidR="00E06A39" w:rsidRPr="00293AC5">
        <w:t>Нефтяная и газовая промышленность. Каковы особенности размещения нефтяной промышленности? Почему газовая промышленность стала самой перспективной отраслью промышленности? Какова роль нефти и газа во внешней торговле?</w:t>
      </w:r>
    </w:p>
    <w:p w:rsidR="00E06A39" w:rsidRPr="00293AC5" w:rsidRDefault="00293AC5" w:rsidP="00430CF5">
      <w:pPr>
        <w:ind w:firstLine="567"/>
        <w:jc w:val="both"/>
      </w:pPr>
      <w:r>
        <w:lastRenderedPageBreak/>
        <w:t xml:space="preserve">       </w:t>
      </w:r>
      <w:r w:rsidR="00E06A39" w:rsidRPr="00293AC5">
        <w:t>Электроэнергетика. Зачем создают энергосистемы? Каковы особенности различных типов электростанций и их размещения?</w:t>
      </w:r>
    </w:p>
    <w:p w:rsidR="00E06A39" w:rsidRPr="00293AC5" w:rsidRDefault="00293AC5" w:rsidP="00430CF5">
      <w:pPr>
        <w:ind w:firstLine="567"/>
        <w:jc w:val="both"/>
      </w:pPr>
      <w:r>
        <w:t xml:space="preserve">       </w:t>
      </w:r>
      <w:r w:rsidR="00E06A39" w:rsidRPr="00293AC5">
        <w:t>Металлургический комплекс. Почему металл называют «хлебом» экономики? В чем особенности металлургического производства? Какие факторы влияют на размещение предприятий черной металлургии? Где размещены металлургические заводы? Каковы особенности размещения предприятий цветной металлургии?</w:t>
      </w:r>
    </w:p>
    <w:p w:rsidR="00E06A39" w:rsidRPr="00293AC5" w:rsidRDefault="00293AC5" w:rsidP="00430CF5">
      <w:pPr>
        <w:ind w:firstLine="567"/>
        <w:jc w:val="both"/>
      </w:pPr>
      <w:r>
        <w:t xml:space="preserve">       </w:t>
      </w:r>
      <w:r w:rsidR="00E06A39" w:rsidRPr="00293AC5">
        <w:t>Машиностроительный комплекс. Каковы роль и место машиностроения в жизни страны? От чего зависит размещение машиностроительных предприятий? Какое значение имеют машиностроительные заводы в хозяйстве страны?</w:t>
      </w:r>
    </w:p>
    <w:p w:rsidR="00E06A39" w:rsidRPr="00293AC5" w:rsidRDefault="00293AC5" w:rsidP="00430CF5">
      <w:pPr>
        <w:ind w:firstLine="567"/>
        <w:jc w:val="both"/>
      </w:pPr>
      <w:r>
        <w:t xml:space="preserve">       </w:t>
      </w:r>
      <w:r w:rsidR="00E06A39" w:rsidRPr="00293AC5">
        <w:t>Химическая промышленность. Почему химическая промышленность является уникальной отраслью народного хозяйства? Из каких отраслей состоит химическая промышленность? Где производят минеральные удобрения? Какие производства составляют основу химии полимеров?</w:t>
      </w:r>
    </w:p>
    <w:p w:rsidR="00E06A39" w:rsidRPr="00293AC5" w:rsidRDefault="00293AC5" w:rsidP="00430CF5">
      <w:pPr>
        <w:ind w:firstLine="567"/>
        <w:jc w:val="both"/>
      </w:pPr>
      <w:r>
        <w:t xml:space="preserve">       </w:t>
      </w:r>
      <w:r w:rsidR="00E06A39" w:rsidRPr="00293AC5">
        <w:t>Транспорт. Каково значение транспорта в России? Каковы отличительные черты транспортной сети страны? Каковы особенности развития различных видов транспорта в России? Какие проблемы необходимо решать транспортному комплексу страны?</w:t>
      </w:r>
    </w:p>
    <w:p w:rsidR="00E06A39" w:rsidRPr="00293AC5" w:rsidRDefault="00293AC5" w:rsidP="00430CF5">
      <w:pPr>
        <w:ind w:firstLine="567"/>
        <w:jc w:val="both"/>
      </w:pPr>
      <w:r>
        <w:t xml:space="preserve">       </w:t>
      </w:r>
      <w:r w:rsidR="00E06A39" w:rsidRPr="00293AC5">
        <w:t>Информационная инфраструктура. В чем состоит значение информации для современного общества? Как средства телекоммуникации влияют на территориальную организацию общества? Влияет ли информационная инфраструктура на образ жизни людей?</w:t>
      </w:r>
    </w:p>
    <w:p w:rsidR="00E06A39" w:rsidRPr="00293AC5" w:rsidRDefault="00293AC5" w:rsidP="00430CF5">
      <w:pPr>
        <w:ind w:firstLine="567"/>
        <w:jc w:val="both"/>
      </w:pPr>
      <w:r>
        <w:t xml:space="preserve">       </w:t>
      </w:r>
      <w:r w:rsidR="00E06A39" w:rsidRPr="00293AC5">
        <w:t>Сфера обслуживания. Рекреационное хозяйство. Каков состав сферы услуг и особенности размещения ее предприятий? Какие особенности отличают рекреационное хозяйство от других отраслей?</w:t>
      </w:r>
    </w:p>
    <w:p w:rsidR="00E06A39" w:rsidRPr="00293AC5" w:rsidRDefault="00293AC5" w:rsidP="00430CF5">
      <w:pPr>
        <w:ind w:firstLine="567"/>
        <w:jc w:val="both"/>
      </w:pPr>
      <w:r>
        <w:t xml:space="preserve">        </w:t>
      </w:r>
      <w:r w:rsidR="00E06A39" w:rsidRPr="00293AC5">
        <w:t>Территориальное (географическое) разделение труда. Как возникает территориальное разделение труда? Какие условия позволяют успешно развиваться территориальному разделению районов? Как меняется территориальное разделение труда?</w:t>
      </w:r>
    </w:p>
    <w:p w:rsidR="00132222" w:rsidRPr="00E06A39" w:rsidRDefault="00132222" w:rsidP="00430CF5">
      <w:pPr>
        <w:ind w:firstLine="567"/>
        <w:jc w:val="both"/>
      </w:pPr>
    </w:p>
    <w:p w:rsidR="00E06A39" w:rsidRPr="00E06A39" w:rsidRDefault="00E06A39" w:rsidP="00430CF5">
      <w:pPr>
        <w:ind w:firstLine="567"/>
        <w:jc w:val="center"/>
        <w:outlineLvl w:val="0"/>
        <w:rPr>
          <w:b/>
        </w:rPr>
      </w:pPr>
      <w:r w:rsidRPr="00E06A39">
        <w:rPr>
          <w:b/>
        </w:rPr>
        <w:t>Раздел II. Ра</w:t>
      </w:r>
      <w:r w:rsidR="00293AC5">
        <w:rPr>
          <w:b/>
        </w:rPr>
        <w:t xml:space="preserve">йоны России </w:t>
      </w:r>
    </w:p>
    <w:p w:rsidR="00E06A39" w:rsidRPr="00E06A39" w:rsidRDefault="00897A37" w:rsidP="00430CF5">
      <w:pPr>
        <w:ind w:firstLine="567"/>
        <w:jc w:val="both"/>
        <w:outlineLvl w:val="0"/>
        <w:rPr>
          <w:b/>
        </w:rPr>
      </w:pPr>
      <w:r>
        <w:rPr>
          <w:b/>
        </w:rPr>
        <w:t>Тема</w:t>
      </w:r>
      <w:r w:rsidR="00E06A39" w:rsidRPr="00E06A39">
        <w:rPr>
          <w:b/>
        </w:rPr>
        <w:t>. Европейск</w:t>
      </w:r>
      <w:r w:rsidR="00293AC5">
        <w:rPr>
          <w:b/>
        </w:rPr>
        <w:t xml:space="preserve">ая часть России </w:t>
      </w:r>
    </w:p>
    <w:p w:rsidR="00E06A39" w:rsidRPr="00293AC5" w:rsidRDefault="00E06A39" w:rsidP="00430CF5">
      <w:pPr>
        <w:ind w:firstLine="567"/>
        <w:jc w:val="both"/>
      </w:pPr>
      <w:r w:rsidRPr="00E06A39">
        <w:t xml:space="preserve">        </w:t>
      </w:r>
      <w:r w:rsidRPr="00293AC5">
        <w:t>Восточно-Европейская равнина. Какие формы рельефа наиболее характерны для Восточно-Европейской равнины? Чем отличается климат европейской части России? Каковы главные особенности   речной   системы   Европейской  России?   Каковы   наиболее   характерные   черты современных ландшафтов Русской равнины?</w:t>
      </w:r>
    </w:p>
    <w:p w:rsidR="00E06A39" w:rsidRPr="00293AC5" w:rsidRDefault="00293AC5" w:rsidP="00430CF5">
      <w:pPr>
        <w:ind w:firstLine="567"/>
        <w:jc w:val="both"/>
      </w:pPr>
      <w:r>
        <w:t xml:space="preserve">        </w:t>
      </w:r>
      <w:r w:rsidR="00E06A39" w:rsidRPr="00293AC5">
        <w:t>Волга. Какие ландшафты можно наблюдать, путешествуя по Волге? Как Волга стала стержнем единого водного пути? Как деятельность человека по преобразованию великой реки отразилась на природе Поволжья, на жизни самого человека?</w:t>
      </w:r>
    </w:p>
    <w:p w:rsidR="00E06A39" w:rsidRPr="00293AC5" w:rsidRDefault="00E06A39" w:rsidP="00430CF5">
      <w:pPr>
        <w:ind w:firstLine="567"/>
        <w:outlineLvl w:val="0"/>
        <w:rPr>
          <w:b/>
        </w:rPr>
      </w:pPr>
      <w:r w:rsidRPr="00293AC5">
        <w:rPr>
          <w:b/>
        </w:rPr>
        <w:t>Центральная Россия</w:t>
      </w:r>
    </w:p>
    <w:p w:rsidR="00E06A39" w:rsidRPr="00293AC5" w:rsidRDefault="00293AC5" w:rsidP="00430CF5">
      <w:pPr>
        <w:ind w:firstLine="567"/>
        <w:jc w:val="both"/>
      </w:pPr>
      <w:r>
        <w:t xml:space="preserve">        </w:t>
      </w:r>
      <w:r w:rsidR="00E06A39" w:rsidRPr="00293AC5">
        <w:t>Центральная Россия. Состав, географическое положение.</w:t>
      </w:r>
    </w:p>
    <w:p w:rsidR="00E06A39" w:rsidRPr="00293AC5" w:rsidRDefault="00E06A39" w:rsidP="00430CF5">
      <w:pPr>
        <w:ind w:firstLine="567"/>
        <w:jc w:val="both"/>
      </w:pPr>
      <w:r w:rsidRPr="00293AC5">
        <w:t>Что такое Центральная Россия? Почему территория, находящаяся на западной границе страны, называется Центральной Россией?</w:t>
      </w:r>
    </w:p>
    <w:p w:rsidR="00E06A39" w:rsidRPr="00293AC5" w:rsidRDefault="00293AC5" w:rsidP="00430CF5">
      <w:pPr>
        <w:ind w:firstLine="567"/>
        <w:jc w:val="both"/>
      </w:pPr>
      <w:r w:rsidRPr="00293AC5">
        <w:t xml:space="preserve">        </w:t>
      </w:r>
      <w:r w:rsidR="00E06A39" w:rsidRPr="00293AC5">
        <w:t>Центральный район. Особенности населения. Почему Центральный район считается ядром формирования русского народа? Почему для Центрального района характерна наибольшая контрастность в жизни населения? Почему так важен человеческий потенциал?</w:t>
      </w:r>
    </w:p>
    <w:p w:rsidR="00E06A39" w:rsidRPr="00293AC5" w:rsidRDefault="00293AC5" w:rsidP="00430CF5">
      <w:pPr>
        <w:ind w:firstLine="567"/>
        <w:jc w:val="both"/>
      </w:pPr>
      <w:r w:rsidRPr="00293AC5">
        <w:t xml:space="preserve">        </w:t>
      </w:r>
      <w:r w:rsidR="00E06A39" w:rsidRPr="00293AC5">
        <w:t>Хозяйство Центрального района. Какие этапы в своем развитии прошло хозяйство района? Какие изменения в хозяйстве района произошли в последние годы?</w:t>
      </w:r>
    </w:p>
    <w:p w:rsidR="00E06A39" w:rsidRPr="00293AC5" w:rsidRDefault="00293AC5" w:rsidP="00430CF5">
      <w:pPr>
        <w:ind w:firstLine="567"/>
        <w:jc w:val="both"/>
      </w:pPr>
      <w:r w:rsidRPr="00293AC5">
        <w:t xml:space="preserve">        </w:t>
      </w:r>
      <w:r w:rsidR="00E06A39" w:rsidRPr="00293AC5">
        <w:t>Москва — столица России. Какова роль Москвы как инновационного центра? В чем заключаются столичные функции Москвы? Что такое Московская агломерация?</w:t>
      </w:r>
    </w:p>
    <w:p w:rsidR="00E06A39" w:rsidRPr="00293AC5" w:rsidRDefault="00293AC5" w:rsidP="00430CF5">
      <w:pPr>
        <w:ind w:firstLine="567"/>
        <w:jc w:val="both"/>
      </w:pPr>
      <w:r w:rsidRPr="00293AC5">
        <w:t xml:space="preserve">        </w:t>
      </w:r>
      <w:r w:rsidR="00E06A39" w:rsidRPr="00293AC5">
        <w:t>Города Центрального района. Типы городов. Памятники истории и культуры. Современные функции городов.</w:t>
      </w:r>
    </w:p>
    <w:p w:rsidR="00E06A39" w:rsidRPr="00293AC5" w:rsidRDefault="00293AC5" w:rsidP="00430CF5">
      <w:pPr>
        <w:ind w:firstLine="567"/>
        <w:jc w:val="both"/>
      </w:pPr>
      <w:r w:rsidRPr="00293AC5">
        <w:lastRenderedPageBreak/>
        <w:t xml:space="preserve">        </w:t>
      </w:r>
      <w:r w:rsidR="00E06A39" w:rsidRPr="00293AC5">
        <w:t>Центрально-Черноземный район. Какие этапы можно выделить в развитии района? В чем особенности территориальной структуры и городов района?</w:t>
      </w:r>
    </w:p>
    <w:p w:rsidR="00E06A39" w:rsidRPr="00293AC5" w:rsidRDefault="00293AC5" w:rsidP="00430CF5">
      <w:pPr>
        <w:ind w:firstLine="567"/>
        <w:jc w:val="both"/>
      </w:pPr>
      <w:r w:rsidRPr="00293AC5">
        <w:t xml:space="preserve">        </w:t>
      </w:r>
      <w:r w:rsidR="00E06A39" w:rsidRPr="00293AC5">
        <w:t>Волго-Вятский район. В чем заключается специфика района? Чем интересен Нижний Новгород?</w:t>
      </w:r>
    </w:p>
    <w:p w:rsidR="00E06A39" w:rsidRPr="00293AC5" w:rsidRDefault="00E06A39" w:rsidP="00430CF5">
      <w:pPr>
        <w:ind w:firstLine="567"/>
        <w:rPr>
          <w:b/>
        </w:rPr>
      </w:pPr>
      <w:r w:rsidRPr="00293AC5">
        <w:rPr>
          <w:b/>
        </w:rPr>
        <w:t>Северо-Западный район</w:t>
      </w:r>
    </w:p>
    <w:p w:rsidR="00E06A39" w:rsidRPr="00293AC5" w:rsidRDefault="00E06A39" w:rsidP="00430CF5">
      <w:pPr>
        <w:ind w:firstLine="567"/>
        <w:jc w:val="both"/>
      </w:pPr>
      <w:r w:rsidRPr="00E06A39">
        <w:rPr>
          <w:i/>
        </w:rPr>
        <w:t xml:space="preserve">         </w:t>
      </w:r>
      <w:r w:rsidRPr="00293AC5">
        <w:t>Географическое положение  и  природа.  Каковы природные  особенности Балтийского  моря? Почему Ладожское озеро издавна привлекало к себе людей?</w:t>
      </w:r>
    </w:p>
    <w:p w:rsidR="00E06A39" w:rsidRPr="00293AC5" w:rsidRDefault="00E06A39" w:rsidP="00430CF5">
      <w:pPr>
        <w:ind w:firstLine="567"/>
        <w:jc w:val="both"/>
      </w:pPr>
      <w:r w:rsidRPr="00293AC5">
        <w:t xml:space="preserve">        Города на старых водных торговых путях. Какие города возникли на водных путях Северо-Запада? Каковы современные проблемы старых городов Северо-Запада?</w:t>
      </w:r>
    </w:p>
    <w:p w:rsidR="00E06A39" w:rsidRPr="00293AC5" w:rsidRDefault="00E06A39" w:rsidP="00430CF5">
      <w:pPr>
        <w:ind w:firstLine="567"/>
        <w:jc w:val="both"/>
      </w:pPr>
      <w:r w:rsidRPr="00293AC5">
        <w:t xml:space="preserve">         Санкт-Петербург — новый «хозяйственный узел» России. Как шло формирование нового крупнейшего промышленного центра России? Как изменилась роль Санкт-Петербурга в советское время? Какие новые хозяйственные задачи приходится решать Санкт-Петербургу после распада СССР? Санкт-Петербург — «вторая столица России». Почему Санкт-Петербург называют городом-музеем?</w:t>
      </w:r>
    </w:p>
    <w:p w:rsidR="00E06A39" w:rsidRPr="00293AC5" w:rsidRDefault="00E06A39" w:rsidP="00430CF5">
      <w:pPr>
        <w:ind w:firstLine="567"/>
        <w:jc w:val="both"/>
      </w:pPr>
      <w:r w:rsidRPr="00293AC5">
        <w:t xml:space="preserve">         Калининградская область.</w:t>
      </w:r>
      <w:r w:rsidRPr="00293AC5">
        <w:rPr>
          <w:b/>
        </w:rPr>
        <w:t xml:space="preserve"> </w:t>
      </w:r>
      <w:r w:rsidRPr="00293AC5">
        <w:t>Как Калининградская область стала субъектом Российской Федерации? Какое значение имеет Калининградская область для хозяйства России?</w:t>
      </w:r>
    </w:p>
    <w:p w:rsidR="00E06A39" w:rsidRPr="00293AC5" w:rsidRDefault="00E06A39" w:rsidP="00430CF5">
      <w:pPr>
        <w:ind w:firstLine="567"/>
        <w:outlineLvl w:val="0"/>
        <w:rPr>
          <w:b/>
        </w:rPr>
      </w:pPr>
      <w:r w:rsidRPr="00293AC5">
        <w:rPr>
          <w:b/>
        </w:rPr>
        <w:t>Европейский Север</w:t>
      </w:r>
    </w:p>
    <w:p w:rsidR="00E06A39" w:rsidRPr="00293AC5" w:rsidRDefault="00E06A39" w:rsidP="00430CF5">
      <w:pPr>
        <w:ind w:firstLine="567"/>
        <w:jc w:val="both"/>
        <w:outlineLvl w:val="0"/>
      </w:pPr>
      <w:r w:rsidRPr="00293AC5">
        <w:t xml:space="preserve">          Географическое положение и природа. Как влияет северное положение на хозяйственную деятельность людей? Каково влияние морей на жизнь района?</w:t>
      </w:r>
    </w:p>
    <w:p w:rsidR="00E06A39" w:rsidRPr="00293AC5" w:rsidRDefault="00E06A39" w:rsidP="00430CF5">
      <w:pPr>
        <w:ind w:firstLine="567"/>
        <w:jc w:val="both"/>
      </w:pPr>
      <w:r w:rsidRPr="00293AC5">
        <w:t xml:space="preserve">          Этапы развития хозяйства. Почему XVII в. стал периодом расцвета хозяйства Севера? Как Санкт-Петербург повлиял на хозяйственную активность Севера? Какую новую роль стал играть Север в советский период? Какие изменения происходят в хозяйстве Севера в новых хозяйственных условиях?  </w:t>
      </w:r>
    </w:p>
    <w:p w:rsidR="00E06A39" w:rsidRPr="00293AC5" w:rsidRDefault="00E06A39" w:rsidP="00430CF5">
      <w:pPr>
        <w:ind w:firstLine="567"/>
        <w:jc w:val="both"/>
      </w:pPr>
      <w:r w:rsidRPr="00293AC5">
        <w:t xml:space="preserve">             Роль Европейского Севера в развитии русской культуры. Какую роль играли монастыри в развитии русской культуры? Какие художественные промыслы прославляли Север? Может ли «топорная работа» вызывать восхищение у людей? Чем отличались северные сельские избы и городской дом?</w:t>
      </w:r>
    </w:p>
    <w:p w:rsidR="00E06A39" w:rsidRPr="00293AC5" w:rsidRDefault="00E06A39" w:rsidP="00430CF5">
      <w:pPr>
        <w:ind w:firstLine="567"/>
        <w:outlineLvl w:val="0"/>
        <w:rPr>
          <w:b/>
        </w:rPr>
      </w:pPr>
      <w:r w:rsidRPr="00293AC5">
        <w:rPr>
          <w:b/>
        </w:rPr>
        <w:t>Поволжье</w:t>
      </w:r>
    </w:p>
    <w:p w:rsidR="00E06A39" w:rsidRPr="00293AC5" w:rsidRDefault="00E06A39" w:rsidP="00430CF5">
      <w:pPr>
        <w:ind w:firstLine="567"/>
        <w:jc w:val="both"/>
        <w:outlineLvl w:val="0"/>
      </w:pPr>
      <w:r w:rsidRPr="00293AC5">
        <w:t xml:space="preserve">             Географическое положение и природа. Каковы особенности экономико-географического положения? В чем проявляется своеобразие природных условий? Что </w:t>
      </w:r>
      <w:proofErr w:type="gramStart"/>
      <w:r w:rsidRPr="00293AC5">
        <w:t>из себя представляют</w:t>
      </w:r>
      <w:proofErr w:type="gramEnd"/>
      <w:r w:rsidRPr="00293AC5">
        <w:t xml:space="preserve"> современные ландшафты Поволжья? Какими природными ресурсами богато Поволжье?</w:t>
      </w:r>
    </w:p>
    <w:p w:rsidR="00E06A39" w:rsidRPr="00293AC5" w:rsidRDefault="00E06A39" w:rsidP="00430CF5">
      <w:pPr>
        <w:ind w:firstLine="567"/>
        <w:jc w:val="both"/>
      </w:pPr>
      <w:r w:rsidRPr="00293AC5">
        <w:t xml:space="preserve">             Население и хозяйство. Каковы основные этапы хозяйственного освоения территории? Каковы особенности состава населения? Что представляет собой современное хозяйство района? Какие основные факторы способствовали становлению крупнейших городов Поволжья? Чем может быть известен небольшой город?</w:t>
      </w:r>
    </w:p>
    <w:p w:rsidR="00E06A39" w:rsidRPr="00293AC5" w:rsidRDefault="00E06A39" w:rsidP="00430CF5">
      <w:pPr>
        <w:ind w:firstLine="567"/>
        <w:rPr>
          <w:b/>
        </w:rPr>
      </w:pPr>
      <w:r w:rsidRPr="00293AC5">
        <w:rPr>
          <w:b/>
        </w:rPr>
        <w:t>Крым</w:t>
      </w:r>
    </w:p>
    <w:p w:rsidR="00E06A39" w:rsidRPr="00293AC5" w:rsidRDefault="00E06A39" w:rsidP="00430CF5">
      <w:pPr>
        <w:ind w:firstLine="567"/>
        <w:jc w:val="both"/>
      </w:pPr>
      <w:r w:rsidRPr="00293AC5">
        <w:t xml:space="preserve">              Географическое положение. История освоения полуострова. Особенности природы.</w:t>
      </w:r>
    </w:p>
    <w:p w:rsidR="00E06A39" w:rsidRPr="00293AC5" w:rsidRDefault="00E06A39" w:rsidP="00430CF5">
      <w:pPr>
        <w:ind w:firstLine="567"/>
        <w:jc w:val="both"/>
      </w:pPr>
      <w:r w:rsidRPr="00293AC5">
        <w:t xml:space="preserve">              Особенности экономико-географического положения. Природно-ресурсный потенциал. Население и характеристика хозяйства.</w:t>
      </w:r>
    </w:p>
    <w:p w:rsidR="00E06A39" w:rsidRPr="00293AC5" w:rsidRDefault="00E06A39" w:rsidP="00430CF5">
      <w:pPr>
        <w:ind w:firstLine="567"/>
        <w:rPr>
          <w:b/>
        </w:rPr>
      </w:pPr>
      <w:r w:rsidRPr="00293AC5">
        <w:rPr>
          <w:b/>
        </w:rPr>
        <w:t>Северный Кавказ</w:t>
      </w:r>
    </w:p>
    <w:p w:rsidR="00E06A39" w:rsidRPr="00293AC5" w:rsidRDefault="00E06A39" w:rsidP="00430CF5">
      <w:pPr>
        <w:ind w:firstLine="567"/>
        <w:jc w:val="both"/>
      </w:pPr>
      <w:r w:rsidRPr="00293AC5">
        <w:t xml:space="preserve">             Северный Кавказ. Природные   условия.   Каковы   особенности   рельефа   Северного   Кавказа?   Чем   объясняется разнообразие климатических ресурсов? Каковы особенности водных и почвенных ресурсов?</w:t>
      </w:r>
    </w:p>
    <w:p w:rsidR="00E06A39" w:rsidRPr="00293AC5" w:rsidRDefault="00E06A39" w:rsidP="00430CF5">
      <w:pPr>
        <w:ind w:firstLine="567"/>
        <w:jc w:val="both"/>
      </w:pPr>
      <w:r w:rsidRPr="00293AC5">
        <w:lastRenderedPageBreak/>
        <w:t xml:space="preserve">              Хозяйство района. На </w:t>
      </w:r>
      <w:proofErr w:type="gramStart"/>
      <w:r w:rsidRPr="00293AC5">
        <w:t>развитие</w:t>
      </w:r>
      <w:proofErr w:type="gramEnd"/>
      <w:r w:rsidRPr="00293AC5">
        <w:t xml:space="preserve"> каких отраслей хозяйства влияют агроклиматические ресурсы? Как используются рекреационные ресурсы? </w:t>
      </w:r>
      <w:proofErr w:type="gramStart"/>
      <w:r w:rsidRPr="00293AC5">
        <w:t>Развитию</w:t>
      </w:r>
      <w:proofErr w:type="gramEnd"/>
      <w:r w:rsidRPr="00293AC5">
        <w:t xml:space="preserve"> каких отраслей способствовало богатство полезными ископаемыми? Какие отрасли промышленности являются ведущими в районе?</w:t>
      </w:r>
    </w:p>
    <w:p w:rsidR="00E06A39" w:rsidRPr="00293AC5" w:rsidRDefault="00E06A39" w:rsidP="00430CF5">
      <w:pPr>
        <w:ind w:firstLine="567"/>
        <w:jc w:val="both"/>
      </w:pPr>
      <w:r w:rsidRPr="00293AC5">
        <w:t xml:space="preserve">              Народы Северного Кавказа. Как складывалась этническая карта района? Каковы особенности культуры народов Кавказа?</w:t>
      </w:r>
    </w:p>
    <w:p w:rsidR="00E06A39" w:rsidRPr="00293AC5" w:rsidRDefault="00E06A39" w:rsidP="00430CF5">
      <w:pPr>
        <w:ind w:firstLine="567"/>
        <w:jc w:val="both"/>
      </w:pPr>
      <w:r w:rsidRPr="00293AC5">
        <w:t xml:space="preserve">               Южные моря России. В чем заключается своеобразие Черного моря? Каковы проблемы Азовского моря? Когда Каспийское море стали осваивать русские купцы? Исчезнет ли когда-нибудь Каспийское море? Чем богато Каспийское море?</w:t>
      </w:r>
    </w:p>
    <w:p w:rsidR="00E06A39" w:rsidRPr="00293AC5" w:rsidRDefault="00E06A39" w:rsidP="00430CF5">
      <w:pPr>
        <w:ind w:firstLine="567"/>
        <w:outlineLvl w:val="0"/>
        <w:rPr>
          <w:b/>
        </w:rPr>
      </w:pPr>
      <w:r w:rsidRPr="00293AC5">
        <w:rPr>
          <w:b/>
        </w:rPr>
        <w:t>Урал</w:t>
      </w:r>
    </w:p>
    <w:p w:rsidR="00E06A39" w:rsidRPr="00293AC5" w:rsidRDefault="00E06A39" w:rsidP="00430CF5">
      <w:pPr>
        <w:ind w:firstLine="567"/>
        <w:jc w:val="both"/>
        <w:outlineLvl w:val="0"/>
        <w:rPr>
          <w:b/>
        </w:rPr>
      </w:pPr>
      <w:r w:rsidRPr="00293AC5">
        <w:t xml:space="preserve">             Урал. Географическое положение и природа. В чем заключается специфика географического положения Урала? Как образовались Уральские горы и их минеральные богатства? С чем связано необычайное природное разнообразие Урала?</w:t>
      </w:r>
    </w:p>
    <w:p w:rsidR="00E06A39" w:rsidRPr="00293AC5" w:rsidRDefault="00E06A39" w:rsidP="00430CF5">
      <w:pPr>
        <w:ind w:firstLine="567"/>
        <w:jc w:val="both"/>
      </w:pPr>
      <w:r w:rsidRPr="00293AC5">
        <w:t xml:space="preserve">            Этапы развития и современное хозяйство Урала. Как шло развитие горнозаводской промышленности Урала? Какова была роль Урала в Великой Отечественной войне? Каковы особенности современного этапа развития Уральского региона?</w:t>
      </w:r>
    </w:p>
    <w:p w:rsidR="00E06A39" w:rsidRPr="00293AC5" w:rsidRDefault="00E06A39" w:rsidP="00430CF5">
      <w:pPr>
        <w:ind w:firstLine="567"/>
        <w:jc w:val="both"/>
      </w:pPr>
      <w:r w:rsidRPr="00293AC5">
        <w:t xml:space="preserve">             Население и города Урала. Проблемы района. Какие народы живут на Урале? Какова особенность рисунка размещения городов Урала? Как рождались города Урала? Какие проблемы отягощают Урал как </w:t>
      </w:r>
      <w:proofErr w:type="spellStart"/>
      <w:r w:rsidRPr="00293AC5">
        <w:t>старопромышленный</w:t>
      </w:r>
      <w:proofErr w:type="spellEnd"/>
      <w:r w:rsidRPr="00293AC5">
        <w:t xml:space="preserve"> район России? Где наиболее «болевые точки» в цепи экологических проблем региона?</w:t>
      </w:r>
    </w:p>
    <w:p w:rsidR="00E06A39" w:rsidRPr="00293AC5" w:rsidRDefault="00E06A39" w:rsidP="00430CF5">
      <w:pPr>
        <w:ind w:firstLine="567"/>
        <w:outlineLvl w:val="0"/>
        <w:rPr>
          <w:b/>
        </w:rPr>
      </w:pPr>
      <w:r w:rsidRPr="00293AC5">
        <w:rPr>
          <w:b/>
        </w:rPr>
        <w:t>Тема 4. Аз</w:t>
      </w:r>
      <w:r w:rsidR="00293AC5">
        <w:rPr>
          <w:b/>
        </w:rPr>
        <w:t xml:space="preserve">иатская часть России </w:t>
      </w:r>
    </w:p>
    <w:p w:rsidR="00E06A39" w:rsidRPr="00293AC5" w:rsidRDefault="00E06A39" w:rsidP="00430CF5">
      <w:pPr>
        <w:ind w:firstLine="567"/>
        <w:jc w:val="both"/>
      </w:pPr>
      <w:r w:rsidRPr="00293AC5">
        <w:t xml:space="preserve">        Природа Сибири. Каков рельеф Сибири? Чем отличается климат Сибири? Каковы условия хозяйственной деятельности в сибирских ландшафтах? Какими природными особенностями характеризуются сибирские реки?</w:t>
      </w:r>
    </w:p>
    <w:p w:rsidR="00E06A39" w:rsidRPr="00293AC5" w:rsidRDefault="00E06A39" w:rsidP="00430CF5">
      <w:pPr>
        <w:ind w:firstLine="567"/>
        <w:jc w:val="both"/>
      </w:pPr>
      <w:r w:rsidRPr="00293AC5">
        <w:t xml:space="preserve">       Природа и ресурсы гор Южной Сибири. Какими полезными ископаемыми богаты горы Южной Сибири? Каковы особенности климата и горных рек? Чем характеризуется растительный мир горных районов?</w:t>
      </w:r>
    </w:p>
    <w:p w:rsidR="00E06A39" w:rsidRPr="00293AC5" w:rsidRDefault="00E06A39" w:rsidP="00430CF5">
      <w:pPr>
        <w:ind w:firstLine="567"/>
        <w:jc w:val="both"/>
      </w:pPr>
      <w:r w:rsidRPr="00293AC5">
        <w:t xml:space="preserve">       Арктические моря. В чем проявляется суровость климата северных морей? Какое значение имело освоение Северного морского пути? Чем отличаются друг от друга арктические моря? </w:t>
      </w:r>
    </w:p>
    <w:p w:rsidR="00E06A39" w:rsidRPr="00293AC5" w:rsidRDefault="00E06A39" w:rsidP="00430CF5">
      <w:pPr>
        <w:ind w:firstLine="567"/>
        <w:jc w:val="both"/>
      </w:pPr>
      <w:r w:rsidRPr="00293AC5">
        <w:t xml:space="preserve">        Население Сибири. Как формировалась этническая карта Сибири? Как начиналось русское заселение Сибири? Кто </w:t>
      </w:r>
      <w:proofErr w:type="gramStart"/>
      <w:r w:rsidRPr="00293AC5">
        <w:t>такие</w:t>
      </w:r>
      <w:proofErr w:type="gramEnd"/>
      <w:r w:rsidRPr="00293AC5">
        <w:t xml:space="preserve"> </w:t>
      </w:r>
      <w:proofErr w:type="spellStart"/>
      <w:r w:rsidRPr="00293AC5">
        <w:t>семейские</w:t>
      </w:r>
      <w:proofErr w:type="spellEnd"/>
      <w:r w:rsidRPr="00293AC5">
        <w:t>? Чем старожилы Сибири отличаются от новоселов?</w:t>
      </w:r>
    </w:p>
    <w:p w:rsidR="00E06A39" w:rsidRPr="00293AC5" w:rsidRDefault="00E06A39" w:rsidP="00430CF5">
      <w:pPr>
        <w:ind w:firstLine="567"/>
        <w:jc w:val="both"/>
      </w:pPr>
      <w:r w:rsidRPr="00293AC5">
        <w:t xml:space="preserve">          Хозяйственное освоение Сибири. Как осваивалась Сибирь? Как осваивалась Сибирь в советское время? Каковы различия в освоенности территории Сибири?</w:t>
      </w:r>
    </w:p>
    <w:p w:rsidR="00E06A39" w:rsidRPr="00293AC5" w:rsidRDefault="00E06A39" w:rsidP="00430CF5">
      <w:pPr>
        <w:ind w:firstLine="567"/>
        <w:outlineLvl w:val="0"/>
        <w:rPr>
          <w:b/>
        </w:rPr>
      </w:pPr>
      <w:r w:rsidRPr="00293AC5">
        <w:rPr>
          <w:b/>
        </w:rPr>
        <w:t>Западная Сибирь</w:t>
      </w:r>
    </w:p>
    <w:p w:rsidR="00E06A39" w:rsidRPr="00293AC5" w:rsidRDefault="00E06A39" w:rsidP="00430CF5">
      <w:pPr>
        <w:ind w:firstLine="567"/>
        <w:jc w:val="both"/>
        <w:outlineLvl w:val="0"/>
        <w:rPr>
          <w:b/>
        </w:rPr>
      </w:pPr>
      <w:r w:rsidRPr="00293AC5">
        <w:t xml:space="preserve">         Природные условия и ресурсы. Чем отличается природа Западной Сибири? Какие природно-хозяйственные зоны представлены в районе? Почему в Западной Сибири сосредоточены крупнейшие месторождения нефти и газа?</w:t>
      </w:r>
    </w:p>
    <w:p w:rsidR="00E06A39" w:rsidRPr="00293AC5" w:rsidRDefault="00E06A39" w:rsidP="00430CF5">
      <w:pPr>
        <w:spacing w:after="200"/>
        <w:ind w:firstLine="567"/>
        <w:jc w:val="both"/>
      </w:pPr>
      <w:r w:rsidRPr="00293AC5">
        <w:t xml:space="preserve">         Хозяйство района. Какое значение имеет топливная промышленность района? Как изменилось экономико-географическое положение сибирской металлургии? Какие другие отрасли развиты в Западной Сибири?</w:t>
      </w:r>
    </w:p>
    <w:p w:rsidR="00E06A39" w:rsidRPr="00293AC5" w:rsidRDefault="00E06A39" w:rsidP="00430CF5">
      <w:pPr>
        <w:ind w:firstLine="567"/>
        <w:outlineLvl w:val="0"/>
        <w:rPr>
          <w:b/>
        </w:rPr>
      </w:pPr>
      <w:r w:rsidRPr="00293AC5">
        <w:rPr>
          <w:b/>
        </w:rPr>
        <w:t>Восточная Сибирь</w:t>
      </w:r>
    </w:p>
    <w:p w:rsidR="00E06A39" w:rsidRPr="00293AC5" w:rsidRDefault="00E06A39" w:rsidP="00430CF5">
      <w:pPr>
        <w:ind w:firstLine="567"/>
        <w:jc w:val="both"/>
        <w:outlineLvl w:val="0"/>
        <w:rPr>
          <w:b/>
        </w:rPr>
      </w:pPr>
      <w:r w:rsidRPr="00293AC5">
        <w:t xml:space="preserve">         Природные условия и ресурсы. Почему Восточная Сибирь, расположенная на древней платформе, имеет возвышенный характер рельефа? Какими полезными ископаемыми богата Восточная Сибирь? Почему разрабатываются не все угольные месторождения района? Почему реки Восточной Сибири благоприятны для строительства ГЭС? В какой природной зоне располагается большая часть Восточной Сибири?</w:t>
      </w:r>
    </w:p>
    <w:p w:rsidR="00E06A39" w:rsidRPr="00293AC5" w:rsidRDefault="00E06A39" w:rsidP="00430CF5">
      <w:pPr>
        <w:ind w:firstLine="567"/>
        <w:jc w:val="both"/>
      </w:pPr>
      <w:r w:rsidRPr="00293AC5">
        <w:lastRenderedPageBreak/>
        <w:t xml:space="preserve">          Байкал. Почему Байкал называют морем? Откуда же берется чистая вода Байкала? Как образовалась озерная котловина? Какое влияние оказывает озеро на окружающую территорию? Какие из обитателей встречаются только в Байкале? Как ведется хозяйство на берегах озера?</w:t>
      </w:r>
    </w:p>
    <w:p w:rsidR="00E06A39" w:rsidRPr="00293AC5" w:rsidRDefault="00E06A39" w:rsidP="00430CF5">
      <w:pPr>
        <w:ind w:firstLine="567"/>
        <w:jc w:val="both"/>
      </w:pPr>
      <w:r w:rsidRPr="00293AC5">
        <w:t xml:space="preserve">           Хозяйство района. Какие условия способствовали развитию цветной металлургии Восточной Сибири? Какова роль ВПК в хозяйстве Восточной Сибири? Каковы особенности развития лесопромышленного комплекса? Как развивается топливная промышленность Восточной Сибири? Какое значение имеет сельское хозяйство района?</w:t>
      </w:r>
    </w:p>
    <w:p w:rsidR="00E06A39" w:rsidRPr="00293AC5" w:rsidRDefault="00E06A39" w:rsidP="00430CF5">
      <w:pPr>
        <w:ind w:firstLine="567"/>
        <w:outlineLvl w:val="0"/>
        <w:rPr>
          <w:b/>
        </w:rPr>
      </w:pPr>
      <w:r w:rsidRPr="00293AC5">
        <w:rPr>
          <w:b/>
        </w:rPr>
        <w:t>Дальний Восток</w:t>
      </w:r>
    </w:p>
    <w:p w:rsidR="00E06A39" w:rsidRPr="00293AC5" w:rsidRDefault="00E06A39" w:rsidP="00430CF5">
      <w:pPr>
        <w:ind w:firstLine="567"/>
        <w:jc w:val="both"/>
        <w:outlineLvl w:val="0"/>
        <w:rPr>
          <w:b/>
        </w:rPr>
      </w:pPr>
      <w:r w:rsidRPr="00293AC5">
        <w:t xml:space="preserve">            Формирование территории. Когда русские появились на Дальнем Востоке? Как возникла Русская Америка? Как добирались до Русской Америки? Как завершилась история Русской Америки? Какова предыстория современной российско-китайской границы? Как русские снова появились на Амуре? Как формировалась русско-японская граница? Какие задачи решались Россией на Дальнем Востоке? Каковы современные границы района?</w:t>
      </w:r>
    </w:p>
    <w:p w:rsidR="00E06A39" w:rsidRPr="00293AC5" w:rsidRDefault="00E06A39" w:rsidP="00430CF5">
      <w:pPr>
        <w:ind w:firstLine="567"/>
        <w:jc w:val="both"/>
      </w:pPr>
      <w:r w:rsidRPr="00293AC5">
        <w:t xml:space="preserve">            Природные условия и ресурсы. В чем заключается своеобразие природы Дальнего Востока? Каковы природные различия на Дальнем Востоке? Каковы минеральные ресурсы Дальнего Востока? Как проявляются опасные природные явления?</w:t>
      </w:r>
    </w:p>
    <w:p w:rsidR="00E06A39" w:rsidRPr="00293AC5" w:rsidRDefault="00E06A39" w:rsidP="00430CF5">
      <w:pPr>
        <w:ind w:firstLine="567"/>
        <w:jc w:val="both"/>
      </w:pPr>
      <w:r w:rsidRPr="00293AC5">
        <w:t xml:space="preserve">             Моря Тихого океана. Каковы отличительные особенности Берингова моря? Каковы особенности природы и природных ресурсов Охотского моря? Каковы характерные черты Японского моря?</w:t>
      </w:r>
    </w:p>
    <w:p w:rsidR="00E06A39" w:rsidRPr="00293AC5" w:rsidRDefault="00E06A39" w:rsidP="00430CF5">
      <w:pPr>
        <w:ind w:firstLine="567"/>
        <w:jc w:val="both"/>
      </w:pPr>
      <w:r w:rsidRPr="00293AC5">
        <w:t xml:space="preserve">             Население района. Где расселялись люди на Дальнем Востоке? Чем отличается национальный состав населения? Каковы отличительные особенности современного населения?</w:t>
      </w:r>
    </w:p>
    <w:p w:rsidR="00E06A39" w:rsidRPr="00293AC5" w:rsidRDefault="00E06A39" w:rsidP="00430CF5">
      <w:pPr>
        <w:ind w:firstLine="567"/>
        <w:jc w:val="both"/>
      </w:pPr>
      <w:r w:rsidRPr="00293AC5">
        <w:t xml:space="preserve">             Хозяйство района. Какие отрасли определяют «лицо» Дальневосточного региона? Какие виды транспорта играют основную роль в районе?</w:t>
      </w:r>
    </w:p>
    <w:p w:rsidR="00E06A39" w:rsidRPr="00293AC5" w:rsidRDefault="00E06A39" w:rsidP="00430CF5">
      <w:pPr>
        <w:ind w:firstLine="567"/>
        <w:jc w:val="both"/>
      </w:pPr>
      <w:r w:rsidRPr="00293AC5">
        <w:rPr>
          <w:b/>
        </w:rPr>
        <w:t>Те</w:t>
      </w:r>
      <w:r w:rsidR="00897A37" w:rsidRPr="00293AC5">
        <w:rPr>
          <w:b/>
        </w:rPr>
        <w:t>ма</w:t>
      </w:r>
      <w:r w:rsidR="00293AC5">
        <w:rPr>
          <w:b/>
        </w:rPr>
        <w:t xml:space="preserve">. Россия в мире </w:t>
      </w:r>
    </w:p>
    <w:p w:rsidR="00E06A39" w:rsidRPr="00293AC5" w:rsidRDefault="00E06A39" w:rsidP="00430CF5">
      <w:pPr>
        <w:ind w:firstLine="567"/>
        <w:jc w:val="both"/>
      </w:pPr>
      <w:r w:rsidRPr="00293AC5">
        <w:t xml:space="preserve">       Чем богата Россия? Как изменялась роль России в мировом хозяйстве? Какую роль играла Россия в мировой политике?</w:t>
      </w:r>
    </w:p>
    <w:p w:rsidR="00897A37" w:rsidRDefault="00897A37" w:rsidP="00430CF5">
      <w:pPr>
        <w:spacing w:before="15" w:after="15"/>
        <w:ind w:right="15" w:firstLine="567"/>
        <w:jc w:val="center"/>
        <w:rPr>
          <w:rFonts w:ascii="Franklin Gothic Demi" w:hAnsi="Franklin Gothic Demi" w:cs="Franklin Gothic Demi"/>
          <w:spacing w:val="10"/>
          <w:sz w:val="26"/>
          <w:szCs w:val="26"/>
        </w:rPr>
      </w:pPr>
    </w:p>
    <w:p w:rsidR="00057A8C" w:rsidRDefault="00057A8C" w:rsidP="00057A8C">
      <w:pPr>
        <w:ind w:left="720"/>
        <w:jc w:val="both"/>
      </w:pPr>
    </w:p>
    <w:p w:rsidR="00F84695" w:rsidRDefault="00F84695" w:rsidP="00057A8C">
      <w:pPr>
        <w:ind w:left="720"/>
        <w:jc w:val="both"/>
      </w:pPr>
    </w:p>
    <w:p w:rsidR="00F84695" w:rsidRDefault="00F84695" w:rsidP="00057A8C">
      <w:pPr>
        <w:ind w:left="720"/>
        <w:jc w:val="both"/>
      </w:pPr>
    </w:p>
    <w:p w:rsidR="00F84695" w:rsidRDefault="00F84695" w:rsidP="00057A8C">
      <w:pPr>
        <w:ind w:left="720"/>
        <w:jc w:val="both"/>
      </w:pPr>
    </w:p>
    <w:p w:rsidR="00057A8C" w:rsidRDefault="00057A8C" w:rsidP="004B0933">
      <w:pPr>
        <w:spacing w:before="100" w:after="100" w:line="102" w:lineRule="atLeast"/>
        <w:jc w:val="center"/>
        <w:rPr>
          <w:color w:val="000000"/>
        </w:rPr>
      </w:pPr>
      <w:r>
        <w:rPr>
          <w:b/>
          <w:bCs/>
          <w:i/>
          <w:iCs/>
          <w:color w:val="000000"/>
        </w:rPr>
        <w:t>Критерии оценки учебной деятельности по географии</w:t>
      </w:r>
    </w:p>
    <w:p w:rsidR="00057A8C" w:rsidRDefault="00057A8C" w:rsidP="00057A8C">
      <w:pPr>
        <w:spacing w:before="100" w:after="100" w:line="102" w:lineRule="atLeast"/>
        <w:ind w:firstLine="426"/>
        <w:jc w:val="both"/>
        <w:rPr>
          <w:b/>
          <w:bCs/>
          <w:i/>
          <w:iCs/>
          <w:color w:val="000000"/>
        </w:rPr>
      </w:pPr>
      <w:r>
        <w:rPr>
          <w:color w:val="000000"/>
        </w:rPr>
        <w:t>Результатом проверки уровня усвоения учебного материала является отметка. При оценке знаний учащихся предполагается обращать внимание на правильность, осознанность, логичность и доказательность в изложении материала, точность использования географической терминологии, самостоятельность ответа.</w:t>
      </w:r>
    </w:p>
    <w:p w:rsidR="00057A8C" w:rsidRDefault="00057A8C" w:rsidP="00057A8C">
      <w:pPr>
        <w:spacing w:before="100" w:after="100" w:line="102" w:lineRule="atLeast"/>
        <w:rPr>
          <w:b/>
          <w:bCs/>
          <w:i/>
          <w:iCs/>
          <w:color w:val="000000"/>
          <w:u w:val="single"/>
        </w:rPr>
      </w:pPr>
      <w:r>
        <w:rPr>
          <w:b/>
          <w:bCs/>
          <w:i/>
          <w:iCs/>
          <w:color w:val="000000"/>
        </w:rPr>
        <w:t>Устный ответ.</w:t>
      </w:r>
    </w:p>
    <w:p w:rsidR="00057A8C" w:rsidRDefault="00057A8C" w:rsidP="00057A8C">
      <w:pPr>
        <w:spacing w:before="100" w:after="100" w:line="102" w:lineRule="atLeast"/>
        <w:rPr>
          <w:color w:val="000000"/>
        </w:rPr>
      </w:pPr>
      <w:r>
        <w:rPr>
          <w:b/>
          <w:bCs/>
          <w:i/>
          <w:iCs/>
          <w:color w:val="000000"/>
          <w:u w:val="single"/>
        </w:rPr>
        <w:t>Оценка "5" ставится, если ученик:</w:t>
      </w:r>
    </w:p>
    <w:p w:rsidR="00057A8C" w:rsidRDefault="00057A8C" w:rsidP="00057A8C">
      <w:pPr>
        <w:spacing w:before="100" w:after="100" w:line="102" w:lineRule="atLeast"/>
        <w:jc w:val="both"/>
        <w:rPr>
          <w:color w:val="000000"/>
        </w:rPr>
      </w:pPr>
      <w:r>
        <w:rPr>
          <w:color w:val="000000"/>
        </w:rPr>
        <w:t>1. 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w:t>
      </w:r>
    </w:p>
    <w:p w:rsidR="00057A8C" w:rsidRDefault="00057A8C" w:rsidP="00057A8C">
      <w:pPr>
        <w:spacing w:before="100" w:after="100" w:line="102" w:lineRule="atLeast"/>
        <w:jc w:val="both"/>
        <w:rPr>
          <w:color w:val="000000"/>
        </w:rPr>
      </w:pPr>
      <w:r>
        <w:rPr>
          <w:color w:val="000000"/>
        </w:rPr>
        <w:lastRenderedPageBreak/>
        <w:t>2.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w:t>
      </w:r>
    </w:p>
    <w:p w:rsidR="00057A8C" w:rsidRDefault="00057A8C" w:rsidP="00057A8C">
      <w:pPr>
        <w:spacing w:before="100" w:after="100" w:line="102" w:lineRule="atLeast"/>
        <w:jc w:val="both"/>
        <w:rPr>
          <w:color w:val="000000"/>
        </w:rPr>
      </w:pPr>
      <w:r>
        <w:rPr>
          <w:color w:val="000000"/>
        </w:rPr>
        <w:t xml:space="preserve">3. Устанавливать </w:t>
      </w:r>
      <w:proofErr w:type="spellStart"/>
      <w:r>
        <w:rPr>
          <w:color w:val="000000"/>
        </w:rPr>
        <w:t>межпредметные</w:t>
      </w:r>
      <w:proofErr w:type="spellEnd"/>
      <w:r>
        <w:rPr>
          <w:color w:val="000000"/>
        </w:rPr>
        <w:t xml:space="preserve"> (на основе ранее приобретенных знаний) и </w:t>
      </w:r>
      <w:proofErr w:type="spellStart"/>
      <w:r>
        <w:rPr>
          <w:color w:val="000000"/>
        </w:rPr>
        <w:t>внутрипредметные</w:t>
      </w:r>
      <w:proofErr w:type="spellEnd"/>
      <w:r>
        <w:rPr>
          <w:color w:val="000000"/>
        </w:rPr>
        <w:t xml:space="preserve"> связи, творчески применять полученные знания в незнакомой ситуации. 4. Последовательно, чётко, связно, обоснованно и безошибочно излагать учебный материал; давать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w:t>
      </w:r>
    </w:p>
    <w:p w:rsidR="00057A8C" w:rsidRDefault="00057A8C" w:rsidP="00057A8C">
      <w:pPr>
        <w:spacing w:before="100" w:after="100" w:line="102" w:lineRule="atLeast"/>
        <w:jc w:val="both"/>
        <w:rPr>
          <w:color w:val="000000"/>
        </w:rPr>
      </w:pPr>
      <w:r>
        <w:rPr>
          <w:color w:val="000000"/>
        </w:rPr>
        <w:t>5.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w:t>
      </w:r>
    </w:p>
    <w:p w:rsidR="00057A8C" w:rsidRDefault="00057A8C" w:rsidP="00057A8C">
      <w:pPr>
        <w:spacing w:before="100" w:after="100" w:line="102" w:lineRule="atLeast"/>
        <w:jc w:val="both"/>
        <w:rPr>
          <w:color w:val="000000"/>
        </w:rPr>
      </w:pPr>
      <w:r>
        <w:rPr>
          <w:color w:val="000000"/>
        </w:rPr>
        <w:t>6. Самостоятельно, уверенно и безошибочно применяет полученные знания в решении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rsidR="00057A8C" w:rsidRDefault="00057A8C" w:rsidP="00057A8C">
      <w:pPr>
        <w:spacing w:before="100" w:after="100" w:line="102" w:lineRule="atLeast"/>
        <w:ind w:left="360"/>
        <w:jc w:val="both"/>
        <w:rPr>
          <w:b/>
          <w:bCs/>
          <w:color w:val="000000"/>
          <w:u w:val="single"/>
        </w:rPr>
      </w:pPr>
      <w:r>
        <w:rPr>
          <w:color w:val="000000"/>
        </w:rPr>
        <w:t>7.хорошее знание карты и использование ее, верное решение географических задач.</w:t>
      </w:r>
    </w:p>
    <w:p w:rsidR="00057A8C" w:rsidRDefault="00057A8C" w:rsidP="00057A8C">
      <w:pPr>
        <w:spacing w:before="100" w:after="100" w:line="102" w:lineRule="atLeast"/>
        <w:jc w:val="both"/>
        <w:rPr>
          <w:color w:val="000000"/>
        </w:rPr>
      </w:pPr>
      <w:r>
        <w:rPr>
          <w:b/>
          <w:bCs/>
          <w:color w:val="000000"/>
          <w:u w:val="single"/>
        </w:rPr>
        <w:t>Оценка "4" ставится, если ученик:</w:t>
      </w:r>
    </w:p>
    <w:p w:rsidR="00057A8C" w:rsidRDefault="00057A8C" w:rsidP="00057A8C">
      <w:pPr>
        <w:spacing w:before="100" w:after="100" w:line="102" w:lineRule="atLeast"/>
        <w:jc w:val="both"/>
        <w:rPr>
          <w:color w:val="000000"/>
        </w:rPr>
      </w:pPr>
      <w:r>
        <w:rPr>
          <w:color w:val="000000"/>
        </w:rPr>
        <w:t>1. Показывает знания всего изученного программного материала. Даёт полный и правильный ответ на основе изученных теорий; незначительные ошибки и недочёты при воспроизведении изученного материала, определения понятий дал неполные, небольшие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rsidR="00057A8C" w:rsidRDefault="00057A8C" w:rsidP="00057A8C">
      <w:pPr>
        <w:spacing w:before="100" w:after="100" w:line="102" w:lineRule="atLeast"/>
        <w:jc w:val="both"/>
        <w:rPr>
          <w:color w:val="000000"/>
        </w:rPr>
      </w:pPr>
      <w:r>
        <w:rPr>
          <w:color w:val="000000"/>
        </w:rPr>
        <w:t xml:space="preserve">2. 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Pr>
          <w:color w:val="000000"/>
        </w:rPr>
        <w:t>внутрипредметные</w:t>
      </w:r>
      <w:proofErr w:type="spellEnd"/>
      <w:r>
        <w:rPr>
          <w:color w:val="000000"/>
        </w:rPr>
        <w:t xml:space="preserve"> связи. Применять полученные знания на практике в видоизменённой ситуации, соблюдать основные правила культуры устной речи и сопровождающей письменной, использовать научные термины;</w:t>
      </w:r>
    </w:p>
    <w:p w:rsidR="00057A8C" w:rsidRDefault="00057A8C" w:rsidP="00057A8C">
      <w:pPr>
        <w:spacing w:before="100" w:after="100" w:line="102" w:lineRule="atLeast"/>
        <w:jc w:val="both"/>
        <w:rPr>
          <w:color w:val="000000"/>
        </w:rPr>
      </w:pPr>
      <w:r>
        <w:rPr>
          <w:color w:val="000000"/>
        </w:rPr>
        <w:t>3. В основном правильно даны определения понятий и использованы научные термины;</w:t>
      </w:r>
    </w:p>
    <w:p w:rsidR="00057A8C" w:rsidRDefault="00057A8C" w:rsidP="00057A8C">
      <w:pPr>
        <w:spacing w:before="100" w:after="100" w:line="102" w:lineRule="atLeast"/>
        <w:jc w:val="both"/>
        <w:rPr>
          <w:color w:val="000000"/>
        </w:rPr>
      </w:pPr>
      <w:r>
        <w:rPr>
          <w:color w:val="000000"/>
        </w:rPr>
        <w:t>4. Ответ самостоятельный;</w:t>
      </w:r>
    </w:p>
    <w:p w:rsidR="00057A8C" w:rsidRDefault="00057A8C" w:rsidP="00057A8C">
      <w:pPr>
        <w:spacing w:before="100" w:after="100" w:line="102" w:lineRule="atLeast"/>
        <w:jc w:val="both"/>
        <w:rPr>
          <w:color w:val="000000"/>
        </w:rPr>
      </w:pPr>
      <w:r>
        <w:rPr>
          <w:color w:val="000000"/>
        </w:rPr>
        <w:t>5. Наличие неточностей в изложении географического материала;</w:t>
      </w:r>
    </w:p>
    <w:p w:rsidR="00057A8C" w:rsidRDefault="00057A8C" w:rsidP="00057A8C">
      <w:pPr>
        <w:spacing w:before="100" w:after="100" w:line="102" w:lineRule="atLeast"/>
        <w:jc w:val="both"/>
        <w:rPr>
          <w:color w:val="000000"/>
        </w:rPr>
      </w:pPr>
      <w:r>
        <w:rPr>
          <w:color w:val="000000"/>
        </w:rPr>
        <w:t>6. 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w:t>
      </w:r>
    </w:p>
    <w:p w:rsidR="00057A8C" w:rsidRDefault="00057A8C" w:rsidP="00057A8C">
      <w:pPr>
        <w:spacing w:before="100" w:after="100" w:line="102" w:lineRule="atLeast"/>
        <w:jc w:val="both"/>
        <w:rPr>
          <w:color w:val="000000"/>
        </w:rPr>
      </w:pPr>
      <w:r>
        <w:rPr>
          <w:color w:val="000000"/>
        </w:rPr>
        <w:t>7. Связное и последовательное изложение; при помощи наводящих вопросов учителя восполняются сделанные пропуски;</w:t>
      </w:r>
    </w:p>
    <w:p w:rsidR="00057A8C" w:rsidRDefault="00057A8C" w:rsidP="00057A8C">
      <w:pPr>
        <w:spacing w:before="100" w:after="100" w:line="102" w:lineRule="atLeast"/>
        <w:jc w:val="both"/>
        <w:rPr>
          <w:color w:val="000000"/>
        </w:rPr>
      </w:pPr>
      <w:r>
        <w:rPr>
          <w:color w:val="000000"/>
        </w:rPr>
        <w:t>8. Наличие конкретных представлений и элементарных реальных понятий изучаемых географических явлений;</w:t>
      </w:r>
    </w:p>
    <w:p w:rsidR="00057A8C" w:rsidRDefault="00057A8C" w:rsidP="00057A8C">
      <w:pPr>
        <w:spacing w:before="100" w:after="100" w:line="102" w:lineRule="atLeast"/>
        <w:jc w:val="both"/>
        <w:rPr>
          <w:color w:val="000000"/>
        </w:rPr>
      </w:pPr>
      <w:r>
        <w:rPr>
          <w:color w:val="000000"/>
        </w:rPr>
        <w:lastRenderedPageBreak/>
        <w:t>9. Понимание основных географических взаимосвязей;</w:t>
      </w:r>
    </w:p>
    <w:p w:rsidR="00057A8C" w:rsidRDefault="00057A8C" w:rsidP="00057A8C">
      <w:pPr>
        <w:spacing w:before="100" w:after="100" w:line="102" w:lineRule="atLeast"/>
        <w:jc w:val="both"/>
        <w:rPr>
          <w:color w:val="000000"/>
        </w:rPr>
      </w:pPr>
      <w:r>
        <w:rPr>
          <w:color w:val="000000"/>
        </w:rPr>
        <w:t>10. Знание карты и умение ей пользоваться;</w:t>
      </w:r>
    </w:p>
    <w:p w:rsidR="00057A8C" w:rsidRDefault="00057A8C" w:rsidP="00057A8C">
      <w:pPr>
        <w:spacing w:before="100" w:after="100" w:line="102" w:lineRule="atLeast"/>
        <w:jc w:val="both"/>
        <w:rPr>
          <w:b/>
          <w:bCs/>
          <w:color w:val="000000"/>
          <w:u w:val="single"/>
        </w:rPr>
      </w:pPr>
      <w:r>
        <w:rPr>
          <w:color w:val="000000"/>
        </w:rPr>
        <w:t>11.При решении географических задач сделаны второстепенные ошибки.</w:t>
      </w:r>
    </w:p>
    <w:p w:rsidR="00057A8C" w:rsidRDefault="00057A8C" w:rsidP="00057A8C">
      <w:pPr>
        <w:spacing w:before="100" w:after="100" w:line="102" w:lineRule="atLeast"/>
        <w:rPr>
          <w:color w:val="000000"/>
        </w:rPr>
      </w:pPr>
      <w:r>
        <w:rPr>
          <w:b/>
          <w:bCs/>
          <w:color w:val="000000"/>
          <w:u w:val="single"/>
        </w:rPr>
        <w:t>Оценка "3" ставится, если ученик:</w:t>
      </w:r>
    </w:p>
    <w:p w:rsidR="00057A8C" w:rsidRDefault="00057A8C" w:rsidP="00057A8C">
      <w:pPr>
        <w:spacing w:before="100" w:after="100" w:line="102" w:lineRule="atLeast"/>
        <w:jc w:val="both"/>
        <w:rPr>
          <w:color w:val="000000"/>
        </w:rPr>
      </w:pPr>
      <w:r>
        <w:rPr>
          <w:color w:val="000000"/>
        </w:rPr>
        <w:t>1. Усвоил основное содержание учебного материала, имеет пробелы в усвоении материала, не препятствующие дальнейшему усвоению программного материала;</w:t>
      </w:r>
    </w:p>
    <w:p w:rsidR="00057A8C" w:rsidRDefault="00057A8C" w:rsidP="00057A8C">
      <w:pPr>
        <w:spacing w:before="100" w:after="100" w:line="102" w:lineRule="atLeast"/>
        <w:jc w:val="both"/>
        <w:rPr>
          <w:color w:val="000000"/>
        </w:rPr>
      </w:pPr>
      <w:r>
        <w:rPr>
          <w:color w:val="000000"/>
        </w:rPr>
        <w:t xml:space="preserve">2. Материал излагает </w:t>
      </w:r>
      <w:proofErr w:type="spellStart"/>
      <w:r>
        <w:rPr>
          <w:color w:val="000000"/>
        </w:rPr>
        <w:t>несистематизированно</w:t>
      </w:r>
      <w:proofErr w:type="spellEnd"/>
      <w:r>
        <w:rPr>
          <w:color w:val="000000"/>
        </w:rPr>
        <w:t>, фрагментарно, не всегда последовательно;</w:t>
      </w:r>
    </w:p>
    <w:p w:rsidR="00057A8C" w:rsidRDefault="00057A8C" w:rsidP="00057A8C">
      <w:pPr>
        <w:spacing w:before="100" w:after="100" w:line="102" w:lineRule="atLeast"/>
        <w:jc w:val="both"/>
        <w:rPr>
          <w:color w:val="000000"/>
        </w:rPr>
      </w:pPr>
      <w:r>
        <w:rPr>
          <w:color w:val="000000"/>
        </w:rPr>
        <w:t xml:space="preserve">3. Показывает </w:t>
      </w:r>
      <w:proofErr w:type="gramStart"/>
      <w:r>
        <w:rPr>
          <w:color w:val="000000"/>
        </w:rPr>
        <w:t>недостаточную</w:t>
      </w:r>
      <w:proofErr w:type="gramEnd"/>
      <w:r>
        <w:rPr>
          <w:color w:val="000000"/>
        </w:rPr>
        <w:t xml:space="preserve">  </w:t>
      </w:r>
      <w:proofErr w:type="spellStart"/>
      <w:r>
        <w:rPr>
          <w:color w:val="000000"/>
        </w:rPr>
        <w:t>сформированность</w:t>
      </w:r>
      <w:proofErr w:type="spellEnd"/>
      <w:r>
        <w:rPr>
          <w:color w:val="000000"/>
        </w:rPr>
        <w:t xml:space="preserve"> отдельных знаний и умений; выводы и обобщения аргументирует слабо, допускает в них ошибки.</w:t>
      </w:r>
    </w:p>
    <w:p w:rsidR="00057A8C" w:rsidRDefault="00057A8C" w:rsidP="00057A8C">
      <w:pPr>
        <w:spacing w:before="100" w:after="100" w:line="102" w:lineRule="atLeast"/>
        <w:jc w:val="both"/>
        <w:rPr>
          <w:color w:val="000000"/>
        </w:rPr>
      </w:pPr>
      <w:r>
        <w:rPr>
          <w:color w:val="000000"/>
        </w:rPr>
        <w:t>4. Допустил ошибки и неточности в использовании научной терминологии, определения понятий дал недостаточно четкие;</w:t>
      </w:r>
    </w:p>
    <w:p w:rsidR="00057A8C" w:rsidRDefault="00057A8C" w:rsidP="00057A8C">
      <w:pPr>
        <w:spacing w:before="100" w:after="100" w:line="102" w:lineRule="atLeast"/>
        <w:jc w:val="both"/>
        <w:rPr>
          <w:color w:val="000000"/>
        </w:rPr>
      </w:pPr>
      <w:r>
        <w:rPr>
          <w:color w:val="000000"/>
        </w:rPr>
        <w:t>5. Не использовал в качестве доказательства выводы и обобщения из наблюдений, фактов, опытов или допустил ошибки при их изложении;</w:t>
      </w:r>
    </w:p>
    <w:p w:rsidR="00057A8C" w:rsidRDefault="00057A8C" w:rsidP="00057A8C">
      <w:pPr>
        <w:spacing w:before="100" w:after="100" w:line="102" w:lineRule="atLeast"/>
        <w:jc w:val="both"/>
        <w:rPr>
          <w:color w:val="000000"/>
        </w:rPr>
      </w:pPr>
      <w:r>
        <w:rPr>
          <w:color w:val="000000"/>
        </w:rPr>
        <w:t>6. 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rsidR="00057A8C" w:rsidRDefault="00057A8C" w:rsidP="00057A8C">
      <w:pPr>
        <w:spacing w:before="100" w:after="100" w:line="102" w:lineRule="atLeast"/>
        <w:jc w:val="both"/>
        <w:rPr>
          <w:color w:val="000000"/>
        </w:rPr>
      </w:pPr>
      <w:r>
        <w:rPr>
          <w:color w:val="000000"/>
        </w:rPr>
        <w:t xml:space="preserve">7. 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w:t>
      </w:r>
      <w:proofErr w:type="gramStart"/>
      <w:r>
        <w:rPr>
          <w:color w:val="000000"/>
        </w:rPr>
        <w:t>важное значение</w:t>
      </w:r>
      <w:proofErr w:type="gramEnd"/>
      <w:r>
        <w:rPr>
          <w:color w:val="000000"/>
        </w:rPr>
        <w:t xml:space="preserve"> в этом тексте;</w:t>
      </w:r>
    </w:p>
    <w:p w:rsidR="00057A8C" w:rsidRDefault="00057A8C" w:rsidP="00057A8C">
      <w:pPr>
        <w:spacing w:before="100" w:after="100" w:line="102" w:lineRule="atLeast"/>
        <w:jc w:val="both"/>
        <w:rPr>
          <w:color w:val="000000"/>
        </w:rPr>
      </w:pPr>
      <w:r>
        <w:rPr>
          <w:color w:val="000000"/>
        </w:rPr>
        <w:t>8. 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w:t>
      </w:r>
    </w:p>
    <w:p w:rsidR="00057A8C" w:rsidRDefault="00057A8C" w:rsidP="00057A8C">
      <w:pPr>
        <w:spacing w:before="100" w:after="100" w:line="102" w:lineRule="atLeast"/>
        <w:jc w:val="both"/>
        <w:rPr>
          <w:color w:val="000000"/>
        </w:rPr>
      </w:pPr>
      <w:r>
        <w:rPr>
          <w:color w:val="000000"/>
        </w:rPr>
        <w:t>9. Слабое знание географической номенклатуры, отсутствие практических навыков работы в области географии (неумение пользоваться компасом, масштабом и т.д.);</w:t>
      </w:r>
    </w:p>
    <w:p w:rsidR="00057A8C" w:rsidRDefault="00057A8C" w:rsidP="00057A8C">
      <w:pPr>
        <w:spacing w:before="100" w:after="100" w:line="102" w:lineRule="atLeast"/>
        <w:jc w:val="both"/>
        <w:rPr>
          <w:color w:val="000000"/>
        </w:rPr>
      </w:pPr>
      <w:r>
        <w:rPr>
          <w:color w:val="000000"/>
        </w:rPr>
        <w:t>10. Скудны географические представления, преобладают формалистические знания;</w:t>
      </w:r>
    </w:p>
    <w:p w:rsidR="00057A8C" w:rsidRDefault="00057A8C" w:rsidP="00057A8C">
      <w:pPr>
        <w:spacing w:before="100" w:after="100" w:line="102" w:lineRule="atLeast"/>
        <w:jc w:val="both"/>
        <w:rPr>
          <w:color w:val="000000"/>
        </w:rPr>
      </w:pPr>
      <w:r>
        <w:rPr>
          <w:color w:val="000000"/>
        </w:rPr>
        <w:t>11. Знание карты недостаточное, показ на ней сбивчивый;</w:t>
      </w:r>
    </w:p>
    <w:p w:rsidR="00057A8C" w:rsidRDefault="00057A8C" w:rsidP="00057A8C">
      <w:pPr>
        <w:spacing w:before="100" w:after="100" w:line="102" w:lineRule="atLeast"/>
        <w:jc w:val="both"/>
        <w:rPr>
          <w:b/>
          <w:bCs/>
          <w:color w:val="000000"/>
          <w:u w:val="single"/>
        </w:rPr>
      </w:pPr>
      <w:r>
        <w:rPr>
          <w:color w:val="000000"/>
        </w:rPr>
        <w:t>12Только при помощи наводящих вопросов ученик улавливает географические связи.</w:t>
      </w:r>
    </w:p>
    <w:p w:rsidR="00057A8C" w:rsidRDefault="00057A8C" w:rsidP="00057A8C">
      <w:pPr>
        <w:spacing w:before="100" w:after="100" w:line="102" w:lineRule="atLeast"/>
        <w:rPr>
          <w:color w:val="000000"/>
        </w:rPr>
      </w:pPr>
      <w:r>
        <w:rPr>
          <w:b/>
          <w:bCs/>
          <w:color w:val="000000"/>
          <w:u w:val="single"/>
        </w:rPr>
        <w:t>Оценка "2" ставится, если ученик:</w:t>
      </w:r>
    </w:p>
    <w:p w:rsidR="00057A8C" w:rsidRDefault="00057A8C" w:rsidP="00057A8C">
      <w:pPr>
        <w:spacing w:before="100" w:after="100" w:line="102" w:lineRule="atLeast"/>
        <w:jc w:val="both"/>
        <w:rPr>
          <w:color w:val="000000"/>
        </w:rPr>
      </w:pPr>
      <w:r>
        <w:rPr>
          <w:color w:val="000000"/>
        </w:rPr>
        <w:t>1. Не усвоил и не раскрыл основное содержание материала;</w:t>
      </w:r>
    </w:p>
    <w:p w:rsidR="00057A8C" w:rsidRDefault="00057A8C" w:rsidP="00057A8C">
      <w:pPr>
        <w:spacing w:before="100" w:after="100" w:line="102" w:lineRule="atLeast"/>
        <w:jc w:val="both"/>
        <w:rPr>
          <w:color w:val="000000"/>
        </w:rPr>
      </w:pPr>
      <w:r>
        <w:rPr>
          <w:color w:val="000000"/>
        </w:rPr>
        <w:t>2. Не делает выводов и обобщений.</w:t>
      </w:r>
    </w:p>
    <w:p w:rsidR="00057A8C" w:rsidRDefault="00057A8C" w:rsidP="00057A8C">
      <w:pPr>
        <w:spacing w:before="100" w:after="100" w:line="102" w:lineRule="atLeast"/>
        <w:jc w:val="both"/>
        <w:rPr>
          <w:color w:val="000000"/>
        </w:rPr>
      </w:pPr>
      <w:r>
        <w:rPr>
          <w:color w:val="000000"/>
        </w:rPr>
        <w:t>3. Не знает и не понимает значительную или основную часть программного материала в пределах поставленных вопросов;</w:t>
      </w:r>
    </w:p>
    <w:p w:rsidR="00057A8C" w:rsidRDefault="00057A8C" w:rsidP="00057A8C">
      <w:pPr>
        <w:spacing w:before="100" w:after="100" w:line="102" w:lineRule="atLeast"/>
        <w:jc w:val="both"/>
        <w:rPr>
          <w:color w:val="000000"/>
        </w:rPr>
      </w:pPr>
      <w:r>
        <w:rPr>
          <w:color w:val="000000"/>
        </w:rPr>
        <w:t>4. Имеет слабо сформированные и неполные знания и не умеет применять их к решению конкретных вопросов и задач по образцу;</w:t>
      </w:r>
    </w:p>
    <w:p w:rsidR="00057A8C" w:rsidRDefault="00057A8C" w:rsidP="00057A8C">
      <w:pPr>
        <w:spacing w:before="100" w:after="100" w:line="102" w:lineRule="atLeast"/>
        <w:jc w:val="both"/>
        <w:rPr>
          <w:color w:val="000000"/>
        </w:rPr>
      </w:pPr>
      <w:r>
        <w:rPr>
          <w:color w:val="000000"/>
        </w:rPr>
        <w:t>5. При ответе (на один вопрос) допускает более двух грубых ошибок, которые не может исправить даже при помощи учителя.</w:t>
      </w:r>
    </w:p>
    <w:p w:rsidR="00057A8C" w:rsidRDefault="00057A8C" w:rsidP="00057A8C">
      <w:pPr>
        <w:spacing w:before="100" w:after="100" w:line="102" w:lineRule="atLeast"/>
        <w:jc w:val="both"/>
        <w:rPr>
          <w:b/>
          <w:bCs/>
          <w:i/>
          <w:iCs/>
          <w:color w:val="000000"/>
        </w:rPr>
      </w:pPr>
      <w:r>
        <w:rPr>
          <w:color w:val="000000"/>
        </w:rPr>
        <w:lastRenderedPageBreak/>
        <w:t>6.Имеются грубые ошибки в использовании карты.</w:t>
      </w:r>
    </w:p>
    <w:p w:rsidR="00057A8C" w:rsidRDefault="00057A8C" w:rsidP="00057A8C">
      <w:pPr>
        <w:spacing w:before="100" w:after="100" w:line="102" w:lineRule="atLeast"/>
        <w:jc w:val="center"/>
        <w:rPr>
          <w:b/>
          <w:bCs/>
          <w:color w:val="000000"/>
          <w:u w:val="single"/>
        </w:rPr>
      </w:pPr>
      <w:r>
        <w:rPr>
          <w:b/>
          <w:bCs/>
          <w:i/>
          <w:iCs/>
          <w:color w:val="000000"/>
        </w:rPr>
        <w:t>Оценка самостоятельных письменных работ</w:t>
      </w:r>
    </w:p>
    <w:p w:rsidR="00057A8C" w:rsidRDefault="00057A8C" w:rsidP="00057A8C">
      <w:pPr>
        <w:spacing w:before="100" w:after="100" w:line="102" w:lineRule="atLeast"/>
        <w:rPr>
          <w:color w:val="000000"/>
        </w:rPr>
      </w:pPr>
      <w:r>
        <w:rPr>
          <w:b/>
          <w:bCs/>
          <w:color w:val="000000"/>
          <w:u w:val="single"/>
        </w:rPr>
        <w:t>Оценка "5" ставится, если ученик:</w:t>
      </w:r>
    </w:p>
    <w:p w:rsidR="00057A8C" w:rsidRDefault="00057A8C" w:rsidP="00057A8C">
      <w:pPr>
        <w:spacing w:before="100" w:after="100" w:line="102" w:lineRule="atLeast"/>
        <w:rPr>
          <w:color w:val="000000"/>
        </w:rPr>
      </w:pPr>
      <w:r>
        <w:rPr>
          <w:color w:val="000000"/>
        </w:rPr>
        <w:t>-выполнил работу без ошибок и недочетов;</w:t>
      </w:r>
    </w:p>
    <w:p w:rsidR="00057A8C" w:rsidRDefault="00057A8C" w:rsidP="00057A8C">
      <w:pPr>
        <w:spacing w:before="100" w:after="100" w:line="102" w:lineRule="atLeast"/>
        <w:rPr>
          <w:b/>
          <w:bCs/>
          <w:color w:val="000000"/>
          <w:u w:val="single"/>
        </w:rPr>
      </w:pPr>
      <w:r>
        <w:rPr>
          <w:color w:val="000000"/>
        </w:rPr>
        <w:t>-допустил не более одного недочета.</w:t>
      </w:r>
    </w:p>
    <w:p w:rsidR="00057A8C" w:rsidRDefault="00057A8C" w:rsidP="00057A8C">
      <w:pPr>
        <w:spacing w:before="100" w:after="100" w:line="102" w:lineRule="atLeast"/>
        <w:rPr>
          <w:b/>
          <w:bCs/>
          <w:color w:val="000000"/>
          <w:u w:val="single"/>
        </w:rPr>
      </w:pPr>
      <w:r>
        <w:rPr>
          <w:b/>
          <w:bCs/>
          <w:color w:val="000000"/>
          <w:u w:val="single"/>
        </w:rPr>
        <w:t>Оценка "4" ставится, если ученик:</w:t>
      </w:r>
    </w:p>
    <w:p w:rsidR="00057A8C" w:rsidRDefault="00057A8C" w:rsidP="00057A8C">
      <w:pPr>
        <w:spacing w:before="100" w:after="100" w:line="102" w:lineRule="atLeast"/>
        <w:jc w:val="both"/>
        <w:rPr>
          <w:b/>
          <w:bCs/>
          <w:color w:val="000000"/>
          <w:u w:val="single"/>
        </w:rPr>
      </w:pPr>
      <w:r>
        <w:rPr>
          <w:b/>
          <w:bCs/>
          <w:color w:val="000000"/>
          <w:u w:val="single"/>
        </w:rPr>
        <w:t>-</w:t>
      </w:r>
      <w:r>
        <w:rPr>
          <w:color w:val="000000"/>
        </w:rPr>
        <w:t>выполнил работу полностью, но допустил в ней не более одной негрубой ошибки и одного недочета или не более двух недочетов</w:t>
      </w:r>
      <w:r>
        <w:rPr>
          <w:b/>
          <w:bCs/>
          <w:color w:val="000000"/>
        </w:rPr>
        <w:t>.</w:t>
      </w:r>
    </w:p>
    <w:p w:rsidR="00057A8C" w:rsidRDefault="00057A8C" w:rsidP="00057A8C">
      <w:pPr>
        <w:spacing w:before="100" w:after="100" w:line="102" w:lineRule="atLeast"/>
        <w:rPr>
          <w:color w:val="000000"/>
        </w:rPr>
      </w:pPr>
      <w:r>
        <w:rPr>
          <w:b/>
          <w:bCs/>
          <w:color w:val="000000"/>
          <w:u w:val="single"/>
        </w:rPr>
        <w:t>Оценка "3" ставится, если ученик:</w:t>
      </w:r>
    </w:p>
    <w:p w:rsidR="00057A8C" w:rsidRDefault="00057A8C" w:rsidP="00057A8C">
      <w:pPr>
        <w:spacing w:before="100" w:after="100" w:line="102" w:lineRule="atLeast"/>
        <w:jc w:val="both"/>
        <w:rPr>
          <w:b/>
          <w:bCs/>
          <w:color w:val="000000"/>
          <w:u w:val="single"/>
        </w:rPr>
      </w:pPr>
      <w:r>
        <w:rPr>
          <w:color w:val="000000"/>
        </w:rPr>
        <w:t>      правильно выполнил не менее половины работы или допустил не более двух грубых ошибок или не более одной грубой и одной негрубой ошибки и одного недочета или не более двух-трех негрубых ошибок; или одной негрубой ошибки и трех недочетов; или при отсутствии ошибок, но при наличии четырех-пяти недочетов.</w:t>
      </w:r>
    </w:p>
    <w:p w:rsidR="00057A8C" w:rsidRDefault="00057A8C" w:rsidP="00057A8C">
      <w:pPr>
        <w:spacing w:before="100" w:after="100" w:line="102" w:lineRule="atLeast"/>
        <w:rPr>
          <w:color w:val="000000"/>
        </w:rPr>
      </w:pPr>
      <w:r>
        <w:rPr>
          <w:b/>
          <w:bCs/>
          <w:color w:val="000000"/>
          <w:u w:val="single"/>
        </w:rPr>
        <w:t>Оценка "2" ставится, если ученик:</w:t>
      </w:r>
    </w:p>
    <w:p w:rsidR="00057A8C" w:rsidRDefault="00057A8C" w:rsidP="00057A8C">
      <w:pPr>
        <w:spacing w:before="100" w:after="100" w:line="102" w:lineRule="atLeast"/>
        <w:jc w:val="both"/>
        <w:rPr>
          <w:b/>
          <w:bCs/>
          <w:color w:val="000000"/>
        </w:rPr>
      </w:pPr>
      <w:r>
        <w:rPr>
          <w:color w:val="000000"/>
        </w:rPr>
        <w:t>допустил число ошибок и недочетов превосходящее норму, при которой может быть выставлена оценка "3";или если правильно выполнил менее половины работы.</w:t>
      </w:r>
    </w:p>
    <w:p w:rsidR="00057A8C" w:rsidRDefault="00057A8C" w:rsidP="00057A8C">
      <w:pPr>
        <w:spacing w:before="100" w:after="100" w:line="102" w:lineRule="atLeast"/>
        <w:jc w:val="both"/>
        <w:rPr>
          <w:color w:val="000000"/>
        </w:rPr>
      </w:pPr>
      <w:r>
        <w:rPr>
          <w:b/>
          <w:bCs/>
          <w:color w:val="000000"/>
        </w:rPr>
        <w:t>Примечание.</w:t>
      </w:r>
    </w:p>
    <w:p w:rsidR="00057A8C" w:rsidRDefault="00057A8C" w:rsidP="00057A8C">
      <w:pPr>
        <w:spacing w:before="100" w:after="100" w:line="102" w:lineRule="atLeast"/>
        <w:jc w:val="both"/>
      </w:pPr>
      <w:r>
        <w:rPr>
          <w:color w:val="000000"/>
        </w:rPr>
        <w:t>Учитель имеет право поставить ученику оценку выше той, которая предусмотрена нормами, если учеником оригинально выполнена работа. Оценки с анализом доводятся до сведения учащихся, как правило, на последующем уроке, предусматривается работа над ошибками, устранение пробелов.</w:t>
      </w:r>
    </w:p>
    <w:p w:rsidR="00057A8C" w:rsidRDefault="00057A8C" w:rsidP="00057A8C">
      <w:pPr>
        <w:spacing w:before="100" w:after="100" w:line="102" w:lineRule="atLeast"/>
        <w:jc w:val="both"/>
      </w:pPr>
    </w:p>
    <w:p w:rsidR="00057A8C" w:rsidRDefault="00057A8C" w:rsidP="00057A8C">
      <w:pPr>
        <w:spacing w:before="100" w:after="100" w:line="102" w:lineRule="atLeast"/>
        <w:jc w:val="center"/>
        <w:rPr>
          <w:b/>
          <w:bCs/>
          <w:color w:val="000000"/>
          <w:u w:val="single"/>
        </w:rPr>
      </w:pPr>
      <w:r>
        <w:rPr>
          <w:b/>
          <w:bCs/>
          <w:i/>
          <w:iCs/>
          <w:color w:val="000000"/>
        </w:rPr>
        <w:t>Оценка умений работать с картой и другими источниками географических знаний.</w:t>
      </w:r>
    </w:p>
    <w:p w:rsidR="00057A8C" w:rsidRDefault="00057A8C" w:rsidP="00057A8C">
      <w:pPr>
        <w:spacing w:before="100" w:after="100" w:line="102" w:lineRule="atLeast"/>
        <w:jc w:val="both"/>
        <w:rPr>
          <w:b/>
          <w:bCs/>
          <w:color w:val="000000"/>
          <w:u w:val="single"/>
        </w:rPr>
      </w:pPr>
      <w:r>
        <w:rPr>
          <w:b/>
          <w:bCs/>
          <w:color w:val="000000"/>
          <w:u w:val="single"/>
        </w:rPr>
        <w:t>Отметка «5»</w:t>
      </w:r>
      <w:r>
        <w:rPr>
          <w:color w:val="000000"/>
        </w:rPr>
        <w:t>- правильный, полный отбор источников знаний, рациональное их использование в определенной последовательности; соблюдение логики в описании или характеристике географических территорий или объектов; самостоятельное выполнение и формулирование выводов на основе практической деятельности; аккуратное оформление результатов работы.</w:t>
      </w:r>
    </w:p>
    <w:p w:rsidR="00057A8C" w:rsidRDefault="00057A8C" w:rsidP="00057A8C">
      <w:pPr>
        <w:spacing w:before="100" w:after="100" w:line="102" w:lineRule="atLeast"/>
        <w:jc w:val="both"/>
      </w:pPr>
      <w:r>
        <w:rPr>
          <w:b/>
          <w:bCs/>
          <w:color w:val="000000"/>
          <w:u w:val="single"/>
        </w:rPr>
        <w:t>Отметка «4»</w:t>
      </w:r>
      <w:r>
        <w:rPr>
          <w:color w:val="000000"/>
        </w:rPr>
        <w:t>- правильный и полный отбор источников знаний, допускаются неточности в использовании карт и других источников знаний, в оформлении результатов.</w:t>
      </w:r>
    </w:p>
    <w:p w:rsidR="00057A8C" w:rsidRDefault="00057A8C" w:rsidP="00057A8C">
      <w:pPr>
        <w:spacing w:before="100" w:after="100" w:line="102" w:lineRule="atLeast"/>
        <w:jc w:val="both"/>
      </w:pPr>
    </w:p>
    <w:p w:rsidR="00057A8C" w:rsidRDefault="00057A8C" w:rsidP="00057A8C">
      <w:pPr>
        <w:spacing w:before="100" w:after="100" w:line="102" w:lineRule="atLeast"/>
        <w:jc w:val="both"/>
      </w:pPr>
      <w:r>
        <w:rPr>
          <w:b/>
          <w:bCs/>
          <w:color w:val="000000"/>
          <w:u w:val="single"/>
        </w:rPr>
        <w:t>Отметка «3»</w:t>
      </w:r>
      <w:r>
        <w:rPr>
          <w:color w:val="000000"/>
        </w:rPr>
        <w:t>- правильное использование основных источников знаний; допускаются неточности в формулировке выводов; неаккуратное оформление результатов.</w:t>
      </w:r>
    </w:p>
    <w:p w:rsidR="00057A8C" w:rsidRDefault="00057A8C" w:rsidP="00057A8C">
      <w:pPr>
        <w:spacing w:before="100" w:after="100" w:line="102" w:lineRule="atLeast"/>
        <w:jc w:val="both"/>
      </w:pPr>
    </w:p>
    <w:p w:rsidR="00057A8C" w:rsidRDefault="00057A8C" w:rsidP="00057A8C">
      <w:pPr>
        <w:spacing w:before="100" w:after="100" w:line="102" w:lineRule="atLeast"/>
        <w:jc w:val="both"/>
        <w:rPr>
          <w:b/>
          <w:bCs/>
          <w:i/>
          <w:iCs/>
          <w:color w:val="000000"/>
        </w:rPr>
      </w:pPr>
      <w:r>
        <w:rPr>
          <w:b/>
          <w:bCs/>
          <w:color w:val="000000"/>
          <w:u w:val="single"/>
        </w:rPr>
        <w:lastRenderedPageBreak/>
        <w:t>Отметка «2»</w:t>
      </w:r>
      <w:r>
        <w:rPr>
          <w:color w:val="000000"/>
        </w:rPr>
        <w:t>- неумение отбирать и использовать основные источники знаний; допускаются существенные ошибки в выполнении задания и в оформлении результатов.</w:t>
      </w:r>
    </w:p>
    <w:p w:rsidR="00057A8C" w:rsidRDefault="00057A8C" w:rsidP="00057A8C">
      <w:pPr>
        <w:spacing w:before="100" w:after="100" w:line="102" w:lineRule="atLeast"/>
        <w:jc w:val="center"/>
        <w:rPr>
          <w:color w:val="000000"/>
        </w:rPr>
      </w:pPr>
      <w:r>
        <w:rPr>
          <w:b/>
          <w:bCs/>
          <w:i/>
          <w:iCs/>
          <w:color w:val="000000"/>
        </w:rPr>
        <w:t>Требования к выполнению практических работ на контурной карте.</w:t>
      </w:r>
    </w:p>
    <w:p w:rsidR="00057A8C" w:rsidRDefault="00057A8C" w:rsidP="00057A8C">
      <w:pPr>
        <w:spacing w:before="100" w:after="100" w:line="102" w:lineRule="atLeast"/>
        <w:jc w:val="both"/>
        <w:rPr>
          <w:color w:val="000000"/>
        </w:rPr>
      </w:pPr>
      <w:r>
        <w:rPr>
          <w:color w:val="000000"/>
        </w:rPr>
        <w:t>Практические и самостоятельные работы на контурной карте выполняются с использованием карт атласа и учебника, а также описания задания к работе.</w:t>
      </w:r>
    </w:p>
    <w:p w:rsidR="00057A8C" w:rsidRDefault="00057A8C" w:rsidP="00057A8C">
      <w:pPr>
        <w:spacing w:before="100" w:after="100" w:line="102" w:lineRule="atLeast"/>
        <w:jc w:val="both"/>
        <w:rPr>
          <w:color w:val="000000"/>
        </w:rPr>
      </w:pPr>
      <w:r>
        <w:rPr>
          <w:color w:val="000000"/>
        </w:rPr>
        <w:t xml:space="preserve">1. Чтобы не перегружать контурную карту, мелкие объекты обозначаются цифрами с последующим их пояснением за рамками карты </w:t>
      </w:r>
      <w:proofErr w:type="gramStart"/>
      <w:r>
        <w:rPr>
          <w:color w:val="000000"/>
        </w:rPr>
        <w:t xml:space="preserve">( </w:t>
      </w:r>
      <w:proofErr w:type="gramEnd"/>
      <w:r>
        <w:rPr>
          <w:color w:val="000000"/>
        </w:rPr>
        <w:t>в графе: «условные знаки»).</w:t>
      </w:r>
    </w:p>
    <w:p w:rsidR="00057A8C" w:rsidRDefault="00057A8C" w:rsidP="00057A8C">
      <w:pPr>
        <w:spacing w:before="100" w:after="100" w:line="102" w:lineRule="atLeast"/>
        <w:jc w:val="both"/>
        <w:rPr>
          <w:color w:val="000000"/>
        </w:rPr>
      </w:pPr>
      <w:r>
        <w:rPr>
          <w:color w:val="000000"/>
        </w:rPr>
        <w:t xml:space="preserve">2. При нанесении на контурную карту географических объектов используйте линии градусной сетки, речные системы, береговую линию и границы государств </w:t>
      </w:r>
      <w:proofErr w:type="gramStart"/>
      <w:r>
        <w:rPr>
          <w:color w:val="000000"/>
        </w:rPr>
        <w:t xml:space="preserve">( </w:t>
      </w:r>
      <w:proofErr w:type="gramEnd"/>
      <w:r>
        <w:rPr>
          <w:color w:val="000000"/>
        </w:rPr>
        <w:t>это нужно для ориентира и удобства, а также для правильности нанесения объектов).</w:t>
      </w:r>
    </w:p>
    <w:p w:rsidR="00057A8C" w:rsidRDefault="00057A8C" w:rsidP="00057A8C">
      <w:pPr>
        <w:spacing w:before="100" w:after="100" w:line="102" w:lineRule="atLeast"/>
        <w:jc w:val="both"/>
        <w:rPr>
          <w:color w:val="000000"/>
        </w:rPr>
      </w:pPr>
      <w:r>
        <w:rPr>
          <w:color w:val="000000"/>
        </w:rPr>
        <w:t>3. Названия географических объектов старайтесь писать вдоль параллелей или меридианов, это поможет оформить карту более аккуратно (требование выполнять обязательно).</w:t>
      </w:r>
    </w:p>
    <w:p w:rsidR="00057A8C" w:rsidRDefault="00057A8C" w:rsidP="00057A8C">
      <w:pPr>
        <w:spacing w:before="100" w:after="100" w:line="102" w:lineRule="atLeast"/>
        <w:jc w:val="both"/>
        <w:rPr>
          <w:color w:val="000000"/>
        </w:rPr>
      </w:pPr>
      <w:r>
        <w:rPr>
          <w:color w:val="000000"/>
        </w:rPr>
        <w:t>4. Не копируйте карты атласа, необходимо точно выполнять предложенные вам задания (избегайте нанесение «лишней информации»: отметка за правильно оформленную работу по предложенным заданиям может быть снижена на один ба</w:t>
      </w:r>
      <w:proofErr w:type="gramStart"/>
      <w:r>
        <w:rPr>
          <w:color w:val="000000"/>
        </w:rPr>
        <w:t>лл в сл</w:t>
      </w:r>
      <w:proofErr w:type="gramEnd"/>
      <w:r>
        <w:rPr>
          <w:color w:val="000000"/>
        </w:rPr>
        <w:t>учае добавления в работу излишней информации)</w:t>
      </w:r>
    </w:p>
    <w:p w:rsidR="00057A8C" w:rsidRDefault="00057A8C" w:rsidP="00057A8C">
      <w:pPr>
        <w:spacing w:before="100" w:after="100" w:line="102" w:lineRule="atLeast"/>
        <w:jc w:val="both"/>
        <w:rPr>
          <w:color w:val="000000"/>
        </w:rPr>
      </w:pPr>
      <w:r>
        <w:rPr>
          <w:color w:val="000000"/>
        </w:rPr>
        <w:t>5. Географические названия объектов подписывайте с заглавной буквы.</w:t>
      </w:r>
    </w:p>
    <w:p w:rsidR="00057A8C" w:rsidRDefault="00057A8C" w:rsidP="00057A8C">
      <w:pPr>
        <w:spacing w:before="100" w:after="100" w:line="102" w:lineRule="atLeast"/>
        <w:jc w:val="both"/>
        <w:rPr>
          <w:b/>
          <w:bCs/>
          <w:i/>
          <w:iCs/>
          <w:color w:val="000000"/>
        </w:rPr>
      </w:pPr>
      <w:r>
        <w:rPr>
          <w:color w:val="000000"/>
        </w:rPr>
        <w:t>6. Работа должна быть выполнена аккуратно без грамматически ошибок (отметка за работу может быть снижена за небрежность и грамматические ошибки на один и более баллов).</w:t>
      </w:r>
    </w:p>
    <w:p w:rsidR="00057A8C" w:rsidRDefault="00057A8C" w:rsidP="00057A8C">
      <w:pPr>
        <w:spacing w:before="100" w:after="100" w:line="102" w:lineRule="atLeast"/>
        <w:jc w:val="center"/>
        <w:rPr>
          <w:color w:val="000000"/>
        </w:rPr>
      </w:pPr>
      <w:r>
        <w:rPr>
          <w:b/>
          <w:bCs/>
          <w:i/>
          <w:iCs/>
          <w:color w:val="000000"/>
        </w:rPr>
        <w:t>Правила работы с контурной картой.</w:t>
      </w:r>
    </w:p>
    <w:p w:rsidR="00057A8C" w:rsidRDefault="00057A8C" w:rsidP="00057A8C">
      <w:pPr>
        <w:spacing w:before="100" w:after="100" w:line="102" w:lineRule="atLeast"/>
        <w:jc w:val="both"/>
        <w:rPr>
          <w:color w:val="000000"/>
        </w:rPr>
      </w:pPr>
      <w:r>
        <w:rPr>
          <w:color w:val="000000"/>
        </w:rPr>
        <w:t>1. Подберите материалы для выполнения задания на карте (текстовые карты, статистические материалы, текст учебника), выделите главное.</w:t>
      </w:r>
    </w:p>
    <w:p w:rsidR="00057A8C" w:rsidRDefault="00057A8C" w:rsidP="00057A8C">
      <w:pPr>
        <w:spacing w:before="100" w:after="100" w:line="102" w:lineRule="atLeast"/>
        <w:jc w:val="both"/>
        <w:rPr>
          <w:color w:val="000000"/>
        </w:rPr>
      </w:pPr>
      <w:r>
        <w:rPr>
          <w:color w:val="000000"/>
        </w:rPr>
        <w:t xml:space="preserve">2. </w:t>
      </w:r>
      <w:proofErr w:type="spellStart"/>
      <w:r>
        <w:rPr>
          <w:color w:val="000000"/>
        </w:rPr>
        <w:t>Проранжируйте</w:t>
      </w:r>
      <w:proofErr w:type="spellEnd"/>
      <w:r>
        <w:rPr>
          <w:color w:val="000000"/>
        </w:rPr>
        <w:t xml:space="preserve"> показатели по 2-3 уровням – высокие, средние, низкие.</w:t>
      </w:r>
    </w:p>
    <w:p w:rsidR="00057A8C" w:rsidRDefault="00057A8C" w:rsidP="00057A8C">
      <w:pPr>
        <w:spacing w:before="100" w:after="100" w:line="102" w:lineRule="atLeast"/>
        <w:jc w:val="both"/>
        <w:rPr>
          <w:color w:val="000000"/>
        </w:rPr>
      </w:pPr>
      <w:r>
        <w:rPr>
          <w:color w:val="000000"/>
        </w:rPr>
        <w:t>3. При помощи условных знаков, выбранных вами, выполните задание, условные знаки отобразите в легенде карты.</w:t>
      </w:r>
    </w:p>
    <w:p w:rsidR="00057A8C" w:rsidRDefault="00057A8C" w:rsidP="00057A8C">
      <w:pPr>
        <w:spacing w:before="100" w:after="100" w:line="102" w:lineRule="atLeast"/>
        <w:jc w:val="both"/>
        <w:rPr>
          <w:color w:val="000000"/>
        </w:rPr>
      </w:pPr>
      <w:r>
        <w:rPr>
          <w:color w:val="000000"/>
        </w:rPr>
        <w:t>4. Правильно подпишите географические объекты – названия городов и поселков расположите по параллелям или параллельно северной рамки карты; надписи не должны перекрывать контуров других обозначений; надписи делайте по возможности мелко, но четко.</w:t>
      </w:r>
    </w:p>
    <w:p w:rsidR="00057A8C" w:rsidRDefault="00057A8C" w:rsidP="00057A8C">
      <w:pPr>
        <w:spacing w:before="100" w:after="100" w:line="102" w:lineRule="atLeast"/>
        <w:jc w:val="both"/>
      </w:pPr>
      <w:r>
        <w:rPr>
          <w:color w:val="000000"/>
        </w:rPr>
        <w:t>5. Над северной рамкой (вверху карты) не забудьте написать название выполненной работы</w:t>
      </w:r>
      <w:proofErr w:type="gramStart"/>
      <w:r>
        <w:rPr>
          <w:color w:val="000000"/>
        </w:rPr>
        <w:t xml:space="preserve"> .</w:t>
      </w:r>
      <w:proofErr w:type="gramEnd"/>
      <w:r>
        <w:rPr>
          <w:color w:val="000000"/>
        </w:rPr>
        <w:t xml:space="preserve"> Не забудьте подписать работу внизу карты!</w:t>
      </w:r>
    </w:p>
    <w:p w:rsidR="009D62EB" w:rsidRPr="009D62EB" w:rsidRDefault="009D62EB" w:rsidP="009D62EB">
      <w:pPr>
        <w:spacing w:line="240" w:lineRule="atLeast"/>
        <w:rPr>
          <w:b/>
          <w:bCs/>
        </w:rPr>
      </w:pPr>
      <w:r w:rsidRPr="009D62EB">
        <w:rPr>
          <w:b/>
          <w:bCs/>
        </w:rPr>
        <w:t>Помните: работать в контурных картах фломастерами и маркерами запрещено!</w:t>
      </w:r>
    </w:p>
    <w:p w:rsidR="004B0933" w:rsidRDefault="004B0933" w:rsidP="002B1C38">
      <w:pPr>
        <w:shd w:val="clear" w:color="auto" w:fill="FFFFFF"/>
        <w:rPr>
          <w:b/>
          <w:bCs/>
          <w:color w:val="000000"/>
          <w:sz w:val="28"/>
          <w:szCs w:val="28"/>
        </w:rPr>
      </w:pPr>
    </w:p>
    <w:p w:rsidR="006538E8" w:rsidRPr="006538E8" w:rsidRDefault="002B1C38" w:rsidP="00D77B55">
      <w:pPr>
        <w:shd w:val="clear" w:color="auto" w:fill="FFFFFF"/>
        <w:jc w:val="center"/>
        <w:rPr>
          <w:b/>
          <w:bCs/>
          <w:color w:val="000000"/>
          <w:sz w:val="28"/>
          <w:szCs w:val="28"/>
        </w:rPr>
      </w:pPr>
      <w:r>
        <w:rPr>
          <w:b/>
          <w:bCs/>
          <w:color w:val="000000"/>
          <w:sz w:val="28"/>
          <w:szCs w:val="28"/>
        </w:rPr>
        <w:t>Т</w:t>
      </w:r>
      <w:r w:rsidR="006538E8" w:rsidRPr="006538E8">
        <w:rPr>
          <w:b/>
          <w:bCs/>
          <w:color w:val="000000"/>
          <w:sz w:val="28"/>
          <w:szCs w:val="28"/>
        </w:rPr>
        <w:t>ематическое планирование 5 класс (35 часов)</w:t>
      </w:r>
    </w:p>
    <w:p w:rsidR="006538E8" w:rsidRPr="006538E8" w:rsidRDefault="006538E8" w:rsidP="006538E8">
      <w:pPr>
        <w:shd w:val="clear" w:color="auto" w:fill="FFFFFF"/>
        <w:jc w:val="center"/>
        <w:rPr>
          <w:b/>
          <w:bCs/>
          <w:color w:val="000000"/>
          <w:sz w:val="28"/>
          <w:szCs w:val="28"/>
        </w:rPr>
      </w:pPr>
    </w:p>
    <w:tbl>
      <w:tblPr>
        <w:tblStyle w:val="1"/>
        <w:tblW w:w="11057" w:type="dxa"/>
        <w:tblInd w:w="108" w:type="dxa"/>
        <w:tblLayout w:type="fixed"/>
        <w:tblLook w:val="04A0" w:firstRow="1" w:lastRow="0" w:firstColumn="1" w:lastColumn="0" w:noHBand="0" w:noVBand="1"/>
      </w:tblPr>
      <w:tblGrid>
        <w:gridCol w:w="709"/>
        <w:gridCol w:w="2012"/>
        <w:gridCol w:w="3401"/>
        <w:gridCol w:w="2383"/>
        <w:gridCol w:w="2552"/>
      </w:tblGrid>
      <w:tr w:rsidR="00EA0E4F" w:rsidRPr="006538E8" w:rsidTr="004904BC">
        <w:trPr>
          <w:trHeight w:val="627"/>
        </w:trPr>
        <w:tc>
          <w:tcPr>
            <w:tcW w:w="709" w:type="dxa"/>
          </w:tcPr>
          <w:p w:rsidR="00EA0E4F" w:rsidRPr="006538E8" w:rsidRDefault="00EA0E4F" w:rsidP="006538E8">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center"/>
              <w:rPr>
                <w:rFonts w:eastAsia="Arial Unicode MS"/>
                <w:b/>
                <w:sz w:val="28"/>
                <w:szCs w:val="28"/>
                <w:lang w:eastAsia="en-US"/>
              </w:rPr>
            </w:pPr>
            <w:r w:rsidRPr="006538E8">
              <w:rPr>
                <w:rFonts w:eastAsia="Arial Unicode MS"/>
                <w:b/>
                <w:szCs w:val="28"/>
                <w:lang w:eastAsia="en-US"/>
              </w:rPr>
              <w:t xml:space="preserve">№ </w:t>
            </w:r>
            <w:proofErr w:type="gramStart"/>
            <w:r w:rsidRPr="006538E8">
              <w:rPr>
                <w:rFonts w:eastAsia="Arial Unicode MS"/>
                <w:b/>
                <w:szCs w:val="28"/>
                <w:lang w:eastAsia="en-US"/>
              </w:rPr>
              <w:t>п</w:t>
            </w:r>
            <w:proofErr w:type="gramEnd"/>
            <w:r w:rsidRPr="006538E8">
              <w:rPr>
                <w:rFonts w:eastAsia="Arial Unicode MS"/>
                <w:b/>
                <w:szCs w:val="28"/>
                <w:lang w:eastAsia="en-US"/>
              </w:rPr>
              <w:t>/п</w:t>
            </w:r>
          </w:p>
        </w:tc>
        <w:tc>
          <w:tcPr>
            <w:tcW w:w="2012" w:type="dxa"/>
          </w:tcPr>
          <w:p w:rsidR="00EA0E4F" w:rsidRPr="006538E8" w:rsidRDefault="00EA0E4F" w:rsidP="006538E8">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center"/>
              <w:rPr>
                <w:rFonts w:eastAsia="Arial Unicode MS"/>
                <w:b/>
                <w:szCs w:val="28"/>
                <w:lang w:eastAsia="en-US"/>
              </w:rPr>
            </w:pPr>
            <w:r w:rsidRPr="006538E8">
              <w:rPr>
                <w:rFonts w:eastAsia="Arial Unicode MS"/>
                <w:b/>
                <w:szCs w:val="28"/>
                <w:lang w:eastAsia="en-US"/>
              </w:rPr>
              <w:t>Тема урока</w:t>
            </w:r>
          </w:p>
        </w:tc>
        <w:tc>
          <w:tcPr>
            <w:tcW w:w="3401" w:type="dxa"/>
          </w:tcPr>
          <w:p w:rsidR="00EA0E4F" w:rsidRPr="00EA1A68" w:rsidRDefault="00EA0E4F" w:rsidP="00EA1A68">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center"/>
              <w:rPr>
                <w:b/>
                <w:bCs/>
                <w:lang w:eastAsia="en-US"/>
              </w:rPr>
            </w:pPr>
            <w:r>
              <w:rPr>
                <w:b/>
              </w:rPr>
              <w:t>Количество часов</w:t>
            </w:r>
          </w:p>
        </w:tc>
        <w:tc>
          <w:tcPr>
            <w:tcW w:w="2383" w:type="dxa"/>
            <w:tcBorders>
              <w:right w:val="single" w:sz="4" w:space="0" w:color="auto"/>
            </w:tcBorders>
          </w:tcPr>
          <w:p w:rsidR="00EA0E4F" w:rsidRPr="006538E8" w:rsidRDefault="00EA0E4F" w:rsidP="006538E8">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center"/>
              <w:rPr>
                <w:rFonts w:eastAsia="Arial Unicode MS"/>
                <w:szCs w:val="28"/>
                <w:lang w:eastAsia="en-US"/>
              </w:rPr>
            </w:pPr>
            <w:r>
              <w:rPr>
                <w:b/>
                <w:bCs/>
                <w:szCs w:val="28"/>
                <w:lang w:eastAsia="en-US"/>
              </w:rPr>
              <w:t>план</w:t>
            </w:r>
          </w:p>
        </w:tc>
        <w:tc>
          <w:tcPr>
            <w:tcW w:w="2552" w:type="dxa"/>
            <w:tcBorders>
              <w:right w:val="single" w:sz="4" w:space="0" w:color="auto"/>
            </w:tcBorders>
          </w:tcPr>
          <w:p w:rsidR="00EA0E4F" w:rsidRPr="006538E8" w:rsidRDefault="00EA0E4F" w:rsidP="00FE6445">
            <w:pPr>
              <w:spacing w:line="0" w:lineRule="atLeast"/>
              <w:jc w:val="center"/>
              <w:rPr>
                <w:rFonts w:eastAsia="Arial Unicode MS"/>
                <w:szCs w:val="28"/>
                <w:lang w:eastAsia="en-US"/>
              </w:rPr>
            </w:pPr>
            <w:r>
              <w:rPr>
                <w:b/>
                <w:bCs/>
                <w:szCs w:val="28"/>
                <w:lang w:eastAsia="en-US"/>
              </w:rPr>
              <w:t>факт</w:t>
            </w:r>
          </w:p>
        </w:tc>
      </w:tr>
      <w:tr w:rsidR="00EA0E4F" w:rsidRPr="006538E8" w:rsidTr="004904BC">
        <w:trPr>
          <w:trHeight w:val="428"/>
        </w:trPr>
        <w:tc>
          <w:tcPr>
            <w:tcW w:w="709" w:type="dxa"/>
          </w:tcPr>
          <w:p w:rsidR="00EA0E4F" w:rsidRPr="006538E8" w:rsidRDefault="00EA0E4F" w:rsidP="006538E8">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sidRPr="006538E8">
              <w:rPr>
                <w:rFonts w:eastAsia="Arial Unicode MS"/>
                <w:b/>
                <w:lang w:val="en-US" w:eastAsia="en-US"/>
              </w:rPr>
              <w:lastRenderedPageBreak/>
              <w:t>I</w:t>
            </w:r>
          </w:p>
        </w:tc>
        <w:tc>
          <w:tcPr>
            <w:tcW w:w="2012" w:type="dxa"/>
          </w:tcPr>
          <w:p w:rsidR="00EA0E4F" w:rsidRPr="006538E8" w:rsidRDefault="00EA0E4F" w:rsidP="00EA0E4F">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sidRPr="006538E8">
              <w:rPr>
                <w:rFonts w:eastAsia="Arial Unicode MS"/>
                <w:b/>
                <w:lang w:eastAsia="en-US"/>
              </w:rPr>
              <w:t xml:space="preserve">Введение </w:t>
            </w:r>
          </w:p>
        </w:tc>
        <w:tc>
          <w:tcPr>
            <w:tcW w:w="3401" w:type="dxa"/>
          </w:tcPr>
          <w:p w:rsidR="00EA0E4F" w:rsidRPr="006538E8" w:rsidRDefault="00EA0E4F" w:rsidP="006538E8">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color w:val="FF0000"/>
                <w:lang w:eastAsia="en-US"/>
              </w:rPr>
            </w:pPr>
            <w:r>
              <w:rPr>
                <w:rFonts w:eastAsia="Arial Unicode MS"/>
                <w:b/>
                <w:lang w:eastAsia="en-US"/>
              </w:rPr>
              <w:t>2 часа</w:t>
            </w:r>
          </w:p>
        </w:tc>
        <w:tc>
          <w:tcPr>
            <w:tcW w:w="2383" w:type="dxa"/>
            <w:tcBorders>
              <w:right w:val="single" w:sz="4" w:space="0" w:color="auto"/>
            </w:tcBorders>
          </w:tcPr>
          <w:p w:rsidR="00EA0E4F" w:rsidRPr="00EA0E4F" w:rsidRDefault="00EA0E4F" w:rsidP="006538E8">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Pr>
                <w:rFonts w:eastAsia="Arial Unicode MS"/>
                <w:lang w:eastAsia="en-US"/>
              </w:rPr>
              <w:t>2</w:t>
            </w:r>
          </w:p>
        </w:tc>
        <w:tc>
          <w:tcPr>
            <w:tcW w:w="2552" w:type="dxa"/>
            <w:tcBorders>
              <w:left w:val="single" w:sz="4" w:space="0" w:color="auto"/>
              <w:right w:val="single" w:sz="4" w:space="0" w:color="auto"/>
            </w:tcBorders>
          </w:tcPr>
          <w:p w:rsidR="00EA0E4F" w:rsidRPr="006538E8" w:rsidRDefault="00EA0E4F" w:rsidP="006538E8">
            <w:pPr>
              <w:rPr>
                <w:rFonts w:ascii="Arial Unicode MS" w:eastAsia="Arial Unicode MS" w:hAnsi="Arial Unicode MS"/>
                <w:lang w:eastAsia="en-US"/>
              </w:rPr>
            </w:pPr>
          </w:p>
        </w:tc>
      </w:tr>
      <w:tr w:rsidR="00EA0E4F" w:rsidRPr="006538E8" w:rsidTr="004904BC">
        <w:trPr>
          <w:trHeight w:val="428"/>
        </w:trPr>
        <w:tc>
          <w:tcPr>
            <w:tcW w:w="709" w:type="dxa"/>
          </w:tcPr>
          <w:p w:rsidR="00EA0E4F" w:rsidRPr="006538E8" w:rsidRDefault="00EA0E4F" w:rsidP="006538E8">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sidRPr="006538E8">
              <w:rPr>
                <w:rFonts w:eastAsia="Arial Unicode MS"/>
                <w:b/>
                <w:lang w:val="en-US" w:eastAsia="en-US"/>
              </w:rPr>
              <w:t>II</w:t>
            </w:r>
          </w:p>
        </w:tc>
        <w:tc>
          <w:tcPr>
            <w:tcW w:w="2012" w:type="dxa"/>
          </w:tcPr>
          <w:p w:rsidR="00EA0E4F" w:rsidRPr="00EA0E4F" w:rsidRDefault="00EA0E4F" w:rsidP="00EA0E4F">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rPr>
                <w:rFonts w:eastAsia="Arial Unicode MS"/>
                <w:b/>
                <w:lang w:eastAsia="en-US"/>
              </w:rPr>
            </w:pPr>
            <w:r w:rsidRPr="006538E8">
              <w:rPr>
                <w:rFonts w:eastAsia="Arial Unicode MS"/>
                <w:b/>
                <w:lang w:eastAsia="en-US"/>
              </w:rPr>
              <w:t xml:space="preserve">Земля и её изображение </w:t>
            </w:r>
          </w:p>
        </w:tc>
        <w:tc>
          <w:tcPr>
            <w:tcW w:w="3401" w:type="dxa"/>
          </w:tcPr>
          <w:p w:rsidR="00EA0E4F" w:rsidRPr="006538E8" w:rsidRDefault="00EA0E4F" w:rsidP="006538E8">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Pr>
                <w:rFonts w:eastAsia="Arial Unicode MS"/>
                <w:b/>
                <w:lang w:eastAsia="en-US"/>
              </w:rPr>
              <w:t>5 часов</w:t>
            </w:r>
          </w:p>
        </w:tc>
        <w:tc>
          <w:tcPr>
            <w:tcW w:w="2383" w:type="dxa"/>
            <w:tcBorders>
              <w:right w:val="single" w:sz="4" w:space="0" w:color="auto"/>
            </w:tcBorders>
          </w:tcPr>
          <w:p w:rsidR="00EA0E4F" w:rsidRPr="006538E8" w:rsidRDefault="00EA0E4F" w:rsidP="006538E8">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Pr>
                <w:rFonts w:eastAsia="Arial Unicode MS"/>
                <w:lang w:eastAsia="en-US"/>
              </w:rPr>
              <w:t>5</w:t>
            </w:r>
          </w:p>
        </w:tc>
        <w:tc>
          <w:tcPr>
            <w:tcW w:w="2552" w:type="dxa"/>
            <w:tcBorders>
              <w:left w:val="single" w:sz="4" w:space="0" w:color="auto"/>
              <w:right w:val="single" w:sz="4" w:space="0" w:color="auto"/>
            </w:tcBorders>
          </w:tcPr>
          <w:p w:rsidR="00EA0E4F" w:rsidRPr="006538E8" w:rsidRDefault="00EA0E4F" w:rsidP="006538E8">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color w:val="FF0000"/>
                <w:lang w:eastAsia="en-US"/>
              </w:rPr>
            </w:pPr>
          </w:p>
        </w:tc>
      </w:tr>
      <w:tr w:rsidR="00EA0E4F" w:rsidRPr="006538E8" w:rsidTr="004904BC">
        <w:trPr>
          <w:trHeight w:val="428"/>
        </w:trPr>
        <w:tc>
          <w:tcPr>
            <w:tcW w:w="709" w:type="dxa"/>
          </w:tcPr>
          <w:p w:rsidR="00EA0E4F" w:rsidRPr="006538E8" w:rsidRDefault="00EA0E4F" w:rsidP="001B1851">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sidRPr="006538E8">
              <w:rPr>
                <w:rFonts w:eastAsia="Arial Unicode MS"/>
                <w:b/>
                <w:lang w:val="en-US" w:eastAsia="en-US"/>
              </w:rPr>
              <w:t>III</w:t>
            </w:r>
          </w:p>
        </w:tc>
        <w:tc>
          <w:tcPr>
            <w:tcW w:w="2012" w:type="dxa"/>
          </w:tcPr>
          <w:p w:rsidR="00EA0E4F" w:rsidRPr="006538E8" w:rsidRDefault="00EA0E4F" w:rsidP="00EA0E4F">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sidRPr="006538E8">
              <w:rPr>
                <w:rFonts w:eastAsia="Arial Unicode MS"/>
                <w:b/>
                <w:lang w:eastAsia="en-US"/>
              </w:rPr>
              <w:t xml:space="preserve">История географических открытий </w:t>
            </w:r>
          </w:p>
        </w:tc>
        <w:tc>
          <w:tcPr>
            <w:tcW w:w="3401" w:type="dxa"/>
          </w:tcPr>
          <w:p w:rsidR="00EA0E4F" w:rsidRPr="006538E8" w:rsidRDefault="00EA0E4F" w:rsidP="001B1851">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sidRPr="006538E8">
              <w:rPr>
                <w:rFonts w:eastAsia="Arial Unicode MS"/>
                <w:b/>
                <w:lang w:eastAsia="en-US"/>
              </w:rPr>
              <w:t>14 ч</w:t>
            </w:r>
            <w:r>
              <w:rPr>
                <w:rFonts w:eastAsia="Arial Unicode MS"/>
                <w:b/>
                <w:lang w:eastAsia="en-US"/>
              </w:rPr>
              <w:t>асов</w:t>
            </w:r>
          </w:p>
        </w:tc>
        <w:tc>
          <w:tcPr>
            <w:tcW w:w="2383" w:type="dxa"/>
            <w:tcBorders>
              <w:right w:val="single" w:sz="4" w:space="0" w:color="auto"/>
            </w:tcBorders>
          </w:tcPr>
          <w:p w:rsidR="00EA0E4F" w:rsidRPr="006538E8" w:rsidRDefault="00EA0E4F" w:rsidP="001B1851">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Pr>
                <w:rFonts w:eastAsia="Arial Unicode MS"/>
                <w:lang w:eastAsia="en-US"/>
              </w:rPr>
              <w:t>14</w:t>
            </w:r>
          </w:p>
        </w:tc>
        <w:tc>
          <w:tcPr>
            <w:tcW w:w="2552" w:type="dxa"/>
            <w:tcBorders>
              <w:left w:val="single" w:sz="4" w:space="0" w:color="auto"/>
            </w:tcBorders>
          </w:tcPr>
          <w:p w:rsidR="00EA0E4F" w:rsidRPr="006538E8" w:rsidRDefault="00EA0E4F" w:rsidP="001B1851">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color w:val="FF0000"/>
                <w:lang w:eastAsia="en-US"/>
              </w:rPr>
            </w:pPr>
          </w:p>
        </w:tc>
      </w:tr>
      <w:tr w:rsidR="00EA0E4F" w:rsidRPr="006538E8" w:rsidTr="004904BC">
        <w:trPr>
          <w:trHeight w:val="428"/>
        </w:trPr>
        <w:tc>
          <w:tcPr>
            <w:tcW w:w="709" w:type="dxa"/>
          </w:tcPr>
          <w:p w:rsidR="00EA0E4F" w:rsidRPr="006538E8" w:rsidRDefault="00EA0E4F" w:rsidP="001B1851">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sidRPr="006538E8">
              <w:rPr>
                <w:rFonts w:eastAsia="Arial Unicode MS"/>
                <w:b/>
                <w:lang w:val="en-US" w:eastAsia="en-US"/>
              </w:rPr>
              <w:t>IV</w:t>
            </w:r>
          </w:p>
        </w:tc>
        <w:tc>
          <w:tcPr>
            <w:tcW w:w="2012" w:type="dxa"/>
          </w:tcPr>
          <w:p w:rsidR="00EA0E4F" w:rsidRPr="006538E8" w:rsidRDefault="00EA0E4F" w:rsidP="00EA0E4F">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sidRPr="006538E8">
              <w:rPr>
                <w:rFonts w:eastAsia="Arial Unicode MS"/>
                <w:b/>
                <w:lang w:eastAsia="en-US"/>
              </w:rPr>
              <w:t xml:space="preserve">Путешествие по планете Земля </w:t>
            </w:r>
          </w:p>
        </w:tc>
        <w:tc>
          <w:tcPr>
            <w:tcW w:w="3401" w:type="dxa"/>
          </w:tcPr>
          <w:p w:rsidR="00EA0E4F" w:rsidRPr="006538E8" w:rsidRDefault="00EA0E4F" w:rsidP="001B1851">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Pr>
                <w:rFonts w:eastAsia="Arial Unicode MS"/>
                <w:b/>
                <w:lang w:eastAsia="en-US"/>
              </w:rPr>
              <w:t>10 часов</w:t>
            </w:r>
          </w:p>
        </w:tc>
        <w:tc>
          <w:tcPr>
            <w:tcW w:w="2383" w:type="dxa"/>
            <w:tcBorders>
              <w:right w:val="single" w:sz="4" w:space="0" w:color="auto"/>
            </w:tcBorders>
          </w:tcPr>
          <w:p w:rsidR="00EA0E4F" w:rsidRPr="006538E8" w:rsidRDefault="00EA0E4F" w:rsidP="001B1851">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Pr>
                <w:rFonts w:eastAsia="Arial Unicode MS"/>
                <w:lang w:eastAsia="en-US"/>
              </w:rPr>
              <w:t>10</w:t>
            </w:r>
          </w:p>
        </w:tc>
        <w:tc>
          <w:tcPr>
            <w:tcW w:w="2552" w:type="dxa"/>
            <w:tcBorders>
              <w:left w:val="single" w:sz="4" w:space="0" w:color="auto"/>
            </w:tcBorders>
          </w:tcPr>
          <w:p w:rsidR="00EA0E4F" w:rsidRPr="006538E8" w:rsidRDefault="00EA0E4F" w:rsidP="001B1851">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color w:val="FF0000"/>
                <w:lang w:eastAsia="en-US"/>
              </w:rPr>
            </w:pPr>
          </w:p>
        </w:tc>
      </w:tr>
      <w:tr w:rsidR="00EA0E4F" w:rsidRPr="006538E8" w:rsidTr="004904BC">
        <w:trPr>
          <w:trHeight w:val="428"/>
        </w:trPr>
        <w:tc>
          <w:tcPr>
            <w:tcW w:w="709" w:type="dxa"/>
          </w:tcPr>
          <w:p w:rsidR="00EA0E4F" w:rsidRPr="006538E8" w:rsidRDefault="00EA0E4F" w:rsidP="001B1851">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sidRPr="006538E8">
              <w:rPr>
                <w:rFonts w:eastAsia="Arial Unicode MS"/>
                <w:b/>
                <w:lang w:val="en-US" w:eastAsia="en-US"/>
              </w:rPr>
              <w:t>V</w:t>
            </w:r>
          </w:p>
        </w:tc>
        <w:tc>
          <w:tcPr>
            <w:tcW w:w="2012" w:type="dxa"/>
          </w:tcPr>
          <w:p w:rsidR="00EA0E4F" w:rsidRPr="006538E8" w:rsidRDefault="00EA0E4F" w:rsidP="00EA0E4F">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sidRPr="006538E8">
              <w:rPr>
                <w:rFonts w:eastAsia="Arial Unicode MS"/>
                <w:b/>
                <w:lang w:eastAsia="en-US"/>
              </w:rPr>
              <w:t xml:space="preserve">Природа Земли </w:t>
            </w:r>
          </w:p>
        </w:tc>
        <w:tc>
          <w:tcPr>
            <w:tcW w:w="3401" w:type="dxa"/>
          </w:tcPr>
          <w:p w:rsidR="00EA0E4F" w:rsidRPr="006538E8" w:rsidRDefault="00EA0E4F" w:rsidP="001B1851">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Pr>
                <w:rFonts w:eastAsia="Arial Unicode MS"/>
                <w:b/>
                <w:lang w:eastAsia="en-US"/>
              </w:rPr>
              <w:t>4 часа</w:t>
            </w:r>
          </w:p>
        </w:tc>
        <w:tc>
          <w:tcPr>
            <w:tcW w:w="2383" w:type="dxa"/>
          </w:tcPr>
          <w:p w:rsidR="00EA0E4F" w:rsidRPr="006538E8" w:rsidRDefault="00EA0E4F" w:rsidP="001B1851">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Pr>
                <w:rFonts w:eastAsia="Arial Unicode MS"/>
                <w:lang w:eastAsia="en-US"/>
              </w:rPr>
              <w:t>4</w:t>
            </w:r>
          </w:p>
        </w:tc>
        <w:tc>
          <w:tcPr>
            <w:tcW w:w="2552" w:type="dxa"/>
          </w:tcPr>
          <w:p w:rsidR="00EA0E4F" w:rsidRPr="006538E8" w:rsidRDefault="00EA0E4F" w:rsidP="001B1851">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color w:val="FF0000"/>
                <w:lang w:eastAsia="en-US"/>
              </w:rPr>
            </w:pPr>
          </w:p>
        </w:tc>
      </w:tr>
    </w:tbl>
    <w:p w:rsidR="002B1C38" w:rsidRDefault="002B1C38" w:rsidP="00F84695">
      <w:pPr>
        <w:shd w:val="clear" w:color="auto" w:fill="FFFFFF"/>
        <w:rPr>
          <w:b/>
          <w:bCs/>
          <w:color w:val="000000"/>
          <w:sz w:val="28"/>
          <w:szCs w:val="28"/>
        </w:rPr>
      </w:pPr>
    </w:p>
    <w:p w:rsidR="00EA0E4F" w:rsidRPr="006538E8" w:rsidRDefault="002B1C38" w:rsidP="00EA0E4F">
      <w:pPr>
        <w:shd w:val="clear" w:color="auto" w:fill="FFFFFF"/>
        <w:jc w:val="center"/>
        <w:rPr>
          <w:b/>
          <w:bCs/>
          <w:color w:val="000000"/>
          <w:sz w:val="28"/>
          <w:szCs w:val="28"/>
        </w:rPr>
      </w:pPr>
      <w:r>
        <w:rPr>
          <w:b/>
          <w:bCs/>
          <w:color w:val="000000"/>
          <w:sz w:val="28"/>
          <w:szCs w:val="28"/>
        </w:rPr>
        <w:t>Т</w:t>
      </w:r>
      <w:r w:rsidR="00EA0E4F">
        <w:rPr>
          <w:b/>
          <w:bCs/>
          <w:color w:val="000000"/>
          <w:sz w:val="28"/>
          <w:szCs w:val="28"/>
        </w:rPr>
        <w:t>ематическое планирование 6</w:t>
      </w:r>
      <w:r w:rsidR="00EA0E4F" w:rsidRPr="006538E8">
        <w:rPr>
          <w:b/>
          <w:bCs/>
          <w:color w:val="000000"/>
          <w:sz w:val="28"/>
          <w:szCs w:val="28"/>
        </w:rPr>
        <w:t xml:space="preserve"> класс (35 часов)</w:t>
      </w:r>
    </w:p>
    <w:p w:rsidR="00EA0E4F" w:rsidRDefault="00EA0E4F"/>
    <w:tbl>
      <w:tblPr>
        <w:tblStyle w:val="1"/>
        <w:tblW w:w="11057" w:type="dxa"/>
        <w:tblInd w:w="108" w:type="dxa"/>
        <w:tblLayout w:type="fixed"/>
        <w:tblLook w:val="04A0" w:firstRow="1" w:lastRow="0" w:firstColumn="1" w:lastColumn="0" w:noHBand="0" w:noVBand="1"/>
      </w:tblPr>
      <w:tblGrid>
        <w:gridCol w:w="709"/>
        <w:gridCol w:w="2012"/>
        <w:gridCol w:w="3401"/>
        <w:gridCol w:w="2383"/>
        <w:gridCol w:w="2552"/>
      </w:tblGrid>
      <w:tr w:rsidR="00EA0E4F" w:rsidRPr="006538E8" w:rsidTr="004904BC">
        <w:trPr>
          <w:trHeight w:val="627"/>
        </w:trPr>
        <w:tc>
          <w:tcPr>
            <w:tcW w:w="709" w:type="dxa"/>
          </w:tcPr>
          <w:p w:rsidR="00EA0E4F" w:rsidRPr="006538E8" w:rsidRDefault="00EA0E4F"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center"/>
              <w:rPr>
                <w:rFonts w:eastAsia="Arial Unicode MS"/>
                <w:b/>
                <w:sz w:val="28"/>
                <w:szCs w:val="28"/>
                <w:lang w:eastAsia="en-US"/>
              </w:rPr>
            </w:pPr>
            <w:r w:rsidRPr="006538E8">
              <w:rPr>
                <w:rFonts w:eastAsia="Arial Unicode MS"/>
                <w:b/>
                <w:szCs w:val="28"/>
                <w:lang w:eastAsia="en-US"/>
              </w:rPr>
              <w:t xml:space="preserve">№ </w:t>
            </w:r>
            <w:proofErr w:type="gramStart"/>
            <w:r w:rsidRPr="006538E8">
              <w:rPr>
                <w:rFonts w:eastAsia="Arial Unicode MS"/>
                <w:b/>
                <w:szCs w:val="28"/>
                <w:lang w:eastAsia="en-US"/>
              </w:rPr>
              <w:t>п</w:t>
            </w:r>
            <w:proofErr w:type="gramEnd"/>
            <w:r w:rsidRPr="006538E8">
              <w:rPr>
                <w:rFonts w:eastAsia="Arial Unicode MS"/>
                <w:b/>
                <w:szCs w:val="28"/>
                <w:lang w:eastAsia="en-US"/>
              </w:rPr>
              <w:t>/п</w:t>
            </w:r>
          </w:p>
        </w:tc>
        <w:tc>
          <w:tcPr>
            <w:tcW w:w="2012" w:type="dxa"/>
          </w:tcPr>
          <w:p w:rsidR="00EA0E4F" w:rsidRPr="006538E8" w:rsidRDefault="00EA0E4F"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center"/>
              <w:rPr>
                <w:rFonts w:eastAsia="Arial Unicode MS"/>
                <w:b/>
                <w:szCs w:val="28"/>
                <w:lang w:eastAsia="en-US"/>
              </w:rPr>
            </w:pPr>
            <w:r w:rsidRPr="006538E8">
              <w:rPr>
                <w:rFonts w:eastAsia="Arial Unicode MS"/>
                <w:b/>
                <w:szCs w:val="28"/>
                <w:lang w:eastAsia="en-US"/>
              </w:rPr>
              <w:t>Тема урока</w:t>
            </w:r>
          </w:p>
        </w:tc>
        <w:tc>
          <w:tcPr>
            <w:tcW w:w="3401" w:type="dxa"/>
          </w:tcPr>
          <w:p w:rsidR="00EA0E4F" w:rsidRPr="00EA1A68" w:rsidRDefault="00EA0E4F"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center"/>
              <w:rPr>
                <w:b/>
                <w:bCs/>
                <w:lang w:eastAsia="en-US"/>
              </w:rPr>
            </w:pPr>
            <w:r>
              <w:rPr>
                <w:b/>
              </w:rPr>
              <w:t>Количество часов</w:t>
            </w:r>
          </w:p>
        </w:tc>
        <w:tc>
          <w:tcPr>
            <w:tcW w:w="2383" w:type="dxa"/>
            <w:tcBorders>
              <w:right w:val="single" w:sz="4" w:space="0" w:color="auto"/>
            </w:tcBorders>
          </w:tcPr>
          <w:p w:rsidR="00EA0E4F" w:rsidRPr="006538E8" w:rsidRDefault="00EA0E4F"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center"/>
              <w:rPr>
                <w:rFonts w:eastAsia="Arial Unicode MS"/>
                <w:szCs w:val="28"/>
                <w:lang w:eastAsia="en-US"/>
              </w:rPr>
            </w:pPr>
            <w:r>
              <w:rPr>
                <w:b/>
                <w:bCs/>
                <w:szCs w:val="28"/>
                <w:lang w:eastAsia="en-US"/>
              </w:rPr>
              <w:t>план</w:t>
            </w:r>
          </w:p>
        </w:tc>
        <w:tc>
          <w:tcPr>
            <w:tcW w:w="2552" w:type="dxa"/>
            <w:tcBorders>
              <w:right w:val="single" w:sz="4" w:space="0" w:color="auto"/>
            </w:tcBorders>
          </w:tcPr>
          <w:p w:rsidR="00EA0E4F" w:rsidRPr="006538E8" w:rsidRDefault="00EA0E4F" w:rsidP="004904BC">
            <w:pPr>
              <w:spacing w:line="0" w:lineRule="atLeast"/>
              <w:jc w:val="center"/>
              <w:rPr>
                <w:rFonts w:eastAsia="Arial Unicode MS"/>
                <w:szCs w:val="28"/>
                <w:lang w:eastAsia="en-US"/>
              </w:rPr>
            </w:pPr>
            <w:r>
              <w:rPr>
                <w:b/>
                <w:bCs/>
                <w:szCs w:val="28"/>
                <w:lang w:eastAsia="en-US"/>
              </w:rPr>
              <w:t>факт</w:t>
            </w:r>
          </w:p>
        </w:tc>
      </w:tr>
      <w:tr w:rsidR="00EA0E4F" w:rsidRPr="006538E8" w:rsidTr="004904BC">
        <w:trPr>
          <w:trHeight w:val="428"/>
        </w:trPr>
        <w:tc>
          <w:tcPr>
            <w:tcW w:w="709" w:type="dxa"/>
          </w:tcPr>
          <w:p w:rsidR="00EA0E4F" w:rsidRPr="006538E8" w:rsidRDefault="00EA0E4F"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sidRPr="006538E8">
              <w:rPr>
                <w:rFonts w:eastAsia="Arial Unicode MS"/>
                <w:b/>
                <w:lang w:val="en-US" w:eastAsia="en-US"/>
              </w:rPr>
              <w:t>I</w:t>
            </w:r>
          </w:p>
        </w:tc>
        <w:tc>
          <w:tcPr>
            <w:tcW w:w="2012" w:type="dxa"/>
          </w:tcPr>
          <w:p w:rsidR="00EA0E4F" w:rsidRPr="006538E8" w:rsidRDefault="00EA0E4F"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sidRPr="006538E8">
              <w:rPr>
                <w:rFonts w:eastAsia="Arial Unicode MS"/>
                <w:b/>
                <w:lang w:eastAsia="en-US"/>
              </w:rPr>
              <w:t xml:space="preserve">Введение </w:t>
            </w:r>
          </w:p>
        </w:tc>
        <w:tc>
          <w:tcPr>
            <w:tcW w:w="3401" w:type="dxa"/>
          </w:tcPr>
          <w:p w:rsidR="00EA0E4F" w:rsidRPr="006538E8" w:rsidRDefault="00EA0E4F"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color w:val="FF0000"/>
                <w:lang w:eastAsia="en-US"/>
              </w:rPr>
            </w:pPr>
            <w:r>
              <w:rPr>
                <w:rFonts w:eastAsia="Arial Unicode MS"/>
                <w:b/>
                <w:lang w:eastAsia="en-US"/>
              </w:rPr>
              <w:t>2 часа</w:t>
            </w:r>
          </w:p>
        </w:tc>
        <w:tc>
          <w:tcPr>
            <w:tcW w:w="2383" w:type="dxa"/>
            <w:tcBorders>
              <w:right w:val="single" w:sz="4" w:space="0" w:color="auto"/>
            </w:tcBorders>
          </w:tcPr>
          <w:p w:rsidR="00EA0E4F" w:rsidRPr="00EA0E4F" w:rsidRDefault="00EA0E4F"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Pr>
                <w:rFonts w:eastAsia="Arial Unicode MS"/>
                <w:lang w:eastAsia="en-US"/>
              </w:rPr>
              <w:t>2</w:t>
            </w:r>
          </w:p>
        </w:tc>
        <w:tc>
          <w:tcPr>
            <w:tcW w:w="2552" w:type="dxa"/>
            <w:tcBorders>
              <w:left w:val="single" w:sz="4" w:space="0" w:color="auto"/>
              <w:right w:val="single" w:sz="4" w:space="0" w:color="auto"/>
            </w:tcBorders>
          </w:tcPr>
          <w:p w:rsidR="00EA0E4F" w:rsidRPr="006538E8" w:rsidRDefault="00EA0E4F" w:rsidP="004904BC">
            <w:pPr>
              <w:rPr>
                <w:rFonts w:ascii="Arial Unicode MS" w:eastAsia="Arial Unicode MS" w:hAnsi="Arial Unicode MS"/>
                <w:lang w:eastAsia="en-US"/>
              </w:rPr>
            </w:pPr>
          </w:p>
        </w:tc>
      </w:tr>
      <w:tr w:rsidR="00EA0E4F" w:rsidRPr="006538E8" w:rsidTr="004904BC">
        <w:trPr>
          <w:trHeight w:val="428"/>
        </w:trPr>
        <w:tc>
          <w:tcPr>
            <w:tcW w:w="709" w:type="dxa"/>
          </w:tcPr>
          <w:p w:rsidR="00EA0E4F" w:rsidRPr="006538E8" w:rsidRDefault="00EA0E4F"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sidRPr="006538E8">
              <w:rPr>
                <w:rFonts w:eastAsia="Arial Unicode MS"/>
                <w:b/>
                <w:lang w:val="en-US" w:eastAsia="en-US"/>
              </w:rPr>
              <w:t>II</w:t>
            </w:r>
          </w:p>
        </w:tc>
        <w:tc>
          <w:tcPr>
            <w:tcW w:w="2012" w:type="dxa"/>
          </w:tcPr>
          <w:p w:rsidR="004904BC" w:rsidRPr="002758CD" w:rsidRDefault="004904BC" w:rsidP="004904BC">
            <w:r w:rsidRPr="002758CD">
              <w:rPr>
                <w:b/>
                <w:bCs/>
              </w:rPr>
              <w:t xml:space="preserve">Земля как планета </w:t>
            </w:r>
          </w:p>
          <w:p w:rsidR="00EA0E4F" w:rsidRPr="00EA0E4F" w:rsidRDefault="00EA0E4F"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rPr>
                <w:rFonts w:eastAsia="Arial Unicode MS"/>
                <w:b/>
                <w:lang w:eastAsia="en-US"/>
              </w:rPr>
            </w:pPr>
          </w:p>
        </w:tc>
        <w:tc>
          <w:tcPr>
            <w:tcW w:w="3401" w:type="dxa"/>
          </w:tcPr>
          <w:p w:rsidR="00EA0E4F" w:rsidRPr="006538E8" w:rsidRDefault="00EA0E4F"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Pr>
                <w:rFonts w:eastAsia="Arial Unicode MS"/>
                <w:b/>
                <w:lang w:eastAsia="en-US"/>
              </w:rPr>
              <w:t>5 часов</w:t>
            </w:r>
          </w:p>
        </w:tc>
        <w:tc>
          <w:tcPr>
            <w:tcW w:w="2383" w:type="dxa"/>
            <w:tcBorders>
              <w:right w:val="single" w:sz="4" w:space="0" w:color="auto"/>
            </w:tcBorders>
          </w:tcPr>
          <w:p w:rsidR="00EA0E4F" w:rsidRPr="006538E8" w:rsidRDefault="00EA0E4F"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Pr>
                <w:rFonts w:eastAsia="Arial Unicode MS"/>
                <w:lang w:eastAsia="en-US"/>
              </w:rPr>
              <w:t>5</w:t>
            </w:r>
          </w:p>
        </w:tc>
        <w:tc>
          <w:tcPr>
            <w:tcW w:w="2552" w:type="dxa"/>
            <w:tcBorders>
              <w:left w:val="single" w:sz="4" w:space="0" w:color="auto"/>
              <w:right w:val="single" w:sz="4" w:space="0" w:color="auto"/>
            </w:tcBorders>
          </w:tcPr>
          <w:p w:rsidR="00EA0E4F" w:rsidRPr="006538E8" w:rsidRDefault="00EA0E4F"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color w:val="FF0000"/>
                <w:lang w:eastAsia="en-US"/>
              </w:rPr>
            </w:pPr>
          </w:p>
        </w:tc>
      </w:tr>
      <w:tr w:rsidR="00EA0E4F" w:rsidRPr="006538E8" w:rsidTr="004904BC">
        <w:trPr>
          <w:trHeight w:val="428"/>
        </w:trPr>
        <w:tc>
          <w:tcPr>
            <w:tcW w:w="709" w:type="dxa"/>
          </w:tcPr>
          <w:p w:rsidR="00EA0E4F" w:rsidRPr="006538E8" w:rsidRDefault="00EA0E4F"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sidRPr="006538E8">
              <w:rPr>
                <w:rFonts w:eastAsia="Arial Unicode MS"/>
                <w:b/>
                <w:lang w:val="en-US" w:eastAsia="en-US"/>
              </w:rPr>
              <w:t>III</w:t>
            </w:r>
          </w:p>
        </w:tc>
        <w:tc>
          <w:tcPr>
            <w:tcW w:w="2012" w:type="dxa"/>
          </w:tcPr>
          <w:p w:rsidR="00EA0E4F" w:rsidRPr="006538E8" w:rsidRDefault="004904BC"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sidRPr="002758CD">
              <w:rPr>
                <w:b/>
                <w:bCs/>
              </w:rPr>
              <w:t xml:space="preserve">Способы изображения земной поверхности </w:t>
            </w:r>
          </w:p>
        </w:tc>
        <w:tc>
          <w:tcPr>
            <w:tcW w:w="3401" w:type="dxa"/>
          </w:tcPr>
          <w:p w:rsidR="00EA0E4F" w:rsidRPr="006538E8" w:rsidRDefault="004904BC"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Pr>
                <w:rFonts w:eastAsia="Arial Unicode MS"/>
                <w:b/>
                <w:lang w:eastAsia="en-US"/>
              </w:rPr>
              <w:t>4 часа</w:t>
            </w:r>
          </w:p>
        </w:tc>
        <w:tc>
          <w:tcPr>
            <w:tcW w:w="2383" w:type="dxa"/>
            <w:tcBorders>
              <w:right w:val="single" w:sz="4" w:space="0" w:color="auto"/>
            </w:tcBorders>
          </w:tcPr>
          <w:p w:rsidR="00EA0E4F" w:rsidRPr="006538E8" w:rsidRDefault="00EA0E4F"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Pr>
                <w:rFonts w:eastAsia="Arial Unicode MS"/>
                <w:lang w:eastAsia="en-US"/>
              </w:rPr>
              <w:t>4</w:t>
            </w:r>
          </w:p>
        </w:tc>
        <w:tc>
          <w:tcPr>
            <w:tcW w:w="2552" w:type="dxa"/>
            <w:tcBorders>
              <w:left w:val="single" w:sz="4" w:space="0" w:color="auto"/>
            </w:tcBorders>
          </w:tcPr>
          <w:p w:rsidR="00EA0E4F" w:rsidRPr="006538E8" w:rsidRDefault="00EA0E4F"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color w:val="FF0000"/>
                <w:lang w:eastAsia="en-US"/>
              </w:rPr>
            </w:pPr>
          </w:p>
        </w:tc>
      </w:tr>
      <w:tr w:rsidR="00EA0E4F" w:rsidRPr="006538E8" w:rsidTr="004904BC">
        <w:trPr>
          <w:trHeight w:val="428"/>
        </w:trPr>
        <w:tc>
          <w:tcPr>
            <w:tcW w:w="709" w:type="dxa"/>
          </w:tcPr>
          <w:p w:rsidR="00EA0E4F" w:rsidRPr="006538E8" w:rsidRDefault="00EA0E4F"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sidRPr="006538E8">
              <w:rPr>
                <w:rFonts w:eastAsia="Arial Unicode MS"/>
                <w:b/>
                <w:lang w:val="en-US" w:eastAsia="en-US"/>
              </w:rPr>
              <w:t>IV</w:t>
            </w:r>
          </w:p>
        </w:tc>
        <w:tc>
          <w:tcPr>
            <w:tcW w:w="2012" w:type="dxa"/>
          </w:tcPr>
          <w:p w:rsidR="00EA0E4F" w:rsidRPr="006538E8" w:rsidRDefault="004904BC"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Pr>
                <w:b/>
                <w:bCs/>
              </w:rPr>
              <w:t>Литосфера</w:t>
            </w:r>
          </w:p>
        </w:tc>
        <w:tc>
          <w:tcPr>
            <w:tcW w:w="3401" w:type="dxa"/>
          </w:tcPr>
          <w:p w:rsidR="00EA0E4F" w:rsidRPr="006538E8" w:rsidRDefault="004904BC"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sidRPr="004904BC">
              <w:rPr>
                <w:b/>
              </w:rPr>
              <w:t>6 часов</w:t>
            </w:r>
          </w:p>
        </w:tc>
        <w:tc>
          <w:tcPr>
            <w:tcW w:w="2383" w:type="dxa"/>
            <w:tcBorders>
              <w:right w:val="single" w:sz="4" w:space="0" w:color="auto"/>
            </w:tcBorders>
          </w:tcPr>
          <w:p w:rsidR="00EA0E4F" w:rsidRPr="006538E8" w:rsidRDefault="004904BC"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Pr>
                <w:rFonts w:eastAsia="Arial Unicode MS"/>
                <w:lang w:eastAsia="en-US"/>
              </w:rPr>
              <w:t>6</w:t>
            </w:r>
          </w:p>
        </w:tc>
        <w:tc>
          <w:tcPr>
            <w:tcW w:w="2552" w:type="dxa"/>
            <w:tcBorders>
              <w:left w:val="single" w:sz="4" w:space="0" w:color="auto"/>
            </w:tcBorders>
          </w:tcPr>
          <w:p w:rsidR="00EA0E4F" w:rsidRPr="006538E8" w:rsidRDefault="00EA0E4F"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color w:val="FF0000"/>
                <w:lang w:eastAsia="en-US"/>
              </w:rPr>
            </w:pPr>
          </w:p>
        </w:tc>
      </w:tr>
      <w:tr w:rsidR="00EA0E4F" w:rsidRPr="006538E8" w:rsidTr="004904BC">
        <w:trPr>
          <w:trHeight w:val="428"/>
        </w:trPr>
        <w:tc>
          <w:tcPr>
            <w:tcW w:w="709" w:type="dxa"/>
          </w:tcPr>
          <w:p w:rsidR="00EA0E4F" w:rsidRPr="006538E8" w:rsidRDefault="00EA0E4F"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sidRPr="006538E8">
              <w:rPr>
                <w:rFonts w:eastAsia="Arial Unicode MS"/>
                <w:b/>
                <w:lang w:val="en-US" w:eastAsia="en-US"/>
              </w:rPr>
              <w:t>V</w:t>
            </w:r>
          </w:p>
        </w:tc>
        <w:tc>
          <w:tcPr>
            <w:tcW w:w="2012" w:type="dxa"/>
          </w:tcPr>
          <w:p w:rsidR="00EA0E4F" w:rsidRPr="006538E8" w:rsidRDefault="004904BC"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Pr>
                <w:b/>
                <w:bCs/>
              </w:rPr>
              <w:t>Атмосфера</w:t>
            </w:r>
          </w:p>
        </w:tc>
        <w:tc>
          <w:tcPr>
            <w:tcW w:w="3401" w:type="dxa"/>
          </w:tcPr>
          <w:p w:rsidR="00EA0E4F" w:rsidRPr="006538E8" w:rsidRDefault="004904BC"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Pr>
                <w:rFonts w:eastAsia="Arial Unicode MS"/>
                <w:b/>
                <w:lang w:eastAsia="en-US"/>
              </w:rPr>
              <w:t xml:space="preserve">8 </w:t>
            </w:r>
            <w:r w:rsidRPr="004904BC">
              <w:rPr>
                <w:b/>
              </w:rPr>
              <w:t>часов</w:t>
            </w:r>
          </w:p>
        </w:tc>
        <w:tc>
          <w:tcPr>
            <w:tcW w:w="2383" w:type="dxa"/>
          </w:tcPr>
          <w:p w:rsidR="00EA0E4F" w:rsidRPr="006538E8" w:rsidRDefault="004904BC"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Pr>
                <w:rFonts w:eastAsia="Arial Unicode MS"/>
                <w:lang w:eastAsia="en-US"/>
              </w:rPr>
              <w:t>8</w:t>
            </w:r>
          </w:p>
        </w:tc>
        <w:tc>
          <w:tcPr>
            <w:tcW w:w="2552" w:type="dxa"/>
          </w:tcPr>
          <w:p w:rsidR="00EA0E4F" w:rsidRPr="006538E8" w:rsidRDefault="00EA0E4F"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color w:val="FF0000"/>
                <w:lang w:eastAsia="en-US"/>
              </w:rPr>
            </w:pPr>
          </w:p>
        </w:tc>
      </w:tr>
      <w:tr w:rsidR="004904BC" w:rsidRPr="006538E8" w:rsidTr="004904BC">
        <w:trPr>
          <w:trHeight w:val="428"/>
        </w:trPr>
        <w:tc>
          <w:tcPr>
            <w:tcW w:w="709" w:type="dxa"/>
          </w:tcPr>
          <w:p w:rsidR="004904BC" w:rsidRPr="006538E8" w:rsidRDefault="004904BC"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b/>
                <w:lang w:val="en-US" w:eastAsia="en-US"/>
              </w:rPr>
            </w:pPr>
            <w:r>
              <w:rPr>
                <w:rFonts w:eastAsia="Arial Unicode MS"/>
                <w:b/>
                <w:lang w:val="en-US" w:eastAsia="en-US"/>
              </w:rPr>
              <w:t>VI</w:t>
            </w:r>
          </w:p>
        </w:tc>
        <w:tc>
          <w:tcPr>
            <w:tcW w:w="2012" w:type="dxa"/>
          </w:tcPr>
          <w:p w:rsidR="004904BC" w:rsidRPr="002758CD" w:rsidRDefault="004904BC"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b/>
                <w:bCs/>
              </w:rPr>
            </w:pPr>
            <w:r w:rsidRPr="002758CD">
              <w:rPr>
                <w:b/>
                <w:bCs/>
              </w:rPr>
              <w:t xml:space="preserve">Гидросфера </w:t>
            </w:r>
          </w:p>
        </w:tc>
        <w:tc>
          <w:tcPr>
            <w:tcW w:w="3401" w:type="dxa"/>
          </w:tcPr>
          <w:p w:rsidR="004904BC" w:rsidRPr="004904BC" w:rsidRDefault="004904BC"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b/>
                <w:lang w:eastAsia="en-US"/>
              </w:rPr>
            </w:pPr>
            <w:r w:rsidRPr="004904BC">
              <w:rPr>
                <w:b/>
              </w:rPr>
              <w:t>4 часа</w:t>
            </w:r>
          </w:p>
        </w:tc>
        <w:tc>
          <w:tcPr>
            <w:tcW w:w="2383" w:type="dxa"/>
          </w:tcPr>
          <w:p w:rsidR="004904BC" w:rsidRPr="004904BC" w:rsidRDefault="004904BC"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val="en-US" w:eastAsia="en-US"/>
              </w:rPr>
            </w:pPr>
            <w:r>
              <w:rPr>
                <w:rFonts w:eastAsia="Arial Unicode MS"/>
                <w:lang w:val="en-US" w:eastAsia="en-US"/>
              </w:rPr>
              <w:t>4</w:t>
            </w:r>
          </w:p>
        </w:tc>
        <w:tc>
          <w:tcPr>
            <w:tcW w:w="2552" w:type="dxa"/>
          </w:tcPr>
          <w:p w:rsidR="004904BC" w:rsidRPr="006538E8" w:rsidRDefault="004904BC"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color w:val="FF0000"/>
                <w:lang w:eastAsia="en-US"/>
              </w:rPr>
            </w:pPr>
          </w:p>
        </w:tc>
      </w:tr>
      <w:tr w:rsidR="004904BC" w:rsidRPr="006538E8" w:rsidTr="004904BC">
        <w:trPr>
          <w:trHeight w:val="428"/>
        </w:trPr>
        <w:tc>
          <w:tcPr>
            <w:tcW w:w="709" w:type="dxa"/>
          </w:tcPr>
          <w:p w:rsidR="004904BC" w:rsidRPr="006538E8" w:rsidRDefault="004904BC"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b/>
                <w:lang w:val="en-US" w:eastAsia="en-US"/>
              </w:rPr>
            </w:pPr>
            <w:r>
              <w:rPr>
                <w:rFonts w:eastAsia="Arial Unicode MS"/>
                <w:b/>
                <w:lang w:val="en-US" w:eastAsia="en-US"/>
              </w:rPr>
              <w:t>VII</w:t>
            </w:r>
          </w:p>
        </w:tc>
        <w:tc>
          <w:tcPr>
            <w:tcW w:w="2012" w:type="dxa"/>
          </w:tcPr>
          <w:p w:rsidR="004904BC" w:rsidRPr="002758CD" w:rsidRDefault="004904BC"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b/>
                <w:bCs/>
              </w:rPr>
            </w:pPr>
            <w:r w:rsidRPr="002758CD">
              <w:rPr>
                <w:b/>
                <w:bCs/>
              </w:rPr>
              <w:t>Биосфера</w:t>
            </w:r>
          </w:p>
        </w:tc>
        <w:tc>
          <w:tcPr>
            <w:tcW w:w="3401" w:type="dxa"/>
          </w:tcPr>
          <w:p w:rsidR="004904BC" w:rsidRPr="004904BC" w:rsidRDefault="004904BC"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b/>
              </w:rPr>
            </w:pPr>
            <w:r w:rsidRPr="004904BC">
              <w:rPr>
                <w:b/>
              </w:rPr>
              <w:t>2 часа</w:t>
            </w:r>
          </w:p>
        </w:tc>
        <w:tc>
          <w:tcPr>
            <w:tcW w:w="2383" w:type="dxa"/>
          </w:tcPr>
          <w:p w:rsidR="004904BC" w:rsidRPr="004904BC" w:rsidRDefault="004904BC"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val="en-US" w:eastAsia="en-US"/>
              </w:rPr>
            </w:pPr>
            <w:r>
              <w:rPr>
                <w:rFonts w:eastAsia="Arial Unicode MS"/>
                <w:lang w:val="en-US" w:eastAsia="en-US"/>
              </w:rPr>
              <w:t>2</w:t>
            </w:r>
          </w:p>
        </w:tc>
        <w:tc>
          <w:tcPr>
            <w:tcW w:w="2552" w:type="dxa"/>
          </w:tcPr>
          <w:p w:rsidR="004904BC" w:rsidRPr="006538E8" w:rsidRDefault="004904BC"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color w:val="FF0000"/>
                <w:lang w:eastAsia="en-US"/>
              </w:rPr>
            </w:pPr>
          </w:p>
        </w:tc>
      </w:tr>
      <w:tr w:rsidR="004904BC" w:rsidRPr="006538E8" w:rsidTr="004904BC">
        <w:trPr>
          <w:trHeight w:val="428"/>
        </w:trPr>
        <w:tc>
          <w:tcPr>
            <w:tcW w:w="709" w:type="dxa"/>
          </w:tcPr>
          <w:p w:rsidR="004904BC" w:rsidRPr="006538E8" w:rsidRDefault="004904BC"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b/>
                <w:lang w:val="en-US" w:eastAsia="en-US"/>
              </w:rPr>
            </w:pPr>
            <w:r>
              <w:rPr>
                <w:rFonts w:eastAsia="Arial Unicode MS"/>
                <w:b/>
                <w:lang w:val="en-US" w:eastAsia="en-US"/>
              </w:rPr>
              <w:t>VII</w:t>
            </w:r>
          </w:p>
        </w:tc>
        <w:tc>
          <w:tcPr>
            <w:tcW w:w="2012" w:type="dxa"/>
          </w:tcPr>
          <w:p w:rsidR="004904BC" w:rsidRPr="00132222" w:rsidRDefault="004904BC" w:rsidP="004904BC">
            <w:pPr>
              <w:jc w:val="both"/>
              <w:outlineLvl w:val="1"/>
            </w:pPr>
            <w:r w:rsidRPr="002758CD">
              <w:rPr>
                <w:b/>
                <w:bCs/>
              </w:rPr>
              <w:t xml:space="preserve">Почва и геосфера </w:t>
            </w:r>
          </w:p>
          <w:p w:rsidR="004904BC" w:rsidRPr="002758CD" w:rsidRDefault="004904BC"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b/>
                <w:bCs/>
              </w:rPr>
            </w:pPr>
          </w:p>
        </w:tc>
        <w:tc>
          <w:tcPr>
            <w:tcW w:w="3401" w:type="dxa"/>
          </w:tcPr>
          <w:p w:rsidR="004904BC" w:rsidRPr="004904BC" w:rsidRDefault="004904BC"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b/>
              </w:rPr>
            </w:pPr>
            <w:r w:rsidRPr="004904BC">
              <w:rPr>
                <w:b/>
              </w:rPr>
              <w:t>3 часа</w:t>
            </w:r>
          </w:p>
        </w:tc>
        <w:tc>
          <w:tcPr>
            <w:tcW w:w="2383" w:type="dxa"/>
          </w:tcPr>
          <w:p w:rsidR="004904BC" w:rsidRPr="004904BC" w:rsidRDefault="004904BC"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val="en-US" w:eastAsia="en-US"/>
              </w:rPr>
            </w:pPr>
            <w:r>
              <w:rPr>
                <w:rFonts w:eastAsia="Arial Unicode MS"/>
                <w:lang w:val="en-US" w:eastAsia="en-US"/>
              </w:rPr>
              <w:t>3</w:t>
            </w:r>
          </w:p>
        </w:tc>
        <w:tc>
          <w:tcPr>
            <w:tcW w:w="2552" w:type="dxa"/>
          </w:tcPr>
          <w:p w:rsidR="004904BC" w:rsidRPr="006538E8" w:rsidRDefault="004904BC"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color w:val="FF0000"/>
                <w:lang w:eastAsia="en-US"/>
              </w:rPr>
            </w:pPr>
          </w:p>
        </w:tc>
      </w:tr>
    </w:tbl>
    <w:p w:rsidR="004904BC" w:rsidRDefault="004904BC"/>
    <w:p w:rsidR="004904BC" w:rsidRPr="006538E8" w:rsidRDefault="002B1C38" w:rsidP="004904BC">
      <w:pPr>
        <w:shd w:val="clear" w:color="auto" w:fill="FFFFFF"/>
        <w:jc w:val="center"/>
        <w:rPr>
          <w:b/>
          <w:bCs/>
          <w:color w:val="000000"/>
          <w:sz w:val="28"/>
          <w:szCs w:val="28"/>
        </w:rPr>
      </w:pPr>
      <w:r>
        <w:rPr>
          <w:b/>
          <w:bCs/>
          <w:color w:val="000000"/>
          <w:sz w:val="28"/>
          <w:szCs w:val="28"/>
        </w:rPr>
        <w:t>Т</w:t>
      </w:r>
      <w:r w:rsidR="004904BC">
        <w:rPr>
          <w:b/>
          <w:bCs/>
          <w:color w:val="000000"/>
          <w:sz w:val="28"/>
          <w:szCs w:val="28"/>
        </w:rPr>
        <w:t>ематическое планирование 7 класс (</w:t>
      </w:r>
      <w:r w:rsidR="007748E0">
        <w:rPr>
          <w:b/>
          <w:bCs/>
          <w:color w:val="000000"/>
          <w:sz w:val="28"/>
          <w:szCs w:val="28"/>
        </w:rPr>
        <w:t>70</w:t>
      </w:r>
      <w:r w:rsidR="004904BC" w:rsidRPr="006538E8">
        <w:rPr>
          <w:b/>
          <w:bCs/>
          <w:color w:val="000000"/>
          <w:sz w:val="28"/>
          <w:szCs w:val="28"/>
        </w:rPr>
        <w:t xml:space="preserve"> часов)</w:t>
      </w:r>
    </w:p>
    <w:p w:rsidR="004904BC" w:rsidRDefault="004904BC" w:rsidP="004904BC"/>
    <w:tbl>
      <w:tblPr>
        <w:tblStyle w:val="1"/>
        <w:tblW w:w="11057" w:type="dxa"/>
        <w:tblInd w:w="108" w:type="dxa"/>
        <w:tblLayout w:type="fixed"/>
        <w:tblLook w:val="04A0" w:firstRow="1" w:lastRow="0" w:firstColumn="1" w:lastColumn="0" w:noHBand="0" w:noVBand="1"/>
      </w:tblPr>
      <w:tblGrid>
        <w:gridCol w:w="709"/>
        <w:gridCol w:w="2012"/>
        <w:gridCol w:w="3401"/>
        <w:gridCol w:w="2383"/>
        <w:gridCol w:w="2552"/>
      </w:tblGrid>
      <w:tr w:rsidR="004904BC" w:rsidRPr="006538E8" w:rsidTr="004904BC">
        <w:trPr>
          <w:trHeight w:val="627"/>
        </w:trPr>
        <w:tc>
          <w:tcPr>
            <w:tcW w:w="709" w:type="dxa"/>
          </w:tcPr>
          <w:p w:rsidR="004904BC" w:rsidRPr="006538E8" w:rsidRDefault="004904BC"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center"/>
              <w:rPr>
                <w:rFonts w:eastAsia="Arial Unicode MS"/>
                <w:b/>
                <w:sz w:val="28"/>
                <w:szCs w:val="28"/>
                <w:lang w:eastAsia="en-US"/>
              </w:rPr>
            </w:pPr>
            <w:r w:rsidRPr="006538E8">
              <w:rPr>
                <w:rFonts w:eastAsia="Arial Unicode MS"/>
                <w:b/>
                <w:szCs w:val="28"/>
                <w:lang w:eastAsia="en-US"/>
              </w:rPr>
              <w:t xml:space="preserve">№ </w:t>
            </w:r>
            <w:proofErr w:type="gramStart"/>
            <w:r w:rsidRPr="006538E8">
              <w:rPr>
                <w:rFonts w:eastAsia="Arial Unicode MS"/>
                <w:b/>
                <w:szCs w:val="28"/>
                <w:lang w:eastAsia="en-US"/>
              </w:rPr>
              <w:t>п</w:t>
            </w:r>
            <w:proofErr w:type="gramEnd"/>
            <w:r w:rsidRPr="006538E8">
              <w:rPr>
                <w:rFonts w:eastAsia="Arial Unicode MS"/>
                <w:b/>
                <w:szCs w:val="28"/>
                <w:lang w:eastAsia="en-US"/>
              </w:rPr>
              <w:t>/п</w:t>
            </w:r>
          </w:p>
        </w:tc>
        <w:tc>
          <w:tcPr>
            <w:tcW w:w="2012" w:type="dxa"/>
          </w:tcPr>
          <w:p w:rsidR="004904BC" w:rsidRPr="006538E8" w:rsidRDefault="004904BC"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center"/>
              <w:rPr>
                <w:rFonts w:eastAsia="Arial Unicode MS"/>
                <w:b/>
                <w:szCs w:val="28"/>
                <w:lang w:eastAsia="en-US"/>
              </w:rPr>
            </w:pPr>
            <w:r w:rsidRPr="006538E8">
              <w:rPr>
                <w:rFonts w:eastAsia="Arial Unicode MS"/>
                <w:b/>
                <w:szCs w:val="28"/>
                <w:lang w:eastAsia="en-US"/>
              </w:rPr>
              <w:t>Тема урока</w:t>
            </w:r>
          </w:p>
        </w:tc>
        <w:tc>
          <w:tcPr>
            <w:tcW w:w="3401" w:type="dxa"/>
          </w:tcPr>
          <w:p w:rsidR="004904BC" w:rsidRPr="00EA1A68" w:rsidRDefault="004904BC"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center"/>
              <w:rPr>
                <w:b/>
                <w:bCs/>
                <w:lang w:eastAsia="en-US"/>
              </w:rPr>
            </w:pPr>
            <w:r>
              <w:rPr>
                <w:b/>
              </w:rPr>
              <w:t>Количество часов</w:t>
            </w:r>
          </w:p>
        </w:tc>
        <w:tc>
          <w:tcPr>
            <w:tcW w:w="2383" w:type="dxa"/>
            <w:tcBorders>
              <w:right w:val="single" w:sz="4" w:space="0" w:color="auto"/>
            </w:tcBorders>
          </w:tcPr>
          <w:p w:rsidR="004904BC" w:rsidRPr="006538E8" w:rsidRDefault="004904BC"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center"/>
              <w:rPr>
                <w:rFonts w:eastAsia="Arial Unicode MS"/>
                <w:szCs w:val="28"/>
                <w:lang w:eastAsia="en-US"/>
              </w:rPr>
            </w:pPr>
            <w:r>
              <w:rPr>
                <w:b/>
                <w:bCs/>
                <w:szCs w:val="28"/>
                <w:lang w:eastAsia="en-US"/>
              </w:rPr>
              <w:t>план</w:t>
            </w:r>
          </w:p>
        </w:tc>
        <w:tc>
          <w:tcPr>
            <w:tcW w:w="2552" w:type="dxa"/>
            <w:tcBorders>
              <w:right w:val="single" w:sz="4" w:space="0" w:color="auto"/>
            </w:tcBorders>
          </w:tcPr>
          <w:p w:rsidR="004904BC" w:rsidRPr="006538E8" w:rsidRDefault="004904BC" w:rsidP="004904BC">
            <w:pPr>
              <w:spacing w:line="0" w:lineRule="atLeast"/>
              <w:jc w:val="center"/>
              <w:rPr>
                <w:rFonts w:eastAsia="Arial Unicode MS"/>
                <w:szCs w:val="28"/>
                <w:lang w:eastAsia="en-US"/>
              </w:rPr>
            </w:pPr>
            <w:r>
              <w:rPr>
                <w:b/>
                <w:bCs/>
                <w:szCs w:val="28"/>
                <w:lang w:eastAsia="en-US"/>
              </w:rPr>
              <w:t>факт</w:t>
            </w:r>
          </w:p>
        </w:tc>
      </w:tr>
      <w:tr w:rsidR="004904BC" w:rsidRPr="006538E8" w:rsidTr="004904BC">
        <w:trPr>
          <w:trHeight w:val="428"/>
        </w:trPr>
        <w:tc>
          <w:tcPr>
            <w:tcW w:w="709" w:type="dxa"/>
          </w:tcPr>
          <w:p w:rsidR="004904BC" w:rsidRPr="006538E8" w:rsidRDefault="004904BC"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sidRPr="006538E8">
              <w:rPr>
                <w:rFonts w:eastAsia="Arial Unicode MS"/>
                <w:b/>
                <w:lang w:val="en-US" w:eastAsia="en-US"/>
              </w:rPr>
              <w:t>I</w:t>
            </w:r>
          </w:p>
        </w:tc>
        <w:tc>
          <w:tcPr>
            <w:tcW w:w="2012" w:type="dxa"/>
          </w:tcPr>
          <w:p w:rsidR="004904BC" w:rsidRPr="006538E8" w:rsidRDefault="004904BC"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sidRPr="006538E8">
              <w:rPr>
                <w:rFonts w:eastAsia="Arial Unicode MS"/>
                <w:b/>
                <w:lang w:eastAsia="en-US"/>
              </w:rPr>
              <w:t xml:space="preserve">Введение </w:t>
            </w:r>
          </w:p>
        </w:tc>
        <w:tc>
          <w:tcPr>
            <w:tcW w:w="3401" w:type="dxa"/>
          </w:tcPr>
          <w:p w:rsidR="004904BC" w:rsidRPr="006538E8" w:rsidRDefault="004904BC"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color w:val="FF0000"/>
                <w:lang w:eastAsia="en-US"/>
              </w:rPr>
            </w:pPr>
            <w:r>
              <w:rPr>
                <w:rFonts w:eastAsia="Arial Unicode MS"/>
                <w:b/>
                <w:lang w:eastAsia="en-US"/>
              </w:rPr>
              <w:t>3 часа</w:t>
            </w:r>
          </w:p>
        </w:tc>
        <w:tc>
          <w:tcPr>
            <w:tcW w:w="2383" w:type="dxa"/>
            <w:tcBorders>
              <w:right w:val="single" w:sz="4" w:space="0" w:color="auto"/>
            </w:tcBorders>
          </w:tcPr>
          <w:p w:rsidR="004904BC" w:rsidRPr="00EA0E4F" w:rsidRDefault="004904BC"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Pr>
                <w:rFonts w:eastAsia="Arial Unicode MS"/>
                <w:lang w:eastAsia="en-US"/>
              </w:rPr>
              <w:t>3</w:t>
            </w:r>
          </w:p>
        </w:tc>
        <w:tc>
          <w:tcPr>
            <w:tcW w:w="2552" w:type="dxa"/>
            <w:tcBorders>
              <w:left w:val="single" w:sz="4" w:space="0" w:color="auto"/>
              <w:right w:val="single" w:sz="4" w:space="0" w:color="auto"/>
            </w:tcBorders>
          </w:tcPr>
          <w:p w:rsidR="004904BC" w:rsidRPr="006538E8" w:rsidRDefault="004904BC" w:rsidP="004904BC">
            <w:pPr>
              <w:rPr>
                <w:rFonts w:ascii="Arial Unicode MS" w:eastAsia="Arial Unicode MS" w:hAnsi="Arial Unicode MS"/>
                <w:lang w:eastAsia="en-US"/>
              </w:rPr>
            </w:pPr>
          </w:p>
        </w:tc>
      </w:tr>
      <w:tr w:rsidR="004904BC" w:rsidRPr="006538E8" w:rsidTr="004904BC">
        <w:trPr>
          <w:trHeight w:val="428"/>
        </w:trPr>
        <w:tc>
          <w:tcPr>
            <w:tcW w:w="709" w:type="dxa"/>
          </w:tcPr>
          <w:p w:rsidR="004904BC" w:rsidRPr="006538E8" w:rsidRDefault="004904BC"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sidRPr="006538E8">
              <w:rPr>
                <w:rFonts w:eastAsia="Arial Unicode MS"/>
                <w:b/>
                <w:lang w:val="en-US" w:eastAsia="en-US"/>
              </w:rPr>
              <w:t>II</w:t>
            </w:r>
          </w:p>
        </w:tc>
        <w:tc>
          <w:tcPr>
            <w:tcW w:w="2012" w:type="dxa"/>
          </w:tcPr>
          <w:p w:rsidR="004904BC" w:rsidRPr="00EA0E4F" w:rsidRDefault="004904BC"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rPr>
                <w:rFonts w:eastAsia="Arial Unicode MS"/>
                <w:b/>
                <w:lang w:eastAsia="en-US"/>
              </w:rPr>
            </w:pPr>
            <w:r w:rsidRPr="00132222">
              <w:rPr>
                <w:b/>
                <w:bCs/>
              </w:rPr>
              <w:t xml:space="preserve">Земля — уникальная планета </w:t>
            </w:r>
          </w:p>
        </w:tc>
        <w:tc>
          <w:tcPr>
            <w:tcW w:w="3401" w:type="dxa"/>
          </w:tcPr>
          <w:p w:rsidR="004904BC" w:rsidRPr="006538E8" w:rsidRDefault="00097861"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Pr>
                <w:rFonts w:eastAsia="Arial Unicode MS"/>
                <w:b/>
                <w:lang w:eastAsia="en-US"/>
              </w:rPr>
              <w:t>14</w:t>
            </w:r>
            <w:r w:rsidR="004904BC">
              <w:rPr>
                <w:rFonts w:eastAsia="Arial Unicode MS"/>
                <w:b/>
                <w:lang w:eastAsia="en-US"/>
              </w:rPr>
              <w:t xml:space="preserve"> часов</w:t>
            </w:r>
          </w:p>
        </w:tc>
        <w:tc>
          <w:tcPr>
            <w:tcW w:w="2383" w:type="dxa"/>
            <w:tcBorders>
              <w:right w:val="single" w:sz="4" w:space="0" w:color="auto"/>
            </w:tcBorders>
          </w:tcPr>
          <w:p w:rsidR="004904BC" w:rsidRPr="006538E8" w:rsidRDefault="00097861"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Pr>
                <w:rFonts w:eastAsia="Arial Unicode MS"/>
                <w:lang w:eastAsia="en-US"/>
              </w:rPr>
              <w:t>14</w:t>
            </w:r>
          </w:p>
        </w:tc>
        <w:tc>
          <w:tcPr>
            <w:tcW w:w="2552" w:type="dxa"/>
            <w:tcBorders>
              <w:left w:val="single" w:sz="4" w:space="0" w:color="auto"/>
              <w:right w:val="single" w:sz="4" w:space="0" w:color="auto"/>
            </w:tcBorders>
          </w:tcPr>
          <w:p w:rsidR="004904BC" w:rsidRPr="006538E8" w:rsidRDefault="004904BC"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color w:val="FF0000"/>
                <w:lang w:eastAsia="en-US"/>
              </w:rPr>
            </w:pPr>
          </w:p>
        </w:tc>
      </w:tr>
      <w:tr w:rsidR="004904BC" w:rsidRPr="006538E8" w:rsidTr="004904BC">
        <w:trPr>
          <w:trHeight w:val="428"/>
        </w:trPr>
        <w:tc>
          <w:tcPr>
            <w:tcW w:w="709" w:type="dxa"/>
          </w:tcPr>
          <w:p w:rsidR="004904BC" w:rsidRPr="006538E8" w:rsidRDefault="004904BC"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sidRPr="006538E8">
              <w:rPr>
                <w:rFonts w:eastAsia="Arial Unicode MS"/>
                <w:b/>
                <w:lang w:val="en-US" w:eastAsia="en-US"/>
              </w:rPr>
              <w:t>III</w:t>
            </w:r>
          </w:p>
        </w:tc>
        <w:tc>
          <w:tcPr>
            <w:tcW w:w="2012" w:type="dxa"/>
          </w:tcPr>
          <w:p w:rsidR="004904BC" w:rsidRPr="004904BC" w:rsidRDefault="004904BC"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sidRPr="004904BC">
              <w:rPr>
                <w:b/>
                <w:bCs/>
              </w:rPr>
              <w:t xml:space="preserve">Материки и океаны </w:t>
            </w:r>
          </w:p>
        </w:tc>
        <w:tc>
          <w:tcPr>
            <w:tcW w:w="3401" w:type="dxa"/>
          </w:tcPr>
          <w:p w:rsidR="004904BC" w:rsidRPr="004904BC" w:rsidRDefault="00097861"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Pr>
                <w:rFonts w:eastAsia="Arial Unicode MS"/>
                <w:b/>
                <w:lang w:eastAsia="en-US"/>
              </w:rPr>
              <w:t>50</w:t>
            </w:r>
            <w:r w:rsidR="004904BC">
              <w:rPr>
                <w:rFonts w:eastAsia="Arial Unicode MS"/>
                <w:b/>
                <w:lang w:val="en-US" w:eastAsia="en-US"/>
              </w:rPr>
              <w:t xml:space="preserve"> </w:t>
            </w:r>
            <w:r w:rsidR="004904BC">
              <w:rPr>
                <w:rFonts w:eastAsia="Arial Unicode MS"/>
                <w:b/>
                <w:lang w:eastAsia="en-US"/>
              </w:rPr>
              <w:t>часов</w:t>
            </w:r>
          </w:p>
        </w:tc>
        <w:tc>
          <w:tcPr>
            <w:tcW w:w="2383" w:type="dxa"/>
            <w:tcBorders>
              <w:right w:val="single" w:sz="4" w:space="0" w:color="auto"/>
            </w:tcBorders>
          </w:tcPr>
          <w:p w:rsidR="004904BC" w:rsidRPr="006538E8" w:rsidRDefault="00097861"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Pr>
                <w:rFonts w:eastAsia="Arial Unicode MS"/>
                <w:lang w:eastAsia="en-US"/>
              </w:rPr>
              <w:t>50</w:t>
            </w:r>
          </w:p>
        </w:tc>
        <w:tc>
          <w:tcPr>
            <w:tcW w:w="2552" w:type="dxa"/>
            <w:tcBorders>
              <w:left w:val="single" w:sz="4" w:space="0" w:color="auto"/>
            </w:tcBorders>
          </w:tcPr>
          <w:p w:rsidR="004904BC" w:rsidRPr="006538E8" w:rsidRDefault="004904BC"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color w:val="FF0000"/>
                <w:lang w:eastAsia="en-US"/>
              </w:rPr>
            </w:pPr>
          </w:p>
        </w:tc>
      </w:tr>
      <w:tr w:rsidR="004904BC" w:rsidRPr="006538E8" w:rsidTr="004904BC">
        <w:trPr>
          <w:trHeight w:val="428"/>
        </w:trPr>
        <w:tc>
          <w:tcPr>
            <w:tcW w:w="709" w:type="dxa"/>
          </w:tcPr>
          <w:p w:rsidR="004904BC" w:rsidRPr="006538E8" w:rsidRDefault="004904BC"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sidRPr="006538E8">
              <w:rPr>
                <w:rFonts w:eastAsia="Arial Unicode MS"/>
                <w:b/>
                <w:lang w:val="en-US" w:eastAsia="en-US"/>
              </w:rPr>
              <w:t>IV</w:t>
            </w:r>
          </w:p>
        </w:tc>
        <w:tc>
          <w:tcPr>
            <w:tcW w:w="2012" w:type="dxa"/>
          </w:tcPr>
          <w:p w:rsidR="004904BC" w:rsidRPr="006538E8" w:rsidRDefault="004904BC" w:rsidP="004904BC">
            <w:pPr>
              <w:shd w:val="clear" w:color="auto" w:fill="FFFFFF"/>
              <w:spacing w:before="432" w:line="240" w:lineRule="atLeast"/>
              <w:contextualSpacing/>
              <w:rPr>
                <w:rFonts w:eastAsia="Arial Unicode MS"/>
                <w:lang w:eastAsia="en-US"/>
              </w:rPr>
            </w:pPr>
            <w:r w:rsidRPr="004904BC">
              <w:rPr>
                <w:rFonts w:eastAsia="Arial Unicode MS"/>
                <w:b/>
                <w:lang w:eastAsia="en-US"/>
              </w:rPr>
              <w:t>Земля — наш дом</w:t>
            </w:r>
            <w:r w:rsidRPr="004904BC">
              <w:rPr>
                <w:rFonts w:eastAsia="Arial Unicode MS"/>
                <w:lang w:eastAsia="en-US"/>
              </w:rPr>
              <w:t xml:space="preserve"> </w:t>
            </w:r>
          </w:p>
        </w:tc>
        <w:tc>
          <w:tcPr>
            <w:tcW w:w="3401" w:type="dxa"/>
          </w:tcPr>
          <w:p w:rsidR="004904BC" w:rsidRPr="006538E8" w:rsidRDefault="004904BC"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Pr>
                <w:b/>
              </w:rPr>
              <w:t>3</w:t>
            </w:r>
            <w:r w:rsidRPr="004904BC">
              <w:rPr>
                <w:b/>
              </w:rPr>
              <w:t xml:space="preserve"> часов</w:t>
            </w:r>
          </w:p>
        </w:tc>
        <w:tc>
          <w:tcPr>
            <w:tcW w:w="2383" w:type="dxa"/>
            <w:tcBorders>
              <w:right w:val="single" w:sz="4" w:space="0" w:color="auto"/>
            </w:tcBorders>
          </w:tcPr>
          <w:p w:rsidR="004904BC" w:rsidRPr="006538E8" w:rsidRDefault="004904BC"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Pr>
                <w:rFonts w:eastAsia="Arial Unicode MS"/>
                <w:lang w:eastAsia="en-US"/>
              </w:rPr>
              <w:t>3</w:t>
            </w:r>
          </w:p>
        </w:tc>
        <w:tc>
          <w:tcPr>
            <w:tcW w:w="2552" w:type="dxa"/>
            <w:tcBorders>
              <w:left w:val="single" w:sz="4" w:space="0" w:color="auto"/>
            </w:tcBorders>
          </w:tcPr>
          <w:p w:rsidR="004904BC" w:rsidRPr="006538E8" w:rsidRDefault="004904BC" w:rsidP="004904B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color w:val="FF0000"/>
                <w:lang w:eastAsia="en-US"/>
              </w:rPr>
            </w:pPr>
          </w:p>
        </w:tc>
      </w:tr>
    </w:tbl>
    <w:p w:rsidR="004904BC" w:rsidRDefault="004904BC"/>
    <w:p w:rsidR="009E14DE" w:rsidRPr="006538E8" w:rsidRDefault="002B1C38" w:rsidP="009E14DE">
      <w:pPr>
        <w:shd w:val="clear" w:color="auto" w:fill="FFFFFF"/>
        <w:jc w:val="center"/>
        <w:rPr>
          <w:b/>
          <w:bCs/>
          <w:color w:val="000000"/>
          <w:sz w:val="28"/>
          <w:szCs w:val="28"/>
        </w:rPr>
      </w:pPr>
      <w:r>
        <w:rPr>
          <w:b/>
          <w:bCs/>
          <w:color w:val="000000"/>
          <w:sz w:val="28"/>
          <w:szCs w:val="28"/>
        </w:rPr>
        <w:t>Т</w:t>
      </w:r>
      <w:r w:rsidR="009E14DE">
        <w:rPr>
          <w:b/>
          <w:bCs/>
          <w:color w:val="000000"/>
          <w:sz w:val="28"/>
          <w:szCs w:val="28"/>
        </w:rPr>
        <w:t>ематическое планирование 8 класс (</w:t>
      </w:r>
      <w:r w:rsidR="007748E0">
        <w:rPr>
          <w:b/>
          <w:bCs/>
          <w:color w:val="000000"/>
          <w:sz w:val="28"/>
          <w:szCs w:val="28"/>
        </w:rPr>
        <w:t>70</w:t>
      </w:r>
      <w:r w:rsidR="009E14DE" w:rsidRPr="006538E8">
        <w:rPr>
          <w:b/>
          <w:bCs/>
          <w:color w:val="000000"/>
          <w:sz w:val="28"/>
          <w:szCs w:val="28"/>
        </w:rPr>
        <w:t xml:space="preserve"> часов)</w:t>
      </w:r>
    </w:p>
    <w:p w:rsidR="009E14DE" w:rsidRDefault="009E14DE" w:rsidP="009E14DE"/>
    <w:tbl>
      <w:tblPr>
        <w:tblStyle w:val="1"/>
        <w:tblW w:w="11057" w:type="dxa"/>
        <w:tblInd w:w="108" w:type="dxa"/>
        <w:tblLayout w:type="fixed"/>
        <w:tblLook w:val="04A0" w:firstRow="1" w:lastRow="0" w:firstColumn="1" w:lastColumn="0" w:noHBand="0" w:noVBand="1"/>
      </w:tblPr>
      <w:tblGrid>
        <w:gridCol w:w="709"/>
        <w:gridCol w:w="2012"/>
        <w:gridCol w:w="3401"/>
        <w:gridCol w:w="2383"/>
        <w:gridCol w:w="2552"/>
      </w:tblGrid>
      <w:tr w:rsidR="009E14DE" w:rsidRPr="006538E8" w:rsidTr="005928E6">
        <w:trPr>
          <w:trHeight w:val="627"/>
        </w:trPr>
        <w:tc>
          <w:tcPr>
            <w:tcW w:w="709" w:type="dxa"/>
          </w:tcPr>
          <w:p w:rsidR="009E14DE" w:rsidRPr="006538E8" w:rsidRDefault="009E14DE"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center"/>
              <w:rPr>
                <w:rFonts w:eastAsia="Arial Unicode MS"/>
                <w:b/>
                <w:sz w:val="28"/>
                <w:szCs w:val="28"/>
                <w:lang w:eastAsia="en-US"/>
              </w:rPr>
            </w:pPr>
            <w:r w:rsidRPr="006538E8">
              <w:rPr>
                <w:rFonts w:eastAsia="Arial Unicode MS"/>
                <w:b/>
                <w:szCs w:val="28"/>
                <w:lang w:eastAsia="en-US"/>
              </w:rPr>
              <w:t xml:space="preserve">№ </w:t>
            </w:r>
            <w:proofErr w:type="gramStart"/>
            <w:r w:rsidRPr="006538E8">
              <w:rPr>
                <w:rFonts w:eastAsia="Arial Unicode MS"/>
                <w:b/>
                <w:szCs w:val="28"/>
                <w:lang w:eastAsia="en-US"/>
              </w:rPr>
              <w:t>п</w:t>
            </w:r>
            <w:proofErr w:type="gramEnd"/>
            <w:r w:rsidRPr="006538E8">
              <w:rPr>
                <w:rFonts w:eastAsia="Arial Unicode MS"/>
                <w:b/>
                <w:szCs w:val="28"/>
                <w:lang w:eastAsia="en-US"/>
              </w:rPr>
              <w:t>/п</w:t>
            </w:r>
          </w:p>
        </w:tc>
        <w:tc>
          <w:tcPr>
            <w:tcW w:w="2012" w:type="dxa"/>
          </w:tcPr>
          <w:p w:rsidR="009E14DE" w:rsidRPr="006538E8" w:rsidRDefault="009E14DE"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center"/>
              <w:rPr>
                <w:rFonts w:eastAsia="Arial Unicode MS"/>
                <w:b/>
                <w:szCs w:val="28"/>
                <w:lang w:eastAsia="en-US"/>
              </w:rPr>
            </w:pPr>
            <w:r w:rsidRPr="006538E8">
              <w:rPr>
                <w:rFonts w:eastAsia="Arial Unicode MS"/>
                <w:b/>
                <w:szCs w:val="28"/>
                <w:lang w:eastAsia="en-US"/>
              </w:rPr>
              <w:t>Тема урока</w:t>
            </w:r>
          </w:p>
        </w:tc>
        <w:tc>
          <w:tcPr>
            <w:tcW w:w="3401" w:type="dxa"/>
          </w:tcPr>
          <w:p w:rsidR="009E14DE" w:rsidRPr="00EA1A68" w:rsidRDefault="009E14DE"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center"/>
              <w:rPr>
                <w:b/>
                <w:bCs/>
                <w:lang w:eastAsia="en-US"/>
              </w:rPr>
            </w:pPr>
            <w:r>
              <w:rPr>
                <w:b/>
              </w:rPr>
              <w:t>Количество часов</w:t>
            </w:r>
          </w:p>
        </w:tc>
        <w:tc>
          <w:tcPr>
            <w:tcW w:w="2383" w:type="dxa"/>
            <w:tcBorders>
              <w:right w:val="single" w:sz="4" w:space="0" w:color="auto"/>
            </w:tcBorders>
          </w:tcPr>
          <w:p w:rsidR="009E14DE" w:rsidRPr="006538E8" w:rsidRDefault="009E14DE"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center"/>
              <w:rPr>
                <w:rFonts w:eastAsia="Arial Unicode MS"/>
                <w:szCs w:val="28"/>
                <w:lang w:eastAsia="en-US"/>
              </w:rPr>
            </w:pPr>
            <w:r>
              <w:rPr>
                <w:b/>
                <w:bCs/>
                <w:szCs w:val="28"/>
                <w:lang w:eastAsia="en-US"/>
              </w:rPr>
              <w:t>план</w:t>
            </w:r>
          </w:p>
        </w:tc>
        <w:tc>
          <w:tcPr>
            <w:tcW w:w="2552" w:type="dxa"/>
            <w:tcBorders>
              <w:right w:val="single" w:sz="4" w:space="0" w:color="auto"/>
            </w:tcBorders>
          </w:tcPr>
          <w:p w:rsidR="009E14DE" w:rsidRPr="006538E8" w:rsidRDefault="009E14DE" w:rsidP="005928E6">
            <w:pPr>
              <w:spacing w:line="0" w:lineRule="atLeast"/>
              <w:jc w:val="center"/>
              <w:rPr>
                <w:rFonts w:eastAsia="Arial Unicode MS"/>
                <w:szCs w:val="28"/>
                <w:lang w:eastAsia="en-US"/>
              </w:rPr>
            </w:pPr>
            <w:r>
              <w:rPr>
                <w:b/>
                <w:bCs/>
                <w:szCs w:val="28"/>
                <w:lang w:eastAsia="en-US"/>
              </w:rPr>
              <w:t>факт</w:t>
            </w:r>
          </w:p>
        </w:tc>
      </w:tr>
      <w:tr w:rsidR="009E14DE" w:rsidRPr="006538E8" w:rsidTr="005928E6">
        <w:trPr>
          <w:trHeight w:val="428"/>
        </w:trPr>
        <w:tc>
          <w:tcPr>
            <w:tcW w:w="709" w:type="dxa"/>
          </w:tcPr>
          <w:p w:rsidR="009E14DE" w:rsidRPr="006538E8" w:rsidRDefault="009E14DE"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sidRPr="006538E8">
              <w:rPr>
                <w:rFonts w:eastAsia="Arial Unicode MS"/>
                <w:b/>
                <w:lang w:val="en-US" w:eastAsia="en-US"/>
              </w:rPr>
              <w:t>I</w:t>
            </w:r>
          </w:p>
        </w:tc>
        <w:tc>
          <w:tcPr>
            <w:tcW w:w="2012" w:type="dxa"/>
          </w:tcPr>
          <w:p w:rsidR="009E14DE" w:rsidRPr="006538E8" w:rsidRDefault="009E14DE"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sidRPr="006538E8">
              <w:rPr>
                <w:rFonts w:eastAsia="Arial Unicode MS"/>
                <w:b/>
                <w:lang w:eastAsia="en-US"/>
              </w:rPr>
              <w:t xml:space="preserve">Введение </w:t>
            </w:r>
          </w:p>
        </w:tc>
        <w:tc>
          <w:tcPr>
            <w:tcW w:w="3401" w:type="dxa"/>
          </w:tcPr>
          <w:p w:rsidR="009E14DE" w:rsidRPr="006538E8" w:rsidRDefault="009E14DE"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color w:val="FF0000"/>
                <w:lang w:eastAsia="en-US"/>
              </w:rPr>
            </w:pPr>
            <w:r>
              <w:rPr>
                <w:rFonts w:eastAsia="Arial Unicode MS"/>
                <w:b/>
                <w:lang w:eastAsia="en-US"/>
              </w:rPr>
              <w:t>1 часа</w:t>
            </w:r>
          </w:p>
        </w:tc>
        <w:tc>
          <w:tcPr>
            <w:tcW w:w="2383" w:type="dxa"/>
            <w:tcBorders>
              <w:right w:val="single" w:sz="4" w:space="0" w:color="auto"/>
            </w:tcBorders>
          </w:tcPr>
          <w:p w:rsidR="009E14DE" w:rsidRPr="00EA0E4F" w:rsidRDefault="009E14DE"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Pr>
                <w:rFonts w:eastAsia="Arial Unicode MS"/>
                <w:lang w:eastAsia="en-US"/>
              </w:rPr>
              <w:t>1</w:t>
            </w:r>
          </w:p>
        </w:tc>
        <w:tc>
          <w:tcPr>
            <w:tcW w:w="2552" w:type="dxa"/>
            <w:tcBorders>
              <w:left w:val="single" w:sz="4" w:space="0" w:color="auto"/>
              <w:right w:val="single" w:sz="4" w:space="0" w:color="auto"/>
            </w:tcBorders>
          </w:tcPr>
          <w:p w:rsidR="009E14DE" w:rsidRPr="006538E8" w:rsidRDefault="009E14DE" w:rsidP="005928E6">
            <w:pPr>
              <w:rPr>
                <w:rFonts w:ascii="Arial Unicode MS" w:eastAsia="Arial Unicode MS" w:hAnsi="Arial Unicode MS"/>
                <w:lang w:eastAsia="en-US"/>
              </w:rPr>
            </w:pPr>
          </w:p>
        </w:tc>
      </w:tr>
      <w:tr w:rsidR="009E14DE" w:rsidRPr="006538E8" w:rsidTr="005928E6">
        <w:trPr>
          <w:trHeight w:val="428"/>
        </w:trPr>
        <w:tc>
          <w:tcPr>
            <w:tcW w:w="709" w:type="dxa"/>
          </w:tcPr>
          <w:p w:rsidR="009E14DE" w:rsidRPr="006538E8" w:rsidRDefault="009E14DE"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sidRPr="006538E8">
              <w:rPr>
                <w:rFonts w:eastAsia="Arial Unicode MS"/>
                <w:b/>
                <w:lang w:val="en-US" w:eastAsia="en-US"/>
              </w:rPr>
              <w:t>II</w:t>
            </w:r>
          </w:p>
        </w:tc>
        <w:tc>
          <w:tcPr>
            <w:tcW w:w="2012" w:type="dxa"/>
          </w:tcPr>
          <w:p w:rsidR="009E14DE" w:rsidRPr="00EA0E4F" w:rsidRDefault="009E14DE"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rPr>
                <w:rFonts w:eastAsia="Arial Unicode MS"/>
                <w:b/>
                <w:lang w:eastAsia="en-US"/>
              </w:rPr>
            </w:pPr>
            <w:r w:rsidRPr="009E14DE">
              <w:rPr>
                <w:b/>
                <w:sz w:val="22"/>
                <w:szCs w:val="22"/>
              </w:rPr>
              <w:t>Наша Родина на карте мира</w:t>
            </w:r>
            <w:r w:rsidRPr="00EA0E4F">
              <w:rPr>
                <w:rFonts w:eastAsia="Arial Unicode MS"/>
                <w:b/>
                <w:lang w:eastAsia="en-US"/>
              </w:rPr>
              <w:t xml:space="preserve"> </w:t>
            </w:r>
          </w:p>
        </w:tc>
        <w:tc>
          <w:tcPr>
            <w:tcW w:w="3401" w:type="dxa"/>
          </w:tcPr>
          <w:p w:rsidR="009E14DE" w:rsidRPr="006538E8" w:rsidRDefault="009E14DE"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Pr>
                <w:rFonts w:eastAsia="Arial Unicode MS"/>
                <w:b/>
                <w:lang w:eastAsia="en-US"/>
              </w:rPr>
              <w:t>6 часов</w:t>
            </w:r>
          </w:p>
        </w:tc>
        <w:tc>
          <w:tcPr>
            <w:tcW w:w="2383" w:type="dxa"/>
            <w:tcBorders>
              <w:right w:val="single" w:sz="4" w:space="0" w:color="auto"/>
            </w:tcBorders>
          </w:tcPr>
          <w:p w:rsidR="009E14DE" w:rsidRPr="006538E8" w:rsidRDefault="009E14DE"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Pr>
                <w:rFonts w:eastAsia="Arial Unicode MS"/>
                <w:lang w:eastAsia="en-US"/>
              </w:rPr>
              <w:t>6</w:t>
            </w:r>
          </w:p>
        </w:tc>
        <w:tc>
          <w:tcPr>
            <w:tcW w:w="2552" w:type="dxa"/>
            <w:tcBorders>
              <w:left w:val="single" w:sz="4" w:space="0" w:color="auto"/>
              <w:right w:val="single" w:sz="4" w:space="0" w:color="auto"/>
            </w:tcBorders>
          </w:tcPr>
          <w:p w:rsidR="009E14DE" w:rsidRPr="006538E8" w:rsidRDefault="009E14DE"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color w:val="FF0000"/>
                <w:lang w:eastAsia="en-US"/>
              </w:rPr>
            </w:pPr>
          </w:p>
        </w:tc>
      </w:tr>
      <w:tr w:rsidR="009E14DE" w:rsidRPr="006538E8" w:rsidTr="005928E6">
        <w:trPr>
          <w:trHeight w:val="428"/>
        </w:trPr>
        <w:tc>
          <w:tcPr>
            <w:tcW w:w="709" w:type="dxa"/>
          </w:tcPr>
          <w:p w:rsidR="009E14DE" w:rsidRPr="006538E8" w:rsidRDefault="009E14DE"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sidRPr="006538E8">
              <w:rPr>
                <w:rFonts w:eastAsia="Arial Unicode MS"/>
                <w:b/>
                <w:lang w:val="en-US" w:eastAsia="en-US"/>
              </w:rPr>
              <w:t>III</w:t>
            </w:r>
          </w:p>
        </w:tc>
        <w:tc>
          <w:tcPr>
            <w:tcW w:w="2012" w:type="dxa"/>
          </w:tcPr>
          <w:p w:rsidR="009E14DE" w:rsidRPr="006538E8" w:rsidRDefault="009E14DE" w:rsidP="009E14DE">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sidRPr="009E14DE">
              <w:rPr>
                <w:b/>
                <w:bCs/>
              </w:rPr>
              <w:t xml:space="preserve">Особенности природы и природные ресурсы России </w:t>
            </w:r>
          </w:p>
        </w:tc>
        <w:tc>
          <w:tcPr>
            <w:tcW w:w="3401" w:type="dxa"/>
          </w:tcPr>
          <w:p w:rsidR="009E14DE" w:rsidRPr="006538E8" w:rsidRDefault="00097861"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Pr>
                <w:b/>
                <w:bCs/>
              </w:rPr>
              <w:t>19</w:t>
            </w:r>
            <w:r w:rsidR="009E14DE">
              <w:rPr>
                <w:b/>
                <w:bCs/>
              </w:rPr>
              <w:t xml:space="preserve"> часов</w:t>
            </w:r>
          </w:p>
        </w:tc>
        <w:tc>
          <w:tcPr>
            <w:tcW w:w="2383" w:type="dxa"/>
            <w:tcBorders>
              <w:right w:val="single" w:sz="4" w:space="0" w:color="auto"/>
            </w:tcBorders>
          </w:tcPr>
          <w:p w:rsidR="009E14DE" w:rsidRPr="006538E8" w:rsidRDefault="00097861"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Pr>
                <w:rFonts w:eastAsia="Arial Unicode MS"/>
                <w:lang w:eastAsia="en-US"/>
              </w:rPr>
              <w:t>19</w:t>
            </w:r>
          </w:p>
        </w:tc>
        <w:tc>
          <w:tcPr>
            <w:tcW w:w="2552" w:type="dxa"/>
            <w:tcBorders>
              <w:left w:val="single" w:sz="4" w:space="0" w:color="auto"/>
            </w:tcBorders>
          </w:tcPr>
          <w:p w:rsidR="009E14DE" w:rsidRPr="006538E8" w:rsidRDefault="009E14DE"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color w:val="FF0000"/>
                <w:lang w:eastAsia="en-US"/>
              </w:rPr>
            </w:pPr>
          </w:p>
        </w:tc>
      </w:tr>
      <w:tr w:rsidR="009E14DE" w:rsidRPr="006538E8" w:rsidTr="005928E6">
        <w:trPr>
          <w:trHeight w:val="428"/>
        </w:trPr>
        <w:tc>
          <w:tcPr>
            <w:tcW w:w="709" w:type="dxa"/>
          </w:tcPr>
          <w:p w:rsidR="009E14DE" w:rsidRPr="006538E8" w:rsidRDefault="009E14DE"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sidRPr="006538E8">
              <w:rPr>
                <w:rFonts w:eastAsia="Arial Unicode MS"/>
                <w:b/>
                <w:lang w:val="en-US" w:eastAsia="en-US"/>
              </w:rPr>
              <w:t>IV</w:t>
            </w:r>
          </w:p>
        </w:tc>
        <w:tc>
          <w:tcPr>
            <w:tcW w:w="2012" w:type="dxa"/>
          </w:tcPr>
          <w:p w:rsidR="009E14DE" w:rsidRPr="009E14DE" w:rsidRDefault="009E14DE" w:rsidP="009E14DE">
            <w:pPr>
              <w:shd w:val="clear" w:color="auto" w:fill="FFFFFF"/>
              <w:tabs>
                <w:tab w:val="left" w:pos="893"/>
              </w:tabs>
              <w:spacing w:before="19"/>
              <w:contextualSpacing/>
              <w:rPr>
                <w:b/>
                <w:color w:val="000000"/>
                <w:sz w:val="22"/>
                <w:szCs w:val="22"/>
              </w:rPr>
            </w:pPr>
            <w:r w:rsidRPr="009E14DE">
              <w:rPr>
                <w:b/>
                <w:color w:val="000000"/>
                <w:sz w:val="22"/>
                <w:szCs w:val="22"/>
              </w:rPr>
              <w:t xml:space="preserve">Природные комплексы России </w:t>
            </w:r>
          </w:p>
          <w:p w:rsidR="009E14DE" w:rsidRPr="006538E8" w:rsidRDefault="009E14DE"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p>
        </w:tc>
        <w:tc>
          <w:tcPr>
            <w:tcW w:w="3401" w:type="dxa"/>
          </w:tcPr>
          <w:p w:rsidR="009E14DE" w:rsidRPr="006538E8" w:rsidRDefault="00097861"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Pr>
                <w:b/>
                <w:color w:val="000000"/>
                <w:sz w:val="22"/>
                <w:szCs w:val="22"/>
              </w:rPr>
              <w:t>33</w:t>
            </w:r>
            <w:r w:rsidR="009E14DE">
              <w:rPr>
                <w:b/>
                <w:color w:val="000000"/>
                <w:sz w:val="22"/>
                <w:szCs w:val="22"/>
              </w:rPr>
              <w:t xml:space="preserve"> часа</w:t>
            </w:r>
          </w:p>
        </w:tc>
        <w:tc>
          <w:tcPr>
            <w:tcW w:w="2383" w:type="dxa"/>
            <w:tcBorders>
              <w:right w:val="single" w:sz="4" w:space="0" w:color="auto"/>
            </w:tcBorders>
          </w:tcPr>
          <w:p w:rsidR="009E14DE" w:rsidRPr="006538E8" w:rsidRDefault="00097861"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Pr>
                <w:rFonts w:eastAsia="Arial Unicode MS"/>
                <w:lang w:eastAsia="en-US"/>
              </w:rPr>
              <w:t>33</w:t>
            </w:r>
          </w:p>
        </w:tc>
        <w:tc>
          <w:tcPr>
            <w:tcW w:w="2552" w:type="dxa"/>
            <w:tcBorders>
              <w:left w:val="single" w:sz="4" w:space="0" w:color="auto"/>
            </w:tcBorders>
          </w:tcPr>
          <w:p w:rsidR="009E14DE" w:rsidRPr="006538E8" w:rsidRDefault="009E14DE"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color w:val="FF0000"/>
                <w:lang w:eastAsia="en-US"/>
              </w:rPr>
            </w:pPr>
          </w:p>
        </w:tc>
      </w:tr>
      <w:tr w:rsidR="009E14DE" w:rsidRPr="006538E8" w:rsidTr="005928E6">
        <w:trPr>
          <w:trHeight w:val="428"/>
        </w:trPr>
        <w:tc>
          <w:tcPr>
            <w:tcW w:w="709" w:type="dxa"/>
          </w:tcPr>
          <w:p w:rsidR="009E14DE" w:rsidRPr="006538E8" w:rsidRDefault="009E14DE"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sidRPr="006538E8">
              <w:rPr>
                <w:rFonts w:eastAsia="Arial Unicode MS"/>
                <w:b/>
                <w:lang w:val="en-US" w:eastAsia="en-US"/>
              </w:rPr>
              <w:t>V</w:t>
            </w:r>
          </w:p>
        </w:tc>
        <w:tc>
          <w:tcPr>
            <w:tcW w:w="2012" w:type="dxa"/>
          </w:tcPr>
          <w:p w:rsidR="009E14DE" w:rsidRPr="006538E8" w:rsidRDefault="009E14DE" w:rsidP="009E14DE">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sidRPr="009E14DE">
              <w:rPr>
                <w:b/>
                <w:bCs/>
              </w:rPr>
              <w:t xml:space="preserve">Человек и природа </w:t>
            </w:r>
          </w:p>
        </w:tc>
        <w:tc>
          <w:tcPr>
            <w:tcW w:w="3401" w:type="dxa"/>
          </w:tcPr>
          <w:p w:rsidR="009E14DE" w:rsidRPr="006538E8" w:rsidRDefault="009E14DE"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Pr>
                <w:b/>
                <w:bCs/>
              </w:rPr>
              <w:t>5 часов</w:t>
            </w:r>
          </w:p>
        </w:tc>
        <w:tc>
          <w:tcPr>
            <w:tcW w:w="2383" w:type="dxa"/>
          </w:tcPr>
          <w:p w:rsidR="009E14DE" w:rsidRPr="006538E8" w:rsidRDefault="009E14DE"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Pr>
                <w:rFonts w:eastAsia="Arial Unicode MS"/>
                <w:lang w:eastAsia="en-US"/>
              </w:rPr>
              <w:t>5</w:t>
            </w:r>
          </w:p>
        </w:tc>
        <w:tc>
          <w:tcPr>
            <w:tcW w:w="2552" w:type="dxa"/>
          </w:tcPr>
          <w:p w:rsidR="009E14DE" w:rsidRPr="006538E8" w:rsidRDefault="009E14DE"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color w:val="FF0000"/>
                <w:lang w:eastAsia="en-US"/>
              </w:rPr>
            </w:pPr>
          </w:p>
        </w:tc>
      </w:tr>
      <w:tr w:rsidR="009E14DE" w:rsidRPr="006538E8" w:rsidTr="005928E6">
        <w:trPr>
          <w:trHeight w:val="428"/>
        </w:trPr>
        <w:tc>
          <w:tcPr>
            <w:tcW w:w="709" w:type="dxa"/>
          </w:tcPr>
          <w:p w:rsidR="009E14DE" w:rsidRPr="006538E8" w:rsidRDefault="009E14DE"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b/>
                <w:lang w:val="en-US" w:eastAsia="en-US"/>
              </w:rPr>
            </w:pPr>
            <w:r>
              <w:rPr>
                <w:rFonts w:eastAsia="Arial Unicode MS"/>
                <w:b/>
                <w:lang w:val="en-US" w:eastAsia="en-US"/>
              </w:rPr>
              <w:t>VI</w:t>
            </w:r>
          </w:p>
        </w:tc>
        <w:tc>
          <w:tcPr>
            <w:tcW w:w="2012" w:type="dxa"/>
          </w:tcPr>
          <w:p w:rsidR="009E14DE" w:rsidRPr="002758CD" w:rsidRDefault="009E14DE" w:rsidP="009E14DE">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b/>
                <w:bCs/>
              </w:rPr>
            </w:pPr>
            <w:r w:rsidRPr="009E14DE">
              <w:rPr>
                <w:b/>
                <w:color w:val="000000"/>
              </w:rPr>
              <w:t xml:space="preserve">Региональный </w:t>
            </w:r>
            <w:r w:rsidRPr="009E14DE">
              <w:rPr>
                <w:b/>
                <w:color w:val="000000"/>
                <w:sz w:val="22"/>
                <w:szCs w:val="22"/>
              </w:rPr>
              <w:t>компонент</w:t>
            </w:r>
            <w:r w:rsidRPr="009E14DE">
              <w:rPr>
                <w:b/>
                <w:color w:val="000000"/>
              </w:rPr>
              <w:t xml:space="preserve"> </w:t>
            </w:r>
          </w:p>
        </w:tc>
        <w:tc>
          <w:tcPr>
            <w:tcW w:w="3401" w:type="dxa"/>
          </w:tcPr>
          <w:p w:rsidR="009E14DE" w:rsidRPr="004904BC" w:rsidRDefault="009E14DE"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b/>
                <w:lang w:eastAsia="en-US"/>
              </w:rPr>
            </w:pPr>
            <w:r>
              <w:rPr>
                <w:b/>
                <w:color w:val="000000"/>
              </w:rPr>
              <w:t>6 часов</w:t>
            </w:r>
          </w:p>
        </w:tc>
        <w:tc>
          <w:tcPr>
            <w:tcW w:w="2383" w:type="dxa"/>
          </w:tcPr>
          <w:p w:rsidR="009E14DE" w:rsidRPr="004904BC" w:rsidRDefault="009E14DE"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val="en-US" w:eastAsia="en-US"/>
              </w:rPr>
            </w:pPr>
            <w:r>
              <w:rPr>
                <w:rFonts w:eastAsia="Arial Unicode MS"/>
                <w:lang w:val="en-US" w:eastAsia="en-US"/>
              </w:rPr>
              <w:t>6</w:t>
            </w:r>
          </w:p>
        </w:tc>
        <w:tc>
          <w:tcPr>
            <w:tcW w:w="2552" w:type="dxa"/>
          </w:tcPr>
          <w:p w:rsidR="009E14DE" w:rsidRPr="006538E8" w:rsidRDefault="009E14DE"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color w:val="FF0000"/>
                <w:lang w:eastAsia="en-US"/>
              </w:rPr>
            </w:pPr>
          </w:p>
        </w:tc>
      </w:tr>
    </w:tbl>
    <w:p w:rsidR="009E14DE" w:rsidRDefault="009E14DE"/>
    <w:p w:rsidR="009E14DE" w:rsidRPr="006538E8" w:rsidRDefault="002B1C38" w:rsidP="009E14DE">
      <w:pPr>
        <w:shd w:val="clear" w:color="auto" w:fill="FFFFFF"/>
        <w:jc w:val="center"/>
        <w:rPr>
          <w:b/>
          <w:bCs/>
          <w:color w:val="000000"/>
          <w:sz w:val="28"/>
          <w:szCs w:val="28"/>
        </w:rPr>
      </w:pPr>
      <w:r>
        <w:rPr>
          <w:b/>
          <w:bCs/>
          <w:color w:val="000000"/>
          <w:sz w:val="28"/>
          <w:szCs w:val="28"/>
        </w:rPr>
        <w:t>Т</w:t>
      </w:r>
      <w:r w:rsidR="009E14DE">
        <w:rPr>
          <w:b/>
          <w:bCs/>
          <w:color w:val="000000"/>
          <w:sz w:val="28"/>
          <w:szCs w:val="28"/>
        </w:rPr>
        <w:t>ематическое планирование 9 класс (68</w:t>
      </w:r>
      <w:r w:rsidR="009E14DE" w:rsidRPr="006538E8">
        <w:rPr>
          <w:b/>
          <w:bCs/>
          <w:color w:val="000000"/>
          <w:sz w:val="28"/>
          <w:szCs w:val="28"/>
        </w:rPr>
        <w:t xml:space="preserve"> часов)</w:t>
      </w:r>
    </w:p>
    <w:p w:rsidR="009E14DE" w:rsidRDefault="009E14DE" w:rsidP="009E14DE"/>
    <w:tbl>
      <w:tblPr>
        <w:tblStyle w:val="1"/>
        <w:tblW w:w="11057" w:type="dxa"/>
        <w:tblInd w:w="108" w:type="dxa"/>
        <w:tblLayout w:type="fixed"/>
        <w:tblLook w:val="04A0" w:firstRow="1" w:lastRow="0" w:firstColumn="1" w:lastColumn="0" w:noHBand="0" w:noVBand="1"/>
      </w:tblPr>
      <w:tblGrid>
        <w:gridCol w:w="709"/>
        <w:gridCol w:w="2012"/>
        <w:gridCol w:w="3401"/>
        <w:gridCol w:w="2383"/>
        <w:gridCol w:w="2552"/>
      </w:tblGrid>
      <w:tr w:rsidR="009E14DE" w:rsidRPr="006538E8" w:rsidTr="005928E6">
        <w:trPr>
          <w:trHeight w:val="627"/>
        </w:trPr>
        <w:tc>
          <w:tcPr>
            <w:tcW w:w="709" w:type="dxa"/>
          </w:tcPr>
          <w:p w:rsidR="009E14DE" w:rsidRPr="006538E8" w:rsidRDefault="009E14DE"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center"/>
              <w:rPr>
                <w:rFonts w:eastAsia="Arial Unicode MS"/>
                <w:b/>
                <w:sz w:val="28"/>
                <w:szCs w:val="28"/>
                <w:lang w:eastAsia="en-US"/>
              </w:rPr>
            </w:pPr>
            <w:r w:rsidRPr="006538E8">
              <w:rPr>
                <w:rFonts w:eastAsia="Arial Unicode MS"/>
                <w:b/>
                <w:szCs w:val="28"/>
                <w:lang w:eastAsia="en-US"/>
              </w:rPr>
              <w:lastRenderedPageBreak/>
              <w:t xml:space="preserve">№ </w:t>
            </w:r>
            <w:proofErr w:type="gramStart"/>
            <w:r w:rsidRPr="006538E8">
              <w:rPr>
                <w:rFonts w:eastAsia="Arial Unicode MS"/>
                <w:b/>
                <w:szCs w:val="28"/>
                <w:lang w:eastAsia="en-US"/>
              </w:rPr>
              <w:t>п</w:t>
            </w:r>
            <w:proofErr w:type="gramEnd"/>
            <w:r w:rsidRPr="006538E8">
              <w:rPr>
                <w:rFonts w:eastAsia="Arial Unicode MS"/>
                <w:b/>
                <w:szCs w:val="28"/>
                <w:lang w:eastAsia="en-US"/>
              </w:rPr>
              <w:t>/п</w:t>
            </w:r>
          </w:p>
        </w:tc>
        <w:tc>
          <w:tcPr>
            <w:tcW w:w="2012" w:type="dxa"/>
          </w:tcPr>
          <w:p w:rsidR="009E14DE" w:rsidRPr="006538E8" w:rsidRDefault="009E14DE"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center"/>
              <w:rPr>
                <w:rFonts w:eastAsia="Arial Unicode MS"/>
                <w:b/>
                <w:szCs w:val="28"/>
                <w:lang w:eastAsia="en-US"/>
              </w:rPr>
            </w:pPr>
            <w:r w:rsidRPr="006538E8">
              <w:rPr>
                <w:rFonts w:eastAsia="Arial Unicode MS"/>
                <w:b/>
                <w:szCs w:val="28"/>
                <w:lang w:eastAsia="en-US"/>
              </w:rPr>
              <w:t>Тема урока</w:t>
            </w:r>
          </w:p>
        </w:tc>
        <w:tc>
          <w:tcPr>
            <w:tcW w:w="3401" w:type="dxa"/>
          </w:tcPr>
          <w:p w:rsidR="009E14DE" w:rsidRPr="00EA1A68" w:rsidRDefault="009E14DE"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center"/>
              <w:rPr>
                <w:b/>
                <w:bCs/>
                <w:lang w:eastAsia="en-US"/>
              </w:rPr>
            </w:pPr>
            <w:r>
              <w:rPr>
                <w:b/>
              </w:rPr>
              <w:t>Количество часов</w:t>
            </w:r>
          </w:p>
        </w:tc>
        <w:tc>
          <w:tcPr>
            <w:tcW w:w="2383" w:type="dxa"/>
            <w:tcBorders>
              <w:right w:val="single" w:sz="4" w:space="0" w:color="auto"/>
            </w:tcBorders>
          </w:tcPr>
          <w:p w:rsidR="009E14DE" w:rsidRPr="006538E8" w:rsidRDefault="009E14DE"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center"/>
              <w:rPr>
                <w:rFonts w:eastAsia="Arial Unicode MS"/>
                <w:szCs w:val="28"/>
                <w:lang w:eastAsia="en-US"/>
              </w:rPr>
            </w:pPr>
            <w:r>
              <w:rPr>
                <w:b/>
                <w:bCs/>
                <w:szCs w:val="28"/>
                <w:lang w:eastAsia="en-US"/>
              </w:rPr>
              <w:t>план</w:t>
            </w:r>
          </w:p>
        </w:tc>
        <w:tc>
          <w:tcPr>
            <w:tcW w:w="2552" w:type="dxa"/>
            <w:tcBorders>
              <w:right w:val="single" w:sz="4" w:space="0" w:color="auto"/>
            </w:tcBorders>
          </w:tcPr>
          <w:p w:rsidR="009E14DE" w:rsidRPr="006538E8" w:rsidRDefault="009E14DE" w:rsidP="005928E6">
            <w:pPr>
              <w:spacing w:line="0" w:lineRule="atLeast"/>
              <w:jc w:val="center"/>
              <w:rPr>
                <w:rFonts w:eastAsia="Arial Unicode MS"/>
                <w:szCs w:val="28"/>
                <w:lang w:eastAsia="en-US"/>
              </w:rPr>
            </w:pPr>
            <w:r>
              <w:rPr>
                <w:b/>
                <w:bCs/>
                <w:szCs w:val="28"/>
                <w:lang w:eastAsia="en-US"/>
              </w:rPr>
              <w:t>факт</w:t>
            </w:r>
          </w:p>
        </w:tc>
      </w:tr>
      <w:tr w:rsidR="009E14DE" w:rsidRPr="006538E8" w:rsidTr="005928E6">
        <w:trPr>
          <w:trHeight w:val="428"/>
        </w:trPr>
        <w:tc>
          <w:tcPr>
            <w:tcW w:w="709" w:type="dxa"/>
          </w:tcPr>
          <w:p w:rsidR="009E14DE" w:rsidRPr="006538E8" w:rsidRDefault="009E14DE"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sidRPr="006538E8">
              <w:rPr>
                <w:rFonts w:eastAsia="Arial Unicode MS"/>
                <w:b/>
                <w:lang w:val="en-US" w:eastAsia="en-US"/>
              </w:rPr>
              <w:t>I</w:t>
            </w:r>
          </w:p>
        </w:tc>
        <w:tc>
          <w:tcPr>
            <w:tcW w:w="2012" w:type="dxa"/>
          </w:tcPr>
          <w:p w:rsidR="009E14DE" w:rsidRPr="006538E8" w:rsidRDefault="009E14DE"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sidRPr="006538E8">
              <w:rPr>
                <w:rFonts w:eastAsia="Arial Unicode MS"/>
                <w:b/>
                <w:lang w:eastAsia="en-US"/>
              </w:rPr>
              <w:t xml:space="preserve">Введение </w:t>
            </w:r>
          </w:p>
        </w:tc>
        <w:tc>
          <w:tcPr>
            <w:tcW w:w="3401" w:type="dxa"/>
          </w:tcPr>
          <w:p w:rsidR="009E14DE" w:rsidRPr="006538E8" w:rsidRDefault="009E14DE"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color w:val="FF0000"/>
                <w:lang w:eastAsia="en-US"/>
              </w:rPr>
            </w:pPr>
            <w:r>
              <w:rPr>
                <w:rFonts w:eastAsia="Arial Unicode MS"/>
                <w:b/>
                <w:lang w:eastAsia="en-US"/>
              </w:rPr>
              <w:t>1 час</w:t>
            </w:r>
          </w:p>
        </w:tc>
        <w:tc>
          <w:tcPr>
            <w:tcW w:w="2383" w:type="dxa"/>
            <w:tcBorders>
              <w:right w:val="single" w:sz="4" w:space="0" w:color="auto"/>
            </w:tcBorders>
          </w:tcPr>
          <w:p w:rsidR="009E14DE" w:rsidRPr="00EA0E4F" w:rsidRDefault="009E14DE"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Pr>
                <w:rFonts w:eastAsia="Arial Unicode MS"/>
                <w:lang w:eastAsia="en-US"/>
              </w:rPr>
              <w:t>1</w:t>
            </w:r>
          </w:p>
        </w:tc>
        <w:tc>
          <w:tcPr>
            <w:tcW w:w="2552" w:type="dxa"/>
            <w:tcBorders>
              <w:left w:val="single" w:sz="4" w:space="0" w:color="auto"/>
              <w:right w:val="single" w:sz="4" w:space="0" w:color="auto"/>
            </w:tcBorders>
          </w:tcPr>
          <w:p w:rsidR="009E14DE" w:rsidRPr="006538E8" w:rsidRDefault="009E14DE" w:rsidP="005928E6">
            <w:pPr>
              <w:rPr>
                <w:rFonts w:ascii="Arial Unicode MS" w:eastAsia="Arial Unicode MS" w:hAnsi="Arial Unicode MS"/>
                <w:lang w:eastAsia="en-US"/>
              </w:rPr>
            </w:pPr>
          </w:p>
        </w:tc>
      </w:tr>
      <w:tr w:rsidR="009E14DE" w:rsidRPr="006538E8" w:rsidTr="005928E6">
        <w:trPr>
          <w:trHeight w:val="428"/>
        </w:trPr>
        <w:tc>
          <w:tcPr>
            <w:tcW w:w="709" w:type="dxa"/>
          </w:tcPr>
          <w:p w:rsidR="009E14DE" w:rsidRPr="006538E8" w:rsidRDefault="009E14DE"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sidRPr="006538E8">
              <w:rPr>
                <w:rFonts w:eastAsia="Arial Unicode MS"/>
                <w:b/>
                <w:lang w:val="en-US" w:eastAsia="en-US"/>
              </w:rPr>
              <w:t>II</w:t>
            </w:r>
          </w:p>
        </w:tc>
        <w:tc>
          <w:tcPr>
            <w:tcW w:w="2012" w:type="dxa"/>
          </w:tcPr>
          <w:p w:rsidR="009E14DE" w:rsidRPr="009E14DE" w:rsidRDefault="009E14DE"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rPr>
                <w:rFonts w:eastAsia="Arial Unicode MS"/>
                <w:b/>
                <w:lang w:eastAsia="en-US"/>
              </w:rPr>
            </w:pPr>
            <w:r w:rsidRPr="009E14DE">
              <w:rPr>
                <w:b/>
                <w:color w:val="000000"/>
                <w:kern w:val="28"/>
              </w:rPr>
              <w:t>Хозяйство России.</w:t>
            </w:r>
          </w:p>
        </w:tc>
        <w:tc>
          <w:tcPr>
            <w:tcW w:w="3401" w:type="dxa"/>
          </w:tcPr>
          <w:p w:rsidR="009E14DE" w:rsidRPr="006538E8" w:rsidRDefault="009E14DE"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Pr>
                <w:rFonts w:eastAsia="Arial Unicode MS"/>
                <w:b/>
                <w:lang w:eastAsia="en-US"/>
              </w:rPr>
              <w:t>20 часов</w:t>
            </w:r>
          </w:p>
        </w:tc>
        <w:tc>
          <w:tcPr>
            <w:tcW w:w="2383" w:type="dxa"/>
            <w:tcBorders>
              <w:right w:val="single" w:sz="4" w:space="0" w:color="auto"/>
            </w:tcBorders>
          </w:tcPr>
          <w:p w:rsidR="009E14DE" w:rsidRPr="006538E8" w:rsidRDefault="002B1C38"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Pr>
                <w:rFonts w:eastAsia="Arial Unicode MS"/>
                <w:lang w:eastAsia="en-US"/>
              </w:rPr>
              <w:t>20</w:t>
            </w:r>
          </w:p>
        </w:tc>
        <w:tc>
          <w:tcPr>
            <w:tcW w:w="2552" w:type="dxa"/>
            <w:tcBorders>
              <w:left w:val="single" w:sz="4" w:space="0" w:color="auto"/>
              <w:right w:val="single" w:sz="4" w:space="0" w:color="auto"/>
            </w:tcBorders>
          </w:tcPr>
          <w:p w:rsidR="009E14DE" w:rsidRPr="006538E8" w:rsidRDefault="009E14DE"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color w:val="FF0000"/>
                <w:lang w:eastAsia="en-US"/>
              </w:rPr>
            </w:pPr>
          </w:p>
        </w:tc>
      </w:tr>
      <w:tr w:rsidR="009E14DE" w:rsidRPr="006538E8" w:rsidTr="005928E6">
        <w:trPr>
          <w:trHeight w:val="428"/>
        </w:trPr>
        <w:tc>
          <w:tcPr>
            <w:tcW w:w="709" w:type="dxa"/>
          </w:tcPr>
          <w:p w:rsidR="009E14DE" w:rsidRPr="006538E8" w:rsidRDefault="009E14DE"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sidRPr="006538E8">
              <w:rPr>
                <w:rFonts w:eastAsia="Arial Unicode MS"/>
                <w:b/>
                <w:lang w:val="en-US" w:eastAsia="en-US"/>
              </w:rPr>
              <w:t>III</w:t>
            </w:r>
          </w:p>
        </w:tc>
        <w:tc>
          <w:tcPr>
            <w:tcW w:w="2012" w:type="dxa"/>
          </w:tcPr>
          <w:p w:rsidR="009E14DE" w:rsidRPr="002B1C38" w:rsidRDefault="002B1C38"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sidRPr="002B1C38">
              <w:rPr>
                <w:b/>
                <w:color w:val="000000"/>
                <w:kern w:val="28"/>
              </w:rPr>
              <w:t>Районы России</w:t>
            </w:r>
          </w:p>
        </w:tc>
        <w:tc>
          <w:tcPr>
            <w:tcW w:w="3401" w:type="dxa"/>
          </w:tcPr>
          <w:p w:rsidR="009E14DE" w:rsidRPr="006538E8" w:rsidRDefault="002B1C38"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Pr>
                <w:rFonts w:eastAsia="Arial Unicode MS"/>
                <w:b/>
                <w:lang w:eastAsia="en-US"/>
              </w:rPr>
              <w:t>47 часов</w:t>
            </w:r>
          </w:p>
        </w:tc>
        <w:tc>
          <w:tcPr>
            <w:tcW w:w="2383" w:type="dxa"/>
            <w:tcBorders>
              <w:right w:val="single" w:sz="4" w:space="0" w:color="auto"/>
            </w:tcBorders>
          </w:tcPr>
          <w:p w:rsidR="009E14DE" w:rsidRPr="006538E8" w:rsidRDefault="002B1C38"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lang w:eastAsia="en-US"/>
              </w:rPr>
            </w:pPr>
            <w:r>
              <w:rPr>
                <w:rFonts w:eastAsia="Arial Unicode MS"/>
                <w:lang w:eastAsia="en-US"/>
              </w:rPr>
              <w:t>47</w:t>
            </w:r>
          </w:p>
        </w:tc>
        <w:tc>
          <w:tcPr>
            <w:tcW w:w="2552" w:type="dxa"/>
            <w:tcBorders>
              <w:left w:val="single" w:sz="4" w:space="0" w:color="auto"/>
            </w:tcBorders>
          </w:tcPr>
          <w:p w:rsidR="009E14DE" w:rsidRPr="006538E8" w:rsidRDefault="009E14DE" w:rsidP="005928E6">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contextualSpacing/>
              <w:jc w:val="both"/>
              <w:rPr>
                <w:rFonts w:eastAsia="Arial Unicode MS"/>
                <w:color w:val="FF0000"/>
                <w:lang w:eastAsia="en-US"/>
              </w:rPr>
            </w:pPr>
          </w:p>
        </w:tc>
      </w:tr>
    </w:tbl>
    <w:p w:rsidR="009E14DE" w:rsidRDefault="009E14DE" w:rsidP="009E14DE"/>
    <w:p w:rsidR="009E14DE" w:rsidRDefault="009E14DE"/>
    <w:sectPr w:rsidR="009E14DE" w:rsidSect="004B0933">
      <w:pgSz w:w="16838" w:h="11906" w:orient="landscape"/>
      <w:pgMar w:top="850" w:right="1134"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7976" w:rsidRDefault="00127976" w:rsidP="004904BC">
      <w:r>
        <w:separator/>
      </w:r>
    </w:p>
  </w:endnote>
  <w:endnote w:type="continuationSeparator" w:id="0">
    <w:p w:rsidR="00127976" w:rsidRDefault="00127976" w:rsidP="00490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Franklin Gothic Demi">
    <w:altName w:val="Franklin Gothic Medium"/>
    <w:charset w:val="CC"/>
    <w:family w:val="swiss"/>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7976" w:rsidRDefault="00127976" w:rsidP="004904BC">
      <w:r>
        <w:separator/>
      </w:r>
    </w:p>
  </w:footnote>
  <w:footnote w:type="continuationSeparator" w:id="0">
    <w:p w:rsidR="00127976" w:rsidRDefault="00127976" w:rsidP="004904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Symbol"/>
        <w:color w:val="000000"/>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olor w:val="000000"/>
        <w:shd w:val="clear" w:color="auto" w:fill="FFFFFF"/>
      </w:rPr>
    </w:lvl>
    <w:lvl w:ilvl="1">
      <w:start w:val="1"/>
      <w:numFmt w:val="bullet"/>
      <w:lvlText w:val=""/>
      <w:lvlJc w:val="left"/>
      <w:pPr>
        <w:tabs>
          <w:tab w:val="num" w:pos="1080"/>
        </w:tabs>
        <w:ind w:left="1080" w:hanging="360"/>
      </w:pPr>
      <w:rPr>
        <w:rFonts w:ascii="Symbol" w:hAnsi="Symbol"/>
        <w:color w:val="000000"/>
        <w:shd w:val="clear" w:color="auto" w:fill="FFFFFF"/>
      </w:rPr>
    </w:lvl>
    <w:lvl w:ilvl="2">
      <w:start w:val="1"/>
      <w:numFmt w:val="bullet"/>
      <w:lvlText w:val=""/>
      <w:lvlJc w:val="left"/>
      <w:pPr>
        <w:tabs>
          <w:tab w:val="num" w:pos="1440"/>
        </w:tabs>
        <w:ind w:left="1440" w:hanging="360"/>
      </w:pPr>
      <w:rPr>
        <w:rFonts w:ascii="Symbol" w:hAnsi="Symbol"/>
        <w:color w:val="000000"/>
        <w:shd w:val="clear" w:color="auto" w:fill="FFFFFF"/>
      </w:rPr>
    </w:lvl>
    <w:lvl w:ilvl="3">
      <w:start w:val="1"/>
      <w:numFmt w:val="bullet"/>
      <w:lvlText w:val=""/>
      <w:lvlJc w:val="left"/>
      <w:pPr>
        <w:tabs>
          <w:tab w:val="num" w:pos="1800"/>
        </w:tabs>
        <w:ind w:left="1800" w:hanging="360"/>
      </w:pPr>
      <w:rPr>
        <w:rFonts w:ascii="Symbol" w:hAnsi="Symbol"/>
        <w:color w:val="000000"/>
        <w:shd w:val="clear" w:color="auto" w:fill="FFFFFF"/>
      </w:rPr>
    </w:lvl>
    <w:lvl w:ilvl="4">
      <w:start w:val="1"/>
      <w:numFmt w:val="bullet"/>
      <w:lvlText w:val=""/>
      <w:lvlJc w:val="left"/>
      <w:pPr>
        <w:tabs>
          <w:tab w:val="num" w:pos="2160"/>
        </w:tabs>
        <w:ind w:left="2160" w:hanging="360"/>
      </w:pPr>
      <w:rPr>
        <w:rFonts w:ascii="Symbol" w:hAnsi="Symbol"/>
        <w:color w:val="000000"/>
        <w:shd w:val="clear" w:color="auto" w:fill="FFFFFF"/>
      </w:rPr>
    </w:lvl>
    <w:lvl w:ilvl="5">
      <w:start w:val="1"/>
      <w:numFmt w:val="bullet"/>
      <w:lvlText w:val=""/>
      <w:lvlJc w:val="left"/>
      <w:pPr>
        <w:tabs>
          <w:tab w:val="num" w:pos="2520"/>
        </w:tabs>
        <w:ind w:left="2520" w:hanging="360"/>
      </w:pPr>
      <w:rPr>
        <w:rFonts w:ascii="Symbol" w:hAnsi="Symbol"/>
        <w:color w:val="000000"/>
        <w:shd w:val="clear" w:color="auto" w:fill="FFFFFF"/>
      </w:rPr>
    </w:lvl>
    <w:lvl w:ilvl="6">
      <w:start w:val="1"/>
      <w:numFmt w:val="bullet"/>
      <w:lvlText w:val=""/>
      <w:lvlJc w:val="left"/>
      <w:pPr>
        <w:tabs>
          <w:tab w:val="num" w:pos="2880"/>
        </w:tabs>
        <w:ind w:left="2880" w:hanging="360"/>
      </w:pPr>
      <w:rPr>
        <w:rFonts w:ascii="Symbol" w:hAnsi="Symbol"/>
        <w:color w:val="000000"/>
        <w:shd w:val="clear" w:color="auto" w:fill="FFFFFF"/>
      </w:rPr>
    </w:lvl>
    <w:lvl w:ilvl="7">
      <w:start w:val="1"/>
      <w:numFmt w:val="bullet"/>
      <w:lvlText w:val=""/>
      <w:lvlJc w:val="left"/>
      <w:pPr>
        <w:tabs>
          <w:tab w:val="num" w:pos="3240"/>
        </w:tabs>
        <w:ind w:left="3240" w:hanging="360"/>
      </w:pPr>
      <w:rPr>
        <w:rFonts w:ascii="Symbol" w:hAnsi="Symbol"/>
        <w:color w:val="000000"/>
        <w:shd w:val="clear" w:color="auto" w:fill="FFFFFF"/>
      </w:rPr>
    </w:lvl>
    <w:lvl w:ilvl="8">
      <w:start w:val="1"/>
      <w:numFmt w:val="bullet"/>
      <w:lvlText w:val=""/>
      <w:lvlJc w:val="left"/>
      <w:pPr>
        <w:tabs>
          <w:tab w:val="num" w:pos="3600"/>
        </w:tabs>
        <w:ind w:left="3600" w:hanging="360"/>
      </w:pPr>
      <w:rPr>
        <w:rFonts w:ascii="Symbol" w:hAnsi="Symbol"/>
        <w:color w:val="000000"/>
        <w:shd w:val="clear" w:color="auto" w:fill="FFFFFF"/>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hint="default"/>
        <w:color w:val="000000"/>
        <w:sz w:val="20"/>
        <w:szCs w:val="22"/>
      </w:rPr>
    </w:lvl>
    <w:lvl w:ilvl="1">
      <w:start w:val="1"/>
      <w:numFmt w:val="bullet"/>
      <w:lvlText w:val=""/>
      <w:lvlJc w:val="left"/>
      <w:pPr>
        <w:tabs>
          <w:tab w:val="num" w:pos="1440"/>
        </w:tabs>
        <w:ind w:left="1440" w:hanging="360"/>
      </w:pPr>
      <w:rPr>
        <w:rFonts w:ascii="Symbol" w:hAnsi="Symbol" w:cs="Symbol" w:hint="default"/>
        <w:color w:val="000000"/>
        <w:sz w:val="20"/>
        <w:szCs w:val="22"/>
      </w:rPr>
    </w:lvl>
    <w:lvl w:ilvl="2">
      <w:start w:val="1"/>
      <w:numFmt w:val="bullet"/>
      <w:lvlText w:val=""/>
      <w:lvlJc w:val="left"/>
      <w:pPr>
        <w:tabs>
          <w:tab w:val="num" w:pos="2160"/>
        </w:tabs>
        <w:ind w:left="2160" w:hanging="360"/>
      </w:pPr>
      <w:rPr>
        <w:rFonts w:ascii="Symbol" w:hAnsi="Symbol" w:cs="Symbol" w:hint="default"/>
        <w:color w:val="000000"/>
        <w:sz w:val="20"/>
        <w:szCs w:val="22"/>
      </w:rPr>
    </w:lvl>
    <w:lvl w:ilvl="3">
      <w:start w:val="1"/>
      <w:numFmt w:val="bullet"/>
      <w:lvlText w:val=""/>
      <w:lvlJc w:val="left"/>
      <w:pPr>
        <w:tabs>
          <w:tab w:val="num" w:pos="2880"/>
        </w:tabs>
        <w:ind w:left="2880" w:hanging="360"/>
      </w:pPr>
      <w:rPr>
        <w:rFonts w:ascii="Symbol" w:hAnsi="Symbol" w:cs="Symbol" w:hint="default"/>
        <w:color w:val="000000"/>
        <w:sz w:val="20"/>
        <w:szCs w:val="22"/>
      </w:rPr>
    </w:lvl>
    <w:lvl w:ilvl="4">
      <w:start w:val="1"/>
      <w:numFmt w:val="bullet"/>
      <w:lvlText w:val=""/>
      <w:lvlJc w:val="left"/>
      <w:pPr>
        <w:tabs>
          <w:tab w:val="num" w:pos="3600"/>
        </w:tabs>
        <w:ind w:left="3600" w:hanging="360"/>
      </w:pPr>
      <w:rPr>
        <w:rFonts w:ascii="Symbol" w:hAnsi="Symbol" w:cs="Symbol" w:hint="default"/>
        <w:color w:val="000000"/>
        <w:sz w:val="20"/>
        <w:szCs w:val="22"/>
      </w:rPr>
    </w:lvl>
    <w:lvl w:ilvl="5">
      <w:start w:val="1"/>
      <w:numFmt w:val="bullet"/>
      <w:lvlText w:val=""/>
      <w:lvlJc w:val="left"/>
      <w:pPr>
        <w:tabs>
          <w:tab w:val="num" w:pos="4320"/>
        </w:tabs>
        <w:ind w:left="4320" w:hanging="360"/>
      </w:pPr>
      <w:rPr>
        <w:rFonts w:ascii="Symbol" w:hAnsi="Symbol" w:cs="Symbol" w:hint="default"/>
        <w:color w:val="000000"/>
        <w:sz w:val="20"/>
        <w:szCs w:val="22"/>
      </w:rPr>
    </w:lvl>
    <w:lvl w:ilvl="6">
      <w:start w:val="1"/>
      <w:numFmt w:val="bullet"/>
      <w:lvlText w:val=""/>
      <w:lvlJc w:val="left"/>
      <w:pPr>
        <w:tabs>
          <w:tab w:val="num" w:pos="5040"/>
        </w:tabs>
        <w:ind w:left="5040" w:hanging="360"/>
      </w:pPr>
      <w:rPr>
        <w:rFonts w:ascii="Symbol" w:hAnsi="Symbol" w:cs="Symbol" w:hint="default"/>
        <w:color w:val="000000"/>
        <w:sz w:val="20"/>
        <w:szCs w:val="22"/>
      </w:rPr>
    </w:lvl>
    <w:lvl w:ilvl="7">
      <w:start w:val="1"/>
      <w:numFmt w:val="bullet"/>
      <w:lvlText w:val=""/>
      <w:lvlJc w:val="left"/>
      <w:pPr>
        <w:tabs>
          <w:tab w:val="num" w:pos="5760"/>
        </w:tabs>
        <w:ind w:left="5760" w:hanging="360"/>
      </w:pPr>
      <w:rPr>
        <w:rFonts w:ascii="Symbol" w:hAnsi="Symbol" w:cs="Symbol" w:hint="default"/>
        <w:color w:val="000000"/>
        <w:sz w:val="20"/>
        <w:szCs w:val="22"/>
      </w:rPr>
    </w:lvl>
    <w:lvl w:ilvl="8">
      <w:start w:val="1"/>
      <w:numFmt w:val="bullet"/>
      <w:lvlText w:val=""/>
      <w:lvlJc w:val="left"/>
      <w:pPr>
        <w:tabs>
          <w:tab w:val="num" w:pos="6480"/>
        </w:tabs>
        <w:ind w:left="6480" w:hanging="360"/>
      </w:pPr>
      <w:rPr>
        <w:rFonts w:ascii="Symbol" w:hAnsi="Symbol" w:cs="Symbol" w:hint="default"/>
        <w:color w:val="000000"/>
        <w:sz w:val="20"/>
        <w:szCs w:val="22"/>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color w:val="000000"/>
        <w:sz w:val="22"/>
        <w:szCs w:val="22"/>
      </w:rPr>
    </w:lvl>
    <w:lvl w:ilvl="1">
      <w:start w:val="1"/>
      <w:numFmt w:val="bullet"/>
      <w:lvlText w:val=""/>
      <w:lvlJc w:val="left"/>
      <w:pPr>
        <w:tabs>
          <w:tab w:val="num" w:pos="1440"/>
        </w:tabs>
        <w:ind w:left="1440" w:hanging="360"/>
      </w:pPr>
      <w:rPr>
        <w:rFonts w:ascii="Symbol" w:hAnsi="Symbol" w:cs="Arial"/>
        <w:color w:val="000000"/>
        <w:sz w:val="22"/>
        <w:szCs w:val="22"/>
      </w:rPr>
    </w:lvl>
    <w:lvl w:ilvl="2">
      <w:start w:val="1"/>
      <w:numFmt w:val="bullet"/>
      <w:lvlText w:val=""/>
      <w:lvlJc w:val="left"/>
      <w:pPr>
        <w:tabs>
          <w:tab w:val="num" w:pos="2160"/>
        </w:tabs>
        <w:ind w:left="2160" w:hanging="360"/>
      </w:pPr>
      <w:rPr>
        <w:rFonts w:ascii="Symbol" w:hAnsi="Symbol" w:cs="Arial"/>
        <w:color w:val="000000"/>
        <w:sz w:val="22"/>
        <w:szCs w:val="22"/>
      </w:rPr>
    </w:lvl>
    <w:lvl w:ilvl="3">
      <w:start w:val="1"/>
      <w:numFmt w:val="bullet"/>
      <w:lvlText w:val=""/>
      <w:lvlJc w:val="left"/>
      <w:pPr>
        <w:tabs>
          <w:tab w:val="num" w:pos="2880"/>
        </w:tabs>
        <w:ind w:left="2880" w:hanging="360"/>
      </w:pPr>
      <w:rPr>
        <w:rFonts w:ascii="Symbol" w:hAnsi="Symbol" w:cs="Arial"/>
        <w:color w:val="000000"/>
        <w:sz w:val="22"/>
        <w:szCs w:val="22"/>
      </w:rPr>
    </w:lvl>
    <w:lvl w:ilvl="4">
      <w:start w:val="1"/>
      <w:numFmt w:val="bullet"/>
      <w:lvlText w:val=""/>
      <w:lvlJc w:val="left"/>
      <w:pPr>
        <w:tabs>
          <w:tab w:val="num" w:pos="3600"/>
        </w:tabs>
        <w:ind w:left="3600" w:hanging="360"/>
      </w:pPr>
      <w:rPr>
        <w:rFonts w:ascii="Symbol" w:hAnsi="Symbol" w:cs="Arial"/>
        <w:color w:val="000000"/>
        <w:sz w:val="22"/>
        <w:szCs w:val="22"/>
      </w:rPr>
    </w:lvl>
    <w:lvl w:ilvl="5">
      <w:start w:val="1"/>
      <w:numFmt w:val="bullet"/>
      <w:lvlText w:val=""/>
      <w:lvlJc w:val="left"/>
      <w:pPr>
        <w:tabs>
          <w:tab w:val="num" w:pos="4320"/>
        </w:tabs>
        <w:ind w:left="4320" w:hanging="360"/>
      </w:pPr>
      <w:rPr>
        <w:rFonts w:ascii="Symbol" w:hAnsi="Symbol" w:cs="Arial"/>
        <w:color w:val="000000"/>
        <w:sz w:val="22"/>
        <w:szCs w:val="22"/>
      </w:rPr>
    </w:lvl>
    <w:lvl w:ilvl="6">
      <w:start w:val="1"/>
      <w:numFmt w:val="bullet"/>
      <w:lvlText w:val=""/>
      <w:lvlJc w:val="left"/>
      <w:pPr>
        <w:tabs>
          <w:tab w:val="num" w:pos="5040"/>
        </w:tabs>
        <w:ind w:left="5040" w:hanging="360"/>
      </w:pPr>
      <w:rPr>
        <w:rFonts w:ascii="Symbol" w:hAnsi="Symbol" w:cs="Arial"/>
        <w:color w:val="000000"/>
        <w:sz w:val="22"/>
        <w:szCs w:val="22"/>
      </w:rPr>
    </w:lvl>
    <w:lvl w:ilvl="7">
      <w:start w:val="1"/>
      <w:numFmt w:val="bullet"/>
      <w:lvlText w:val=""/>
      <w:lvlJc w:val="left"/>
      <w:pPr>
        <w:tabs>
          <w:tab w:val="num" w:pos="5760"/>
        </w:tabs>
        <w:ind w:left="5760" w:hanging="360"/>
      </w:pPr>
      <w:rPr>
        <w:rFonts w:ascii="Symbol" w:hAnsi="Symbol" w:cs="Arial"/>
        <w:color w:val="000000"/>
        <w:sz w:val="22"/>
        <w:szCs w:val="22"/>
      </w:rPr>
    </w:lvl>
    <w:lvl w:ilvl="8">
      <w:start w:val="1"/>
      <w:numFmt w:val="bullet"/>
      <w:lvlText w:val=""/>
      <w:lvlJc w:val="left"/>
      <w:pPr>
        <w:tabs>
          <w:tab w:val="num" w:pos="6480"/>
        </w:tabs>
        <w:ind w:left="6480" w:hanging="360"/>
      </w:pPr>
      <w:rPr>
        <w:rFonts w:ascii="Symbol" w:hAnsi="Symbol" w:cs="Arial"/>
        <w:color w:val="000000"/>
        <w:sz w:val="22"/>
        <w:szCs w:val="22"/>
      </w:r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cs="Symbol" w:hint="default"/>
        <w:color w:val="000000"/>
        <w:sz w:val="20"/>
        <w:szCs w:val="22"/>
      </w:rPr>
    </w:lvl>
    <w:lvl w:ilvl="1">
      <w:start w:val="1"/>
      <w:numFmt w:val="bullet"/>
      <w:lvlText w:val=""/>
      <w:lvlJc w:val="left"/>
      <w:pPr>
        <w:tabs>
          <w:tab w:val="num" w:pos="1440"/>
        </w:tabs>
        <w:ind w:left="1440" w:hanging="360"/>
      </w:pPr>
      <w:rPr>
        <w:rFonts w:ascii="Symbol" w:hAnsi="Symbol" w:cs="Symbol" w:hint="default"/>
        <w:color w:val="000000"/>
        <w:sz w:val="20"/>
        <w:szCs w:val="22"/>
      </w:rPr>
    </w:lvl>
    <w:lvl w:ilvl="2">
      <w:start w:val="1"/>
      <w:numFmt w:val="bullet"/>
      <w:lvlText w:val=""/>
      <w:lvlJc w:val="left"/>
      <w:pPr>
        <w:tabs>
          <w:tab w:val="num" w:pos="2160"/>
        </w:tabs>
        <w:ind w:left="2160" w:hanging="360"/>
      </w:pPr>
      <w:rPr>
        <w:rFonts w:ascii="Symbol" w:hAnsi="Symbol" w:cs="Symbol" w:hint="default"/>
        <w:color w:val="000000"/>
        <w:sz w:val="20"/>
        <w:szCs w:val="22"/>
      </w:rPr>
    </w:lvl>
    <w:lvl w:ilvl="3">
      <w:start w:val="1"/>
      <w:numFmt w:val="bullet"/>
      <w:lvlText w:val=""/>
      <w:lvlJc w:val="left"/>
      <w:pPr>
        <w:tabs>
          <w:tab w:val="num" w:pos="2880"/>
        </w:tabs>
        <w:ind w:left="2880" w:hanging="360"/>
      </w:pPr>
      <w:rPr>
        <w:rFonts w:ascii="Symbol" w:hAnsi="Symbol" w:cs="Symbol" w:hint="default"/>
        <w:color w:val="000000"/>
        <w:sz w:val="20"/>
        <w:szCs w:val="22"/>
      </w:rPr>
    </w:lvl>
    <w:lvl w:ilvl="4">
      <w:start w:val="1"/>
      <w:numFmt w:val="bullet"/>
      <w:lvlText w:val=""/>
      <w:lvlJc w:val="left"/>
      <w:pPr>
        <w:tabs>
          <w:tab w:val="num" w:pos="3600"/>
        </w:tabs>
        <w:ind w:left="3600" w:hanging="360"/>
      </w:pPr>
      <w:rPr>
        <w:rFonts w:ascii="Symbol" w:hAnsi="Symbol" w:cs="Symbol" w:hint="default"/>
        <w:color w:val="000000"/>
        <w:sz w:val="20"/>
        <w:szCs w:val="22"/>
      </w:rPr>
    </w:lvl>
    <w:lvl w:ilvl="5">
      <w:start w:val="1"/>
      <w:numFmt w:val="bullet"/>
      <w:lvlText w:val=""/>
      <w:lvlJc w:val="left"/>
      <w:pPr>
        <w:tabs>
          <w:tab w:val="num" w:pos="4320"/>
        </w:tabs>
        <w:ind w:left="4320" w:hanging="360"/>
      </w:pPr>
      <w:rPr>
        <w:rFonts w:ascii="Symbol" w:hAnsi="Symbol" w:cs="Symbol" w:hint="default"/>
        <w:color w:val="000000"/>
        <w:sz w:val="20"/>
        <w:szCs w:val="22"/>
      </w:rPr>
    </w:lvl>
    <w:lvl w:ilvl="6">
      <w:start w:val="1"/>
      <w:numFmt w:val="bullet"/>
      <w:lvlText w:val=""/>
      <w:lvlJc w:val="left"/>
      <w:pPr>
        <w:tabs>
          <w:tab w:val="num" w:pos="5040"/>
        </w:tabs>
        <w:ind w:left="5040" w:hanging="360"/>
      </w:pPr>
      <w:rPr>
        <w:rFonts w:ascii="Symbol" w:hAnsi="Symbol" w:cs="Symbol" w:hint="default"/>
        <w:color w:val="000000"/>
        <w:sz w:val="20"/>
        <w:szCs w:val="22"/>
      </w:rPr>
    </w:lvl>
    <w:lvl w:ilvl="7">
      <w:start w:val="1"/>
      <w:numFmt w:val="bullet"/>
      <w:lvlText w:val=""/>
      <w:lvlJc w:val="left"/>
      <w:pPr>
        <w:tabs>
          <w:tab w:val="num" w:pos="5760"/>
        </w:tabs>
        <w:ind w:left="5760" w:hanging="360"/>
      </w:pPr>
      <w:rPr>
        <w:rFonts w:ascii="Symbol" w:hAnsi="Symbol" w:cs="Symbol" w:hint="default"/>
        <w:color w:val="000000"/>
        <w:sz w:val="20"/>
        <w:szCs w:val="22"/>
      </w:rPr>
    </w:lvl>
    <w:lvl w:ilvl="8">
      <w:start w:val="1"/>
      <w:numFmt w:val="bullet"/>
      <w:lvlText w:val=""/>
      <w:lvlJc w:val="left"/>
      <w:pPr>
        <w:tabs>
          <w:tab w:val="num" w:pos="6480"/>
        </w:tabs>
        <w:ind w:left="6480" w:hanging="360"/>
      </w:pPr>
      <w:rPr>
        <w:rFonts w:ascii="Symbol" w:hAnsi="Symbol" w:cs="Symbol" w:hint="default"/>
        <w:color w:val="000000"/>
        <w:sz w:val="20"/>
        <w:szCs w:val="22"/>
      </w:r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Symbol" w:hAnsi="Symbol" w:cs="Symbol" w:hint="default"/>
        <w:color w:val="000000"/>
        <w:sz w:val="20"/>
        <w:szCs w:val="22"/>
      </w:rPr>
    </w:lvl>
    <w:lvl w:ilvl="1">
      <w:start w:val="1"/>
      <w:numFmt w:val="bullet"/>
      <w:lvlText w:val=""/>
      <w:lvlJc w:val="left"/>
      <w:pPr>
        <w:tabs>
          <w:tab w:val="num" w:pos="1440"/>
        </w:tabs>
        <w:ind w:left="1440" w:hanging="360"/>
      </w:pPr>
      <w:rPr>
        <w:rFonts w:ascii="Symbol" w:hAnsi="Symbol" w:cs="Symbol" w:hint="default"/>
        <w:color w:val="000000"/>
        <w:sz w:val="20"/>
        <w:szCs w:val="22"/>
      </w:rPr>
    </w:lvl>
    <w:lvl w:ilvl="2">
      <w:start w:val="1"/>
      <w:numFmt w:val="bullet"/>
      <w:lvlText w:val=""/>
      <w:lvlJc w:val="left"/>
      <w:pPr>
        <w:tabs>
          <w:tab w:val="num" w:pos="2160"/>
        </w:tabs>
        <w:ind w:left="2160" w:hanging="360"/>
      </w:pPr>
      <w:rPr>
        <w:rFonts w:ascii="Symbol" w:hAnsi="Symbol" w:cs="Symbol" w:hint="default"/>
        <w:color w:val="000000"/>
        <w:sz w:val="20"/>
        <w:szCs w:val="22"/>
      </w:rPr>
    </w:lvl>
    <w:lvl w:ilvl="3">
      <w:start w:val="1"/>
      <w:numFmt w:val="bullet"/>
      <w:lvlText w:val=""/>
      <w:lvlJc w:val="left"/>
      <w:pPr>
        <w:tabs>
          <w:tab w:val="num" w:pos="2880"/>
        </w:tabs>
        <w:ind w:left="2880" w:hanging="360"/>
      </w:pPr>
      <w:rPr>
        <w:rFonts w:ascii="Symbol" w:hAnsi="Symbol" w:cs="Symbol" w:hint="default"/>
        <w:color w:val="000000"/>
        <w:sz w:val="20"/>
        <w:szCs w:val="22"/>
      </w:rPr>
    </w:lvl>
    <w:lvl w:ilvl="4">
      <w:start w:val="1"/>
      <w:numFmt w:val="bullet"/>
      <w:lvlText w:val=""/>
      <w:lvlJc w:val="left"/>
      <w:pPr>
        <w:tabs>
          <w:tab w:val="num" w:pos="3600"/>
        </w:tabs>
        <w:ind w:left="3600" w:hanging="360"/>
      </w:pPr>
      <w:rPr>
        <w:rFonts w:ascii="Symbol" w:hAnsi="Symbol" w:cs="Symbol" w:hint="default"/>
        <w:color w:val="000000"/>
        <w:sz w:val="20"/>
        <w:szCs w:val="22"/>
      </w:rPr>
    </w:lvl>
    <w:lvl w:ilvl="5">
      <w:start w:val="1"/>
      <w:numFmt w:val="bullet"/>
      <w:lvlText w:val=""/>
      <w:lvlJc w:val="left"/>
      <w:pPr>
        <w:tabs>
          <w:tab w:val="num" w:pos="4320"/>
        </w:tabs>
        <w:ind w:left="4320" w:hanging="360"/>
      </w:pPr>
      <w:rPr>
        <w:rFonts w:ascii="Symbol" w:hAnsi="Symbol" w:cs="Symbol" w:hint="default"/>
        <w:color w:val="000000"/>
        <w:sz w:val="20"/>
        <w:szCs w:val="22"/>
      </w:rPr>
    </w:lvl>
    <w:lvl w:ilvl="6">
      <w:start w:val="1"/>
      <w:numFmt w:val="bullet"/>
      <w:lvlText w:val=""/>
      <w:lvlJc w:val="left"/>
      <w:pPr>
        <w:tabs>
          <w:tab w:val="num" w:pos="5040"/>
        </w:tabs>
        <w:ind w:left="5040" w:hanging="360"/>
      </w:pPr>
      <w:rPr>
        <w:rFonts w:ascii="Symbol" w:hAnsi="Symbol" w:cs="Symbol" w:hint="default"/>
        <w:color w:val="000000"/>
        <w:sz w:val="20"/>
        <w:szCs w:val="22"/>
      </w:rPr>
    </w:lvl>
    <w:lvl w:ilvl="7">
      <w:start w:val="1"/>
      <w:numFmt w:val="bullet"/>
      <w:lvlText w:val=""/>
      <w:lvlJc w:val="left"/>
      <w:pPr>
        <w:tabs>
          <w:tab w:val="num" w:pos="5760"/>
        </w:tabs>
        <w:ind w:left="5760" w:hanging="360"/>
      </w:pPr>
      <w:rPr>
        <w:rFonts w:ascii="Symbol" w:hAnsi="Symbol" w:cs="Symbol" w:hint="default"/>
        <w:color w:val="000000"/>
        <w:sz w:val="20"/>
        <w:szCs w:val="22"/>
      </w:rPr>
    </w:lvl>
    <w:lvl w:ilvl="8">
      <w:start w:val="1"/>
      <w:numFmt w:val="bullet"/>
      <w:lvlText w:val=""/>
      <w:lvlJc w:val="left"/>
      <w:pPr>
        <w:tabs>
          <w:tab w:val="num" w:pos="6480"/>
        </w:tabs>
        <w:ind w:left="6480" w:hanging="360"/>
      </w:pPr>
      <w:rPr>
        <w:rFonts w:ascii="Symbol" w:hAnsi="Symbol" w:cs="Symbol" w:hint="default"/>
        <w:color w:val="000000"/>
        <w:sz w:val="20"/>
        <w:szCs w:val="22"/>
      </w:rPr>
    </w:lvl>
  </w:abstractNum>
  <w:abstractNum w:abstractNumId="6">
    <w:nsid w:val="00000007"/>
    <w:multiLevelType w:val="multilevel"/>
    <w:tmpl w:val="00000007"/>
    <w:name w:val="WW8Num7"/>
    <w:lvl w:ilvl="0">
      <w:start w:val="1"/>
      <w:numFmt w:val="bullet"/>
      <w:lvlText w:val=""/>
      <w:lvlJc w:val="left"/>
      <w:pPr>
        <w:tabs>
          <w:tab w:val="num" w:pos="720"/>
        </w:tabs>
        <w:ind w:left="720" w:hanging="360"/>
      </w:pPr>
      <w:rPr>
        <w:rFonts w:ascii="Symbol" w:hAnsi="Symbol" w:cs="Symbol" w:hint="default"/>
        <w:color w:val="000000"/>
        <w:sz w:val="20"/>
        <w:szCs w:val="22"/>
      </w:rPr>
    </w:lvl>
    <w:lvl w:ilvl="1">
      <w:start w:val="1"/>
      <w:numFmt w:val="bullet"/>
      <w:lvlText w:val=""/>
      <w:lvlJc w:val="left"/>
      <w:pPr>
        <w:tabs>
          <w:tab w:val="num" w:pos="1440"/>
        </w:tabs>
        <w:ind w:left="1440" w:hanging="360"/>
      </w:pPr>
      <w:rPr>
        <w:rFonts w:ascii="Symbol" w:hAnsi="Symbol" w:cs="Symbol" w:hint="default"/>
        <w:color w:val="000000"/>
        <w:sz w:val="20"/>
        <w:szCs w:val="22"/>
      </w:rPr>
    </w:lvl>
    <w:lvl w:ilvl="2">
      <w:start w:val="1"/>
      <w:numFmt w:val="bullet"/>
      <w:lvlText w:val=""/>
      <w:lvlJc w:val="left"/>
      <w:pPr>
        <w:tabs>
          <w:tab w:val="num" w:pos="2160"/>
        </w:tabs>
        <w:ind w:left="2160" w:hanging="360"/>
      </w:pPr>
      <w:rPr>
        <w:rFonts w:ascii="Symbol" w:hAnsi="Symbol" w:cs="Symbol" w:hint="default"/>
        <w:color w:val="000000"/>
        <w:sz w:val="20"/>
        <w:szCs w:val="22"/>
      </w:rPr>
    </w:lvl>
    <w:lvl w:ilvl="3">
      <w:start w:val="1"/>
      <w:numFmt w:val="bullet"/>
      <w:lvlText w:val=""/>
      <w:lvlJc w:val="left"/>
      <w:pPr>
        <w:tabs>
          <w:tab w:val="num" w:pos="2880"/>
        </w:tabs>
        <w:ind w:left="2880" w:hanging="360"/>
      </w:pPr>
      <w:rPr>
        <w:rFonts w:ascii="Symbol" w:hAnsi="Symbol" w:cs="Symbol" w:hint="default"/>
        <w:color w:val="000000"/>
        <w:sz w:val="20"/>
        <w:szCs w:val="22"/>
      </w:rPr>
    </w:lvl>
    <w:lvl w:ilvl="4">
      <w:start w:val="1"/>
      <w:numFmt w:val="bullet"/>
      <w:lvlText w:val=""/>
      <w:lvlJc w:val="left"/>
      <w:pPr>
        <w:tabs>
          <w:tab w:val="num" w:pos="3600"/>
        </w:tabs>
        <w:ind w:left="3600" w:hanging="360"/>
      </w:pPr>
      <w:rPr>
        <w:rFonts w:ascii="Symbol" w:hAnsi="Symbol" w:cs="Symbol" w:hint="default"/>
        <w:color w:val="000000"/>
        <w:sz w:val="20"/>
        <w:szCs w:val="22"/>
      </w:rPr>
    </w:lvl>
    <w:lvl w:ilvl="5">
      <w:start w:val="1"/>
      <w:numFmt w:val="bullet"/>
      <w:lvlText w:val=""/>
      <w:lvlJc w:val="left"/>
      <w:pPr>
        <w:tabs>
          <w:tab w:val="num" w:pos="4320"/>
        </w:tabs>
        <w:ind w:left="4320" w:hanging="360"/>
      </w:pPr>
      <w:rPr>
        <w:rFonts w:ascii="Symbol" w:hAnsi="Symbol" w:cs="Symbol" w:hint="default"/>
        <w:color w:val="000000"/>
        <w:sz w:val="20"/>
        <w:szCs w:val="22"/>
      </w:rPr>
    </w:lvl>
    <w:lvl w:ilvl="6">
      <w:start w:val="1"/>
      <w:numFmt w:val="bullet"/>
      <w:lvlText w:val=""/>
      <w:lvlJc w:val="left"/>
      <w:pPr>
        <w:tabs>
          <w:tab w:val="num" w:pos="5040"/>
        </w:tabs>
        <w:ind w:left="5040" w:hanging="360"/>
      </w:pPr>
      <w:rPr>
        <w:rFonts w:ascii="Symbol" w:hAnsi="Symbol" w:cs="Symbol" w:hint="default"/>
        <w:color w:val="000000"/>
        <w:sz w:val="20"/>
        <w:szCs w:val="22"/>
      </w:rPr>
    </w:lvl>
    <w:lvl w:ilvl="7">
      <w:start w:val="1"/>
      <w:numFmt w:val="bullet"/>
      <w:lvlText w:val=""/>
      <w:lvlJc w:val="left"/>
      <w:pPr>
        <w:tabs>
          <w:tab w:val="num" w:pos="5760"/>
        </w:tabs>
        <w:ind w:left="5760" w:hanging="360"/>
      </w:pPr>
      <w:rPr>
        <w:rFonts w:ascii="Symbol" w:hAnsi="Symbol" w:cs="Symbol" w:hint="default"/>
        <w:color w:val="000000"/>
        <w:sz w:val="20"/>
        <w:szCs w:val="22"/>
      </w:rPr>
    </w:lvl>
    <w:lvl w:ilvl="8">
      <w:start w:val="1"/>
      <w:numFmt w:val="bullet"/>
      <w:lvlText w:val=""/>
      <w:lvlJc w:val="left"/>
      <w:pPr>
        <w:tabs>
          <w:tab w:val="num" w:pos="6480"/>
        </w:tabs>
        <w:ind w:left="6480" w:hanging="360"/>
      </w:pPr>
      <w:rPr>
        <w:rFonts w:ascii="Symbol" w:hAnsi="Symbol" w:cs="Symbol" w:hint="default"/>
        <w:color w:val="000000"/>
        <w:sz w:val="20"/>
        <w:szCs w:val="22"/>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ascii="Symbol" w:hAnsi="Symbol" w:cs="Symbol" w:hint="default"/>
        <w:b/>
        <w:bCs/>
        <w:color w:val="000000"/>
        <w:sz w:val="20"/>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0000009"/>
    <w:multiLevelType w:val="multilevel"/>
    <w:tmpl w:val="00000009"/>
    <w:name w:val="WW8Num9"/>
    <w:lvl w:ilvl="0">
      <w:start w:val="3"/>
      <w:numFmt w:val="bullet"/>
      <w:lvlText w:val=""/>
      <w:lvlJc w:val="left"/>
      <w:pPr>
        <w:tabs>
          <w:tab w:val="num" w:pos="720"/>
        </w:tabs>
        <w:ind w:left="720" w:hanging="360"/>
      </w:pPr>
      <w:rPr>
        <w:rFonts w:ascii="Symbol" w:hAnsi="Symbol" w:cs="Symbol" w:hint="default"/>
        <w:color w:val="000000"/>
        <w:sz w:val="20"/>
        <w:szCs w:val="22"/>
      </w:rPr>
    </w:lvl>
    <w:lvl w:ilvl="1">
      <w:start w:val="1"/>
      <w:numFmt w:val="bullet"/>
      <w:lvlText w:val=""/>
      <w:lvlJc w:val="left"/>
      <w:pPr>
        <w:tabs>
          <w:tab w:val="num" w:pos="1440"/>
        </w:tabs>
        <w:ind w:left="1440" w:hanging="360"/>
      </w:pPr>
      <w:rPr>
        <w:rFonts w:ascii="Symbol" w:hAnsi="Symbol" w:cs="Symbol" w:hint="default"/>
        <w:color w:val="000000"/>
        <w:sz w:val="20"/>
        <w:szCs w:val="22"/>
      </w:rPr>
    </w:lvl>
    <w:lvl w:ilvl="2">
      <w:start w:val="1"/>
      <w:numFmt w:val="bullet"/>
      <w:lvlText w:val=""/>
      <w:lvlJc w:val="left"/>
      <w:pPr>
        <w:tabs>
          <w:tab w:val="num" w:pos="2160"/>
        </w:tabs>
        <w:ind w:left="2160" w:hanging="360"/>
      </w:pPr>
      <w:rPr>
        <w:rFonts w:ascii="Symbol" w:hAnsi="Symbol" w:cs="Symbol" w:hint="default"/>
        <w:color w:val="000000"/>
        <w:sz w:val="20"/>
        <w:szCs w:val="22"/>
      </w:rPr>
    </w:lvl>
    <w:lvl w:ilvl="3">
      <w:start w:val="1"/>
      <w:numFmt w:val="bullet"/>
      <w:lvlText w:val=""/>
      <w:lvlJc w:val="left"/>
      <w:pPr>
        <w:tabs>
          <w:tab w:val="num" w:pos="2880"/>
        </w:tabs>
        <w:ind w:left="2880" w:hanging="360"/>
      </w:pPr>
      <w:rPr>
        <w:rFonts w:ascii="Symbol" w:hAnsi="Symbol" w:cs="Symbol" w:hint="default"/>
        <w:color w:val="000000"/>
        <w:sz w:val="20"/>
        <w:szCs w:val="22"/>
      </w:rPr>
    </w:lvl>
    <w:lvl w:ilvl="4">
      <w:start w:val="1"/>
      <w:numFmt w:val="bullet"/>
      <w:lvlText w:val=""/>
      <w:lvlJc w:val="left"/>
      <w:pPr>
        <w:tabs>
          <w:tab w:val="num" w:pos="3600"/>
        </w:tabs>
        <w:ind w:left="3600" w:hanging="360"/>
      </w:pPr>
      <w:rPr>
        <w:rFonts w:ascii="Symbol" w:hAnsi="Symbol" w:cs="Symbol" w:hint="default"/>
        <w:color w:val="000000"/>
        <w:sz w:val="20"/>
        <w:szCs w:val="22"/>
      </w:rPr>
    </w:lvl>
    <w:lvl w:ilvl="5">
      <w:start w:val="1"/>
      <w:numFmt w:val="bullet"/>
      <w:lvlText w:val=""/>
      <w:lvlJc w:val="left"/>
      <w:pPr>
        <w:tabs>
          <w:tab w:val="num" w:pos="4320"/>
        </w:tabs>
        <w:ind w:left="4320" w:hanging="360"/>
      </w:pPr>
      <w:rPr>
        <w:rFonts w:ascii="Symbol" w:hAnsi="Symbol" w:cs="Symbol" w:hint="default"/>
        <w:color w:val="000000"/>
        <w:sz w:val="20"/>
        <w:szCs w:val="22"/>
      </w:rPr>
    </w:lvl>
    <w:lvl w:ilvl="6">
      <w:start w:val="1"/>
      <w:numFmt w:val="bullet"/>
      <w:lvlText w:val=""/>
      <w:lvlJc w:val="left"/>
      <w:pPr>
        <w:tabs>
          <w:tab w:val="num" w:pos="5040"/>
        </w:tabs>
        <w:ind w:left="5040" w:hanging="360"/>
      </w:pPr>
      <w:rPr>
        <w:rFonts w:ascii="Symbol" w:hAnsi="Symbol" w:cs="Symbol" w:hint="default"/>
        <w:color w:val="000000"/>
        <w:sz w:val="20"/>
        <w:szCs w:val="22"/>
      </w:rPr>
    </w:lvl>
    <w:lvl w:ilvl="7">
      <w:start w:val="1"/>
      <w:numFmt w:val="bullet"/>
      <w:lvlText w:val=""/>
      <w:lvlJc w:val="left"/>
      <w:pPr>
        <w:tabs>
          <w:tab w:val="num" w:pos="5760"/>
        </w:tabs>
        <w:ind w:left="5760" w:hanging="360"/>
      </w:pPr>
      <w:rPr>
        <w:rFonts w:ascii="Symbol" w:hAnsi="Symbol" w:cs="Symbol" w:hint="default"/>
        <w:color w:val="000000"/>
        <w:sz w:val="20"/>
        <w:szCs w:val="22"/>
      </w:rPr>
    </w:lvl>
    <w:lvl w:ilvl="8">
      <w:start w:val="1"/>
      <w:numFmt w:val="bullet"/>
      <w:lvlText w:val=""/>
      <w:lvlJc w:val="left"/>
      <w:pPr>
        <w:tabs>
          <w:tab w:val="num" w:pos="6480"/>
        </w:tabs>
        <w:ind w:left="6480" w:hanging="360"/>
      </w:pPr>
      <w:rPr>
        <w:rFonts w:ascii="Symbol" w:hAnsi="Symbol" w:cs="Symbol" w:hint="default"/>
        <w:color w:val="000000"/>
        <w:sz w:val="20"/>
        <w:szCs w:val="22"/>
      </w:rPr>
    </w:lvl>
  </w:abstractNum>
  <w:abstractNum w:abstractNumId="9">
    <w:nsid w:val="0000000A"/>
    <w:multiLevelType w:val="multilevel"/>
    <w:tmpl w:val="0000000A"/>
    <w:name w:val="WW8Num10"/>
    <w:lvl w:ilvl="0">
      <w:start w:val="7"/>
      <w:numFmt w:val="bullet"/>
      <w:lvlText w:val=""/>
      <w:lvlJc w:val="left"/>
      <w:pPr>
        <w:tabs>
          <w:tab w:val="num" w:pos="720"/>
        </w:tabs>
        <w:ind w:left="720" w:hanging="360"/>
      </w:pPr>
      <w:rPr>
        <w:rFonts w:ascii="Symbol" w:hAnsi="Symbol" w:cs="Symbol" w:hint="default"/>
        <w:color w:val="000000"/>
        <w:sz w:val="20"/>
        <w:szCs w:val="22"/>
      </w:rPr>
    </w:lvl>
    <w:lvl w:ilvl="1">
      <w:start w:val="1"/>
      <w:numFmt w:val="bullet"/>
      <w:lvlText w:val=""/>
      <w:lvlJc w:val="left"/>
      <w:pPr>
        <w:tabs>
          <w:tab w:val="num" w:pos="1440"/>
        </w:tabs>
        <w:ind w:left="1440" w:hanging="360"/>
      </w:pPr>
      <w:rPr>
        <w:rFonts w:ascii="Symbol" w:hAnsi="Symbol" w:cs="Symbol" w:hint="default"/>
        <w:color w:val="000000"/>
        <w:sz w:val="20"/>
        <w:szCs w:val="22"/>
      </w:rPr>
    </w:lvl>
    <w:lvl w:ilvl="2">
      <w:start w:val="1"/>
      <w:numFmt w:val="bullet"/>
      <w:lvlText w:val=""/>
      <w:lvlJc w:val="left"/>
      <w:pPr>
        <w:tabs>
          <w:tab w:val="num" w:pos="2160"/>
        </w:tabs>
        <w:ind w:left="2160" w:hanging="360"/>
      </w:pPr>
      <w:rPr>
        <w:rFonts w:ascii="Symbol" w:hAnsi="Symbol" w:cs="Symbol" w:hint="default"/>
        <w:color w:val="000000"/>
        <w:sz w:val="20"/>
        <w:szCs w:val="22"/>
      </w:rPr>
    </w:lvl>
    <w:lvl w:ilvl="3">
      <w:start w:val="1"/>
      <w:numFmt w:val="bullet"/>
      <w:lvlText w:val=""/>
      <w:lvlJc w:val="left"/>
      <w:pPr>
        <w:tabs>
          <w:tab w:val="num" w:pos="2880"/>
        </w:tabs>
        <w:ind w:left="2880" w:hanging="360"/>
      </w:pPr>
      <w:rPr>
        <w:rFonts w:ascii="Symbol" w:hAnsi="Symbol" w:cs="Symbol" w:hint="default"/>
        <w:color w:val="000000"/>
        <w:sz w:val="20"/>
        <w:szCs w:val="22"/>
      </w:rPr>
    </w:lvl>
    <w:lvl w:ilvl="4">
      <w:start w:val="1"/>
      <w:numFmt w:val="bullet"/>
      <w:lvlText w:val=""/>
      <w:lvlJc w:val="left"/>
      <w:pPr>
        <w:tabs>
          <w:tab w:val="num" w:pos="3600"/>
        </w:tabs>
        <w:ind w:left="3600" w:hanging="360"/>
      </w:pPr>
      <w:rPr>
        <w:rFonts w:ascii="Symbol" w:hAnsi="Symbol" w:cs="Symbol" w:hint="default"/>
        <w:color w:val="000000"/>
        <w:sz w:val="20"/>
        <w:szCs w:val="22"/>
      </w:rPr>
    </w:lvl>
    <w:lvl w:ilvl="5">
      <w:start w:val="1"/>
      <w:numFmt w:val="bullet"/>
      <w:lvlText w:val=""/>
      <w:lvlJc w:val="left"/>
      <w:pPr>
        <w:tabs>
          <w:tab w:val="num" w:pos="4320"/>
        </w:tabs>
        <w:ind w:left="4320" w:hanging="360"/>
      </w:pPr>
      <w:rPr>
        <w:rFonts w:ascii="Symbol" w:hAnsi="Symbol" w:cs="Symbol" w:hint="default"/>
        <w:color w:val="000000"/>
        <w:sz w:val="20"/>
        <w:szCs w:val="22"/>
      </w:rPr>
    </w:lvl>
    <w:lvl w:ilvl="6">
      <w:start w:val="1"/>
      <w:numFmt w:val="bullet"/>
      <w:lvlText w:val=""/>
      <w:lvlJc w:val="left"/>
      <w:pPr>
        <w:tabs>
          <w:tab w:val="num" w:pos="5040"/>
        </w:tabs>
        <w:ind w:left="5040" w:hanging="360"/>
      </w:pPr>
      <w:rPr>
        <w:rFonts w:ascii="Symbol" w:hAnsi="Symbol" w:cs="Symbol" w:hint="default"/>
        <w:color w:val="000000"/>
        <w:sz w:val="20"/>
        <w:szCs w:val="22"/>
      </w:rPr>
    </w:lvl>
    <w:lvl w:ilvl="7">
      <w:start w:val="1"/>
      <w:numFmt w:val="bullet"/>
      <w:lvlText w:val=""/>
      <w:lvlJc w:val="left"/>
      <w:pPr>
        <w:tabs>
          <w:tab w:val="num" w:pos="5760"/>
        </w:tabs>
        <w:ind w:left="5760" w:hanging="360"/>
      </w:pPr>
      <w:rPr>
        <w:rFonts w:ascii="Symbol" w:hAnsi="Symbol" w:cs="Symbol" w:hint="default"/>
        <w:color w:val="000000"/>
        <w:sz w:val="20"/>
        <w:szCs w:val="22"/>
      </w:rPr>
    </w:lvl>
    <w:lvl w:ilvl="8">
      <w:start w:val="1"/>
      <w:numFmt w:val="bullet"/>
      <w:lvlText w:val=""/>
      <w:lvlJc w:val="left"/>
      <w:pPr>
        <w:tabs>
          <w:tab w:val="num" w:pos="6480"/>
        </w:tabs>
        <w:ind w:left="6480" w:hanging="360"/>
      </w:pPr>
      <w:rPr>
        <w:rFonts w:ascii="Symbol" w:hAnsi="Symbol" w:cs="Symbol" w:hint="default"/>
        <w:color w:val="000000"/>
        <w:sz w:val="20"/>
        <w:szCs w:val="22"/>
      </w:rPr>
    </w:lvl>
  </w:abstractNum>
  <w:abstractNum w:abstractNumId="10">
    <w:nsid w:val="0000000B"/>
    <w:multiLevelType w:val="multilevel"/>
    <w:tmpl w:val="0000000B"/>
    <w:name w:val="WW8Num11"/>
    <w:lvl w:ilvl="0">
      <w:start w:val="1"/>
      <w:numFmt w:val="bullet"/>
      <w:lvlText w:val=""/>
      <w:lvlJc w:val="left"/>
      <w:pPr>
        <w:tabs>
          <w:tab w:val="num" w:pos="720"/>
        </w:tabs>
        <w:ind w:left="720" w:hanging="360"/>
      </w:pPr>
      <w:rPr>
        <w:rFonts w:ascii="Symbol" w:hAnsi="Symbol" w:cs="Symbol" w:hint="default"/>
        <w:color w:val="000000"/>
        <w:sz w:val="20"/>
        <w:szCs w:val="22"/>
      </w:rPr>
    </w:lvl>
    <w:lvl w:ilvl="1">
      <w:start w:val="1"/>
      <w:numFmt w:val="bullet"/>
      <w:lvlText w:val=""/>
      <w:lvlJc w:val="left"/>
      <w:pPr>
        <w:tabs>
          <w:tab w:val="num" w:pos="1440"/>
        </w:tabs>
        <w:ind w:left="1440" w:hanging="360"/>
      </w:pPr>
      <w:rPr>
        <w:rFonts w:ascii="Symbol" w:hAnsi="Symbol" w:cs="Symbol" w:hint="default"/>
        <w:color w:val="000000"/>
        <w:sz w:val="20"/>
        <w:szCs w:val="22"/>
      </w:rPr>
    </w:lvl>
    <w:lvl w:ilvl="2">
      <w:start w:val="1"/>
      <w:numFmt w:val="bullet"/>
      <w:lvlText w:val=""/>
      <w:lvlJc w:val="left"/>
      <w:pPr>
        <w:tabs>
          <w:tab w:val="num" w:pos="2160"/>
        </w:tabs>
        <w:ind w:left="2160" w:hanging="360"/>
      </w:pPr>
      <w:rPr>
        <w:rFonts w:ascii="Symbol" w:hAnsi="Symbol" w:cs="Symbol" w:hint="default"/>
        <w:color w:val="000000"/>
        <w:sz w:val="20"/>
        <w:szCs w:val="22"/>
      </w:rPr>
    </w:lvl>
    <w:lvl w:ilvl="3">
      <w:start w:val="1"/>
      <w:numFmt w:val="bullet"/>
      <w:lvlText w:val=""/>
      <w:lvlJc w:val="left"/>
      <w:pPr>
        <w:tabs>
          <w:tab w:val="num" w:pos="2880"/>
        </w:tabs>
        <w:ind w:left="2880" w:hanging="360"/>
      </w:pPr>
      <w:rPr>
        <w:rFonts w:ascii="Symbol" w:hAnsi="Symbol" w:cs="Symbol" w:hint="default"/>
        <w:color w:val="000000"/>
        <w:sz w:val="20"/>
        <w:szCs w:val="22"/>
      </w:rPr>
    </w:lvl>
    <w:lvl w:ilvl="4">
      <w:start w:val="1"/>
      <w:numFmt w:val="bullet"/>
      <w:lvlText w:val=""/>
      <w:lvlJc w:val="left"/>
      <w:pPr>
        <w:tabs>
          <w:tab w:val="num" w:pos="3600"/>
        </w:tabs>
        <w:ind w:left="3600" w:hanging="360"/>
      </w:pPr>
      <w:rPr>
        <w:rFonts w:ascii="Symbol" w:hAnsi="Symbol" w:cs="Symbol" w:hint="default"/>
        <w:color w:val="000000"/>
        <w:sz w:val="20"/>
        <w:szCs w:val="22"/>
      </w:rPr>
    </w:lvl>
    <w:lvl w:ilvl="5">
      <w:start w:val="1"/>
      <w:numFmt w:val="bullet"/>
      <w:lvlText w:val=""/>
      <w:lvlJc w:val="left"/>
      <w:pPr>
        <w:tabs>
          <w:tab w:val="num" w:pos="4320"/>
        </w:tabs>
        <w:ind w:left="4320" w:hanging="360"/>
      </w:pPr>
      <w:rPr>
        <w:rFonts w:ascii="Symbol" w:hAnsi="Symbol" w:cs="Symbol" w:hint="default"/>
        <w:color w:val="000000"/>
        <w:sz w:val="20"/>
        <w:szCs w:val="22"/>
      </w:rPr>
    </w:lvl>
    <w:lvl w:ilvl="6">
      <w:start w:val="1"/>
      <w:numFmt w:val="bullet"/>
      <w:lvlText w:val=""/>
      <w:lvlJc w:val="left"/>
      <w:pPr>
        <w:tabs>
          <w:tab w:val="num" w:pos="5040"/>
        </w:tabs>
        <w:ind w:left="5040" w:hanging="360"/>
      </w:pPr>
      <w:rPr>
        <w:rFonts w:ascii="Symbol" w:hAnsi="Symbol" w:cs="Symbol" w:hint="default"/>
        <w:color w:val="000000"/>
        <w:sz w:val="20"/>
        <w:szCs w:val="22"/>
      </w:rPr>
    </w:lvl>
    <w:lvl w:ilvl="7">
      <w:start w:val="1"/>
      <w:numFmt w:val="bullet"/>
      <w:lvlText w:val=""/>
      <w:lvlJc w:val="left"/>
      <w:pPr>
        <w:tabs>
          <w:tab w:val="num" w:pos="5760"/>
        </w:tabs>
        <w:ind w:left="5760" w:hanging="360"/>
      </w:pPr>
      <w:rPr>
        <w:rFonts w:ascii="Symbol" w:hAnsi="Symbol" w:cs="Symbol" w:hint="default"/>
        <w:color w:val="000000"/>
        <w:sz w:val="20"/>
        <w:szCs w:val="22"/>
      </w:rPr>
    </w:lvl>
    <w:lvl w:ilvl="8">
      <w:start w:val="1"/>
      <w:numFmt w:val="bullet"/>
      <w:lvlText w:val=""/>
      <w:lvlJc w:val="left"/>
      <w:pPr>
        <w:tabs>
          <w:tab w:val="num" w:pos="6480"/>
        </w:tabs>
        <w:ind w:left="6480" w:hanging="360"/>
      </w:pPr>
      <w:rPr>
        <w:rFonts w:ascii="Symbol" w:hAnsi="Symbol" w:cs="Symbol" w:hint="default"/>
        <w:color w:val="000000"/>
        <w:sz w:val="20"/>
        <w:szCs w:val="22"/>
      </w:rPr>
    </w:lvl>
  </w:abstractNum>
  <w:abstractNum w:abstractNumId="11">
    <w:nsid w:val="0000000C"/>
    <w:multiLevelType w:val="multilevel"/>
    <w:tmpl w:val="0000000C"/>
    <w:name w:val="WW8Num12"/>
    <w:lvl w:ilvl="0">
      <w:start w:val="1"/>
      <w:numFmt w:val="bullet"/>
      <w:lvlText w:val=""/>
      <w:lvlJc w:val="left"/>
      <w:pPr>
        <w:tabs>
          <w:tab w:val="num" w:pos="720"/>
        </w:tabs>
        <w:ind w:left="720" w:hanging="360"/>
      </w:pPr>
      <w:rPr>
        <w:rFonts w:ascii="Symbol" w:hAnsi="Symbol" w:cs="Arial"/>
        <w:color w:val="000000"/>
        <w:sz w:val="22"/>
        <w:szCs w:val="22"/>
      </w:rPr>
    </w:lvl>
    <w:lvl w:ilvl="1">
      <w:start w:val="1"/>
      <w:numFmt w:val="bullet"/>
      <w:lvlText w:val=""/>
      <w:lvlJc w:val="left"/>
      <w:pPr>
        <w:tabs>
          <w:tab w:val="num" w:pos="1440"/>
        </w:tabs>
        <w:ind w:left="1440" w:hanging="360"/>
      </w:pPr>
      <w:rPr>
        <w:rFonts w:ascii="Symbol" w:hAnsi="Symbol" w:cs="Arial"/>
        <w:color w:val="000000"/>
        <w:sz w:val="22"/>
        <w:szCs w:val="22"/>
      </w:rPr>
    </w:lvl>
    <w:lvl w:ilvl="2">
      <w:start w:val="1"/>
      <w:numFmt w:val="bullet"/>
      <w:lvlText w:val=""/>
      <w:lvlJc w:val="left"/>
      <w:pPr>
        <w:tabs>
          <w:tab w:val="num" w:pos="2160"/>
        </w:tabs>
        <w:ind w:left="2160" w:hanging="360"/>
      </w:pPr>
      <w:rPr>
        <w:rFonts w:ascii="Symbol" w:hAnsi="Symbol" w:cs="Arial"/>
        <w:color w:val="000000"/>
        <w:sz w:val="22"/>
        <w:szCs w:val="22"/>
      </w:rPr>
    </w:lvl>
    <w:lvl w:ilvl="3">
      <w:start w:val="1"/>
      <w:numFmt w:val="bullet"/>
      <w:lvlText w:val=""/>
      <w:lvlJc w:val="left"/>
      <w:pPr>
        <w:tabs>
          <w:tab w:val="num" w:pos="2880"/>
        </w:tabs>
        <w:ind w:left="2880" w:hanging="360"/>
      </w:pPr>
      <w:rPr>
        <w:rFonts w:ascii="Symbol" w:hAnsi="Symbol" w:cs="Arial"/>
        <w:color w:val="000000"/>
        <w:sz w:val="22"/>
        <w:szCs w:val="22"/>
      </w:rPr>
    </w:lvl>
    <w:lvl w:ilvl="4">
      <w:start w:val="1"/>
      <w:numFmt w:val="bullet"/>
      <w:lvlText w:val=""/>
      <w:lvlJc w:val="left"/>
      <w:pPr>
        <w:tabs>
          <w:tab w:val="num" w:pos="3600"/>
        </w:tabs>
        <w:ind w:left="3600" w:hanging="360"/>
      </w:pPr>
      <w:rPr>
        <w:rFonts w:ascii="Symbol" w:hAnsi="Symbol" w:cs="Arial"/>
        <w:color w:val="000000"/>
        <w:sz w:val="22"/>
        <w:szCs w:val="22"/>
      </w:rPr>
    </w:lvl>
    <w:lvl w:ilvl="5">
      <w:start w:val="1"/>
      <w:numFmt w:val="bullet"/>
      <w:lvlText w:val=""/>
      <w:lvlJc w:val="left"/>
      <w:pPr>
        <w:tabs>
          <w:tab w:val="num" w:pos="4320"/>
        </w:tabs>
        <w:ind w:left="4320" w:hanging="360"/>
      </w:pPr>
      <w:rPr>
        <w:rFonts w:ascii="Symbol" w:hAnsi="Symbol" w:cs="Arial"/>
        <w:color w:val="000000"/>
        <w:sz w:val="22"/>
        <w:szCs w:val="22"/>
      </w:rPr>
    </w:lvl>
    <w:lvl w:ilvl="6">
      <w:start w:val="1"/>
      <w:numFmt w:val="bullet"/>
      <w:lvlText w:val=""/>
      <w:lvlJc w:val="left"/>
      <w:pPr>
        <w:tabs>
          <w:tab w:val="num" w:pos="5040"/>
        </w:tabs>
        <w:ind w:left="5040" w:hanging="360"/>
      </w:pPr>
      <w:rPr>
        <w:rFonts w:ascii="Symbol" w:hAnsi="Symbol" w:cs="Arial"/>
        <w:color w:val="000000"/>
        <w:sz w:val="22"/>
        <w:szCs w:val="22"/>
      </w:rPr>
    </w:lvl>
    <w:lvl w:ilvl="7">
      <w:start w:val="1"/>
      <w:numFmt w:val="bullet"/>
      <w:lvlText w:val=""/>
      <w:lvlJc w:val="left"/>
      <w:pPr>
        <w:tabs>
          <w:tab w:val="num" w:pos="5760"/>
        </w:tabs>
        <w:ind w:left="5760" w:hanging="360"/>
      </w:pPr>
      <w:rPr>
        <w:rFonts w:ascii="Symbol" w:hAnsi="Symbol" w:cs="Arial"/>
        <w:color w:val="000000"/>
        <w:sz w:val="22"/>
        <w:szCs w:val="22"/>
      </w:rPr>
    </w:lvl>
    <w:lvl w:ilvl="8">
      <w:start w:val="1"/>
      <w:numFmt w:val="bullet"/>
      <w:lvlText w:val=""/>
      <w:lvlJc w:val="left"/>
      <w:pPr>
        <w:tabs>
          <w:tab w:val="num" w:pos="6480"/>
        </w:tabs>
        <w:ind w:left="6480" w:hanging="360"/>
      </w:pPr>
      <w:rPr>
        <w:rFonts w:ascii="Symbol" w:hAnsi="Symbol" w:cs="Arial"/>
        <w:color w:val="000000"/>
        <w:sz w:val="22"/>
        <w:szCs w:val="22"/>
      </w:r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rPr>
        <w:rFonts w:ascii="Arial" w:hAnsi="Arial" w:cs="Arial"/>
        <w:b/>
        <w:bCs/>
        <w:color w:val="00000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000000E"/>
    <w:multiLevelType w:val="multilevel"/>
    <w:tmpl w:val="0000000E"/>
    <w:name w:val="WW8Num14"/>
    <w:lvl w:ilvl="0">
      <w:start w:val="6"/>
      <w:numFmt w:val="bullet"/>
      <w:lvlText w:val=""/>
      <w:lvlJc w:val="left"/>
      <w:pPr>
        <w:tabs>
          <w:tab w:val="num" w:pos="720"/>
        </w:tabs>
        <w:ind w:left="720" w:hanging="360"/>
      </w:pPr>
      <w:rPr>
        <w:rFonts w:ascii="Symbol" w:hAnsi="Symbol" w:cs="Symbol" w:hint="default"/>
        <w:color w:val="000000"/>
        <w:sz w:val="20"/>
        <w:szCs w:val="22"/>
      </w:rPr>
    </w:lvl>
    <w:lvl w:ilvl="1">
      <w:start w:val="1"/>
      <w:numFmt w:val="bullet"/>
      <w:lvlText w:val=""/>
      <w:lvlJc w:val="left"/>
      <w:pPr>
        <w:tabs>
          <w:tab w:val="num" w:pos="1440"/>
        </w:tabs>
        <w:ind w:left="1440" w:hanging="360"/>
      </w:pPr>
      <w:rPr>
        <w:rFonts w:ascii="Symbol" w:hAnsi="Symbol" w:cs="Symbol" w:hint="default"/>
        <w:color w:val="000000"/>
        <w:sz w:val="20"/>
        <w:szCs w:val="22"/>
      </w:rPr>
    </w:lvl>
    <w:lvl w:ilvl="2">
      <w:start w:val="1"/>
      <w:numFmt w:val="bullet"/>
      <w:lvlText w:val=""/>
      <w:lvlJc w:val="left"/>
      <w:pPr>
        <w:tabs>
          <w:tab w:val="num" w:pos="2160"/>
        </w:tabs>
        <w:ind w:left="2160" w:hanging="360"/>
      </w:pPr>
      <w:rPr>
        <w:rFonts w:ascii="Symbol" w:hAnsi="Symbol" w:cs="Symbol" w:hint="default"/>
        <w:color w:val="000000"/>
        <w:sz w:val="20"/>
        <w:szCs w:val="22"/>
      </w:rPr>
    </w:lvl>
    <w:lvl w:ilvl="3">
      <w:start w:val="1"/>
      <w:numFmt w:val="bullet"/>
      <w:lvlText w:val=""/>
      <w:lvlJc w:val="left"/>
      <w:pPr>
        <w:tabs>
          <w:tab w:val="num" w:pos="2880"/>
        </w:tabs>
        <w:ind w:left="2880" w:hanging="360"/>
      </w:pPr>
      <w:rPr>
        <w:rFonts w:ascii="Symbol" w:hAnsi="Symbol" w:cs="Symbol" w:hint="default"/>
        <w:color w:val="000000"/>
        <w:sz w:val="20"/>
        <w:szCs w:val="22"/>
      </w:rPr>
    </w:lvl>
    <w:lvl w:ilvl="4">
      <w:start w:val="1"/>
      <w:numFmt w:val="bullet"/>
      <w:lvlText w:val=""/>
      <w:lvlJc w:val="left"/>
      <w:pPr>
        <w:tabs>
          <w:tab w:val="num" w:pos="3600"/>
        </w:tabs>
        <w:ind w:left="3600" w:hanging="360"/>
      </w:pPr>
      <w:rPr>
        <w:rFonts w:ascii="Symbol" w:hAnsi="Symbol" w:cs="Symbol" w:hint="default"/>
        <w:color w:val="000000"/>
        <w:sz w:val="20"/>
        <w:szCs w:val="22"/>
      </w:rPr>
    </w:lvl>
    <w:lvl w:ilvl="5">
      <w:start w:val="1"/>
      <w:numFmt w:val="bullet"/>
      <w:lvlText w:val=""/>
      <w:lvlJc w:val="left"/>
      <w:pPr>
        <w:tabs>
          <w:tab w:val="num" w:pos="4320"/>
        </w:tabs>
        <w:ind w:left="4320" w:hanging="360"/>
      </w:pPr>
      <w:rPr>
        <w:rFonts w:ascii="Symbol" w:hAnsi="Symbol" w:cs="Symbol" w:hint="default"/>
        <w:color w:val="000000"/>
        <w:sz w:val="20"/>
        <w:szCs w:val="22"/>
      </w:rPr>
    </w:lvl>
    <w:lvl w:ilvl="6">
      <w:start w:val="1"/>
      <w:numFmt w:val="bullet"/>
      <w:lvlText w:val=""/>
      <w:lvlJc w:val="left"/>
      <w:pPr>
        <w:tabs>
          <w:tab w:val="num" w:pos="5040"/>
        </w:tabs>
        <w:ind w:left="5040" w:hanging="360"/>
      </w:pPr>
      <w:rPr>
        <w:rFonts w:ascii="Symbol" w:hAnsi="Symbol" w:cs="Symbol" w:hint="default"/>
        <w:color w:val="000000"/>
        <w:sz w:val="20"/>
        <w:szCs w:val="22"/>
      </w:rPr>
    </w:lvl>
    <w:lvl w:ilvl="7">
      <w:start w:val="1"/>
      <w:numFmt w:val="bullet"/>
      <w:lvlText w:val=""/>
      <w:lvlJc w:val="left"/>
      <w:pPr>
        <w:tabs>
          <w:tab w:val="num" w:pos="5760"/>
        </w:tabs>
        <w:ind w:left="5760" w:hanging="360"/>
      </w:pPr>
      <w:rPr>
        <w:rFonts w:ascii="Symbol" w:hAnsi="Symbol" w:cs="Symbol" w:hint="default"/>
        <w:color w:val="000000"/>
        <w:sz w:val="20"/>
        <w:szCs w:val="22"/>
      </w:rPr>
    </w:lvl>
    <w:lvl w:ilvl="8">
      <w:start w:val="1"/>
      <w:numFmt w:val="bullet"/>
      <w:lvlText w:val=""/>
      <w:lvlJc w:val="left"/>
      <w:pPr>
        <w:tabs>
          <w:tab w:val="num" w:pos="6480"/>
        </w:tabs>
        <w:ind w:left="6480" w:hanging="360"/>
      </w:pPr>
      <w:rPr>
        <w:rFonts w:ascii="Symbol" w:hAnsi="Symbol" w:cs="Symbol" w:hint="default"/>
        <w:color w:val="000000"/>
        <w:sz w:val="20"/>
        <w:szCs w:val="22"/>
      </w:rPr>
    </w:lvl>
  </w:abstractNum>
  <w:abstractNum w:abstractNumId="14">
    <w:nsid w:val="0000000F"/>
    <w:multiLevelType w:val="multilevel"/>
    <w:tmpl w:val="0000000F"/>
    <w:name w:val="WW8Num15"/>
    <w:lvl w:ilvl="0">
      <w:start w:val="13"/>
      <w:numFmt w:val="bullet"/>
      <w:lvlText w:val=""/>
      <w:lvlJc w:val="left"/>
      <w:pPr>
        <w:tabs>
          <w:tab w:val="num" w:pos="720"/>
        </w:tabs>
        <w:ind w:left="720" w:hanging="360"/>
      </w:pPr>
      <w:rPr>
        <w:rFonts w:ascii="Symbol" w:hAnsi="Symbol" w:cs="Symbol" w:hint="default"/>
        <w:color w:val="000000"/>
        <w:sz w:val="20"/>
        <w:szCs w:val="22"/>
      </w:rPr>
    </w:lvl>
    <w:lvl w:ilvl="1">
      <w:start w:val="1"/>
      <w:numFmt w:val="bullet"/>
      <w:lvlText w:val=""/>
      <w:lvlJc w:val="left"/>
      <w:pPr>
        <w:tabs>
          <w:tab w:val="num" w:pos="1440"/>
        </w:tabs>
        <w:ind w:left="1440" w:hanging="360"/>
      </w:pPr>
      <w:rPr>
        <w:rFonts w:ascii="Symbol" w:hAnsi="Symbol" w:cs="Symbol" w:hint="default"/>
        <w:color w:val="000000"/>
        <w:sz w:val="20"/>
        <w:szCs w:val="22"/>
      </w:rPr>
    </w:lvl>
    <w:lvl w:ilvl="2">
      <w:start w:val="1"/>
      <w:numFmt w:val="bullet"/>
      <w:lvlText w:val=""/>
      <w:lvlJc w:val="left"/>
      <w:pPr>
        <w:tabs>
          <w:tab w:val="num" w:pos="2160"/>
        </w:tabs>
        <w:ind w:left="2160" w:hanging="360"/>
      </w:pPr>
      <w:rPr>
        <w:rFonts w:ascii="Symbol" w:hAnsi="Symbol" w:cs="Symbol" w:hint="default"/>
        <w:color w:val="000000"/>
        <w:sz w:val="20"/>
        <w:szCs w:val="22"/>
      </w:rPr>
    </w:lvl>
    <w:lvl w:ilvl="3">
      <w:start w:val="1"/>
      <w:numFmt w:val="bullet"/>
      <w:lvlText w:val=""/>
      <w:lvlJc w:val="left"/>
      <w:pPr>
        <w:tabs>
          <w:tab w:val="num" w:pos="2880"/>
        </w:tabs>
        <w:ind w:left="2880" w:hanging="360"/>
      </w:pPr>
      <w:rPr>
        <w:rFonts w:ascii="Symbol" w:hAnsi="Symbol" w:cs="Symbol" w:hint="default"/>
        <w:color w:val="000000"/>
        <w:sz w:val="20"/>
        <w:szCs w:val="22"/>
      </w:rPr>
    </w:lvl>
    <w:lvl w:ilvl="4">
      <w:start w:val="1"/>
      <w:numFmt w:val="bullet"/>
      <w:lvlText w:val=""/>
      <w:lvlJc w:val="left"/>
      <w:pPr>
        <w:tabs>
          <w:tab w:val="num" w:pos="3600"/>
        </w:tabs>
        <w:ind w:left="3600" w:hanging="360"/>
      </w:pPr>
      <w:rPr>
        <w:rFonts w:ascii="Symbol" w:hAnsi="Symbol" w:cs="Symbol" w:hint="default"/>
        <w:color w:val="000000"/>
        <w:sz w:val="20"/>
        <w:szCs w:val="22"/>
      </w:rPr>
    </w:lvl>
    <w:lvl w:ilvl="5">
      <w:start w:val="1"/>
      <w:numFmt w:val="bullet"/>
      <w:lvlText w:val=""/>
      <w:lvlJc w:val="left"/>
      <w:pPr>
        <w:tabs>
          <w:tab w:val="num" w:pos="4320"/>
        </w:tabs>
        <w:ind w:left="4320" w:hanging="360"/>
      </w:pPr>
      <w:rPr>
        <w:rFonts w:ascii="Symbol" w:hAnsi="Symbol" w:cs="Symbol" w:hint="default"/>
        <w:color w:val="000000"/>
        <w:sz w:val="20"/>
        <w:szCs w:val="22"/>
      </w:rPr>
    </w:lvl>
    <w:lvl w:ilvl="6">
      <w:start w:val="1"/>
      <w:numFmt w:val="bullet"/>
      <w:lvlText w:val=""/>
      <w:lvlJc w:val="left"/>
      <w:pPr>
        <w:tabs>
          <w:tab w:val="num" w:pos="5040"/>
        </w:tabs>
        <w:ind w:left="5040" w:hanging="360"/>
      </w:pPr>
      <w:rPr>
        <w:rFonts w:ascii="Symbol" w:hAnsi="Symbol" w:cs="Symbol" w:hint="default"/>
        <w:color w:val="000000"/>
        <w:sz w:val="20"/>
        <w:szCs w:val="22"/>
      </w:rPr>
    </w:lvl>
    <w:lvl w:ilvl="7">
      <w:start w:val="1"/>
      <w:numFmt w:val="bullet"/>
      <w:lvlText w:val=""/>
      <w:lvlJc w:val="left"/>
      <w:pPr>
        <w:tabs>
          <w:tab w:val="num" w:pos="5760"/>
        </w:tabs>
        <w:ind w:left="5760" w:hanging="360"/>
      </w:pPr>
      <w:rPr>
        <w:rFonts w:ascii="Symbol" w:hAnsi="Symbol" w:cs="Symbol" w:hint="default"/>
        <w:color w:val="000000"/>
        <w:sz w:val="20"/>
        <w:szCs w:val="22"/>
      </w:rPr>
    </w:lvl>
    <w:lvl w:ilvl="8">
      <w:start w:val="1"/>
      <w:numFmt w:val="bullet"/>
      <w:lvlText w:val=""/>
      <w:lvlJc w:val="left"/>
      <w:pPr>
        <w:tabs>
          <w:tab w:val="num" w:pos="6480"/>
        </w:tabs>
        <w:ind w:left="6480" w:hanging="360"/>
      </w:pPr>
      <w:rPr>
        <w:rFonts w:ascii="Symbol" w:hAnsi="Symbol" w:cs="Symbol" w:hint="default"/>
        <w:color w:val="000000"/>
        <w:sz w:val="20"/>
        <w:szCs w:val="22"/>
      </w:rPr>
    </w:lvl>
  </w:abstractNum>
  <w:abstractNum w:abstractNumId="15">
    <w:nsid w:val="00000010"/>
    <w:multiLevelType w:val="multilevel"/>
    <w:tmpl w:val="00000010"/>
    <w:name w:val="WW8Num16"/>
    <w:lvl w:ilvl="0">
      <w:start w:val="1"/>
      <w:numFmt w:val="bullet"/>
      <w:lvlText w:val=""/>
      <w:lvlJc w:val="left"/>
      <w:pPr>
        <w:tabs>
          <w:tab w:val="num" w:pos="720"/>
        </w:tabs>
        <w:ind w:left="720" w:hanging="360"/>
      </w:pPr>
      <w:rPr>
        <w:rFonts w:ascii="Symbol" w:hAnsi="Symbol" w:cs="Symbol" w:hint="default"/>
        <w:color w:val="000000"/>
        <w:sz w:val="20"/>
        <w:szCs w:val="22"/>
      </w:rPr>
    </w:lvl>
    <w:lvl w:ilvl="1">
      <w:start w:val="1"/>
      <w:numFmt w:val="bullet"/>
      <w:lvlText w:val=""/>
      <w:lvlJc w:val="left"/>
      <w:pPr>
        <w:tabs>
          <w:tab w:val="num" w:pos="1440"/>
        </w:tabs>
        <w:ind w:left="1440" w:hanging="360"/>
      </w:pPr>
      <w:rPr>
        <w:rFonts w:ascii="Symbol" w:hAnsi="Symbol" w:cs="Symbol" w:hint="default"/>
        <w:color w:val="000000"/>
        <w:sz w:val="20"/>
        <w:szCs w:val="22"/>
      </w:rPr>
    </w:lvl>
    <w:lvl w:ilvl="2">
      <w:start w:val="1"/>
      <w:numFmt w:val="bullet"/>
      <w:lvlText w:val=""/>
      <w:lvlJc w:val="left"/>
      <w:pPr>
        <w:tabs>
          <w:tab w:val="num" w:pos="2160"/>
        </w:tabs>
        <w:ind w:left="2160" w:hanging="360"/>
      </w:pPr>
      <w:rPr>
        <w:rFonts w:ascii="Symbol" w:hAnsi="Symbol" w:cs="Symbol" w:hint="default"/>
        <w:color w:val="000000"/>
        <w:sz w:val="20"/>
        <w:szCs w:val="22"/>
      </w:rPr>
    </w:lvl>
    <w:lvl w:ilvl="3">
      <w:start w:val="1"/>
      <w:numFmt w:val="bullet"/>
      <w:lvlText w:val=""/>
      <w:lvlJc w:val="left"/>
      <w:pPr>
        <w:tabs>
          <w:tab w:val="num" w:pos="2880"/>
        </w:tabs>
        <w:ind w:left="2880" w:hanging="360"/>
      </w:pPr>
      <w:rPr>
        <w:rFonts w:ascii="Symbol" w:hAnsi="Symbol" w:cs="Symbol" w:hint="default"/>
        <w:color w:val="000000"/>
        <w:sz w:val="20"/>
        <w:szCs w:val="22"/>
      </w:rPr>
    </w:lvl>
    <w:lvl w:ilvl="4">
      <w:start w:val="1"/>
      <w:numFmt w:val="bullet"/>
      <w:lvlText w:val=""/>
      <w:lvlJc w:val="left"/>
      <w:pPr>
        <w:tabs>
          <w:tab w:val="num" w:pos="3600"/>
        </w:tabs>
        <w:ind w:left="3600" w:hanging="360"/>
      </w:pPr>
      <w:rPr>
        <w:rFonts w:ascii="Symbol" w:hAnsi="Symbol" w:cs="Symbol" w:hint="default"/>
        <w:color w:val="000000"/>
        <w:sz w:val="20"/>
        <w:szCs w:val="22"/>
      </w:rPr>
    </w:lvl>
    <w:lvl w:ilvl="5">
      <w:start w:val="1"/>
      <w:numFmt w:val="bullet"/>
      <w:lvlText w:val=""/>
      <w:lvlJc w:val="left"/>
      <w:pPr>
        <w:tabs>
          <w:tab w:val="num" w:pos="4320"/>
        </w:tabs>
        <w:ind w:left="4320" w:hanging="360"/>
      </w:pPr>
      <w:rPr>
        <w:rFonts w:ascii="Symbol" w:hAnsi="Symbol" w:cs="Symbol" w:hint="default"/>
        <w:color w:val="000000"/>
        <w:sz w:val="20"/>
        <w:szCs w:val="22"/>
      </w:rPr>
    </w:lvl>
    <w:lvl w:ilvl="6">
      <w:start w:val="1"/>
      <w:numFmt w:val="bullet"/>
      <w:lvlText w:val=""/>
      <w:lvlJc w:val="left"/>
      <w:pPr>
        <w:tabs>
          <w:tab w:val="num" w:pos="5040"/>
        </w:tabs>
        <w:ind w:left="5040" w:hanging="360"/>
      </w:pPr>
      <w:rPr>
        <w:rFonts w:ascii="Symbol" w:hAnsi="Symbol" w:cs="Symbol" w:hint="default"/>
        <w:color w:val="000000"/>
        <w:sz w:val="20"/>
        <w:szCs w:val="22"/>
      </w:rPr>
    </w:lvl>
    <w:lvl w:ilvl="7">
      <w:start w:val="1"/>
      <w:numFmt w:val="bullet"/>
      <w:lvlText w:val=""/>
      <w:lvlJc w:val="left"/>
      <w:pPr>
        <w:tabs>
          <w:tab w:val="num" w:pos="5760"/>
        </w:tabs>
        <w:ind w:left="5760" w:hanging="360"/>
      </w:pPr>
      <w:rPr>
        <w:rFonts w:ascii="Symbol" w:hAnsi="Symbol" w:cs="Symbol" w:hint="default"/>
        <w:color w:val="000000"/>
        <w:sz w:val="20"/>
        <w:szCs w:val="22"/>
      </w:rPr>
    </w:lvl>
    <w:lvl w:ilvl="8">
      <w:start w:val="1"/>
      <w:numFmt w:val="bullet"/>
      <w:lvlText w:val=""/>
      <w:lvlJc w:val="left"/>
      <w:pPr>
        <w:tabs>
          <w:tab w:val="num" w:pos="6480"/>
        </w:tabs>
        <w:ind w:left="6480" w:hanging="360"/>
      </w:pPr>
      <w:rPr>
        <w:rFonts w:ascii="Symbol" w:hAnsi="Symbol" w:cs="Symbol" w:hint="default"/>
        <w:color w:val="000000"/>
        <w:sz w:val="20"/>
        <w:szCs w:val="22"/>
      </w:rPr>
    </w:lvl>
  </w:abstractNum>
  <w:abstractNum w:abstractNumId="16">
    <w:nsid w:val="00000011"/>
    <w:multiLevelType w:val="multilevel"/>
    <w:tmpl w:val="00000011"/>
    <w:name w:val="WW8Num17"/>
    <w:lvl w:ilvl="0">
      <w:start w:val="1"/>
      <w:numFmt w:val="bullet"/>
      <w:lvlText w:val=""/>
      <w:lvlJc w:val="left"/>
      <w:pPr>
        <w:tabs>
          <w:tab w:val="num" w:pos="720"/>
        </w:tabs>
        <w:ind w:left="720" w:hanging="360"/>
      </w:pPr>
      <w:rPr>
        <w:rFonts w:ascii="Symbol" w:hAnsi="Symbol" w:cs="Symbol" w:hint="default"/>
        <w:color w:val="000000"/>
        <w:sz w:val="20"/>
        <w:szCs w:val="22"/>
      </w:rPr>
    </w:lvl>
    <w:lvl w:ilvl="1">
      <w:start w:val="1"/>
      <w:numFmt w:val="bullet"/>
      <w:lvlText w:val=""/>
      <w:lvlJc w:val="left"/>
      <w:pPr>
        <w:tabs>
          <w:tab w:val="num" w:pos="1440"/>
        </w:tabs>
        <w:ind w:left="1440" w:hanging="360"/>
      </w:pPr>
      <w:rPr>
        <w:rFonts w:ascii="Symbol" w:hAnsi="Symbol" w:cs="Symbol" w:hint="default"/>
        <w:color w:val="000000"/>
        <w:sz w:val="20"/>
        <w:szCs w:val="22"/>
      </w:rPr>
    </w:lvl>
    <w:lvl w:ilvl="2">
      <w:start w:val="1"/>
      <w:numFmt w:val="bullet"/>
      <w:lvlText w:val=""/>
      <w:lvlJc w:val="left"/>
      <w:pPr>
        <w:tabs>
          <w:tab w:val="num" w:pos="2160"/>
        </w:tabs>
        <w:ind w:left="2160" w:hanging="360"/>
      </w:pPr>
      <w:rPr>
        <w:rFonts w:ascii="Symbol" w:hAnsi="Symbol" w:cs="Symbol" w:hint="default"/>
        <w:color w:val="000000"/>
        <w:sz w:val="20"/>
        <w:szCs w:val="22"/>
      </w:rPr>
    </w:lvl>
    <w:lvl w:ilvl="3">
      <w:start w:val="1"/>
      <w:numFmt w:val="bullet"/>
      <w:lvlText w:val=""/>
      <w:lvlJc w:val="left"/>
      <w:pPr>
        <w:tabs>
          <w:tab w:val="num" w:pos="2880"/>
        </w:tabs>
        <w:ind w:left="2880" w:hanging="360"/>
      </w:pPr>
      <w:rPr>
        <w:rFonts w:ascii="Symbol" w:hAnsi="Symbol" w:cs="Symbol" w:hint="default"/>
        <w:color w:val="000000"/>
        <w:sz w:val="20"/>
        <w:szCs w:val="22"/>
      </w:rPr>
    </w:lvl>
    <w:lvl w:ilvl="4">
      <w:start w:val="1"/>
      <w:numFmt w:val="bullet"/>
      <w:lvlText w:val=""/>
      <w:lvlJc w:val="left"/>
      <w:pPr>
        <w:tabs>
          <w:tab w:val="num" w:pos="3600"/>
        </w:tabs>
        <w:ind w:left="3600" w:hanging="360"/>
      </w:pPr>
      <w:rPr>
        <w:rFonts w:ascii="Symbol" w:hAnsi="Symbol" w:cs="Symbol" w:hint="default"/>
        <w:color w:val="000000"/>
        <w:sz w:val="20"/>
        <w:szCs w:val="22"/>
      </w:rPr>
    </w:lvl>
    <w:lvl w:ilvl="5">
      <w:start w:val="1"/>
      <w:numFmt w:val="bullet"/>
      <w:lvlText w:val=""/>
      <w:lvlJc w:val="left"/>
      <w:pPr>
        <w:tabs>
          <w:tab w:val="num" w:pos="4320"/>
        </w:tabs>
        <w:ind w:left="4320" w:hanging="360"/>
      </w:pPr>
      <w:rPr>
        <w:rFonts w:ascii="Symbol" w:hAnsi="Symbol" w:cs="Symbol" w:hint="default"/>
        <w:color w:val="000000"/>
        <w:sz w:val="20"/>
        <w:szCs w:val="22"/>
      </w:rPr>
    </w:lvl>
    <w:lvl w:ilvl="6">
      <w:start w:val="1"/>
      <w:numFmt w:val="bullet"/>
      <w:lvlText w:val=""/>
      <w:lvlJc w:val="left"/>
      <w:pPr>
        <w:tabs>
          <w:tab w:val="num" w:pos="5040"/>
        </w:tabs>
        <w:ind w:left="5040" w:hanging="360"/>
      </w:pPr>
      <w:rPr>
        <w:rFonts w:ascii="Symbol" w:hAnsi="Symbol" w:cs="Symbol" w:hint="default"/>
        <w:color w:val="000000"/>
        <w:sz w:val="20"/>
        <w:szCs w:val="22"/>
      </w:rPr>
    </w:lvl>
    <w:lvl w:ilvl="7">
      <w:start w:val="1"/>
      <w:numFmt w:val="bullet"/>
      <w:lvlText w:val=""/>
      <w:lvlJc w:val="left"/>
      <w:pPr>
        <w:tabs>
          <w:tab w:val="num" w:pos="5760"/>
        </w:tabs>
        <w:ind w:left="5760" w:hanging="360"/>
      </w:pPr>
      <w:rPr>
        <w:rFonts w:ascii="Symbol" w:hAnsi="Symbol" w:cs="Symbol" w:hint="default"/>
        <w:color w:val="000000"/>
        <w:sz w:val="20"/>
        <w:szCs w:val="22"/>
      </w:rPr>
    </w:lvl>
    <w:lvl w:ilvl="8">
      <w:start w:val="1"/>
      <w:numFmt w:val="bullet"/>
      <w:lvlText w:val=""/>
      <w:lvlJc w:val="left"/>
      <w:pPr>
        <w:tabs>
          <w:tab w:val="num" w:pos="6480"/>
        </w:tabs>
        <w:ind w:left="6480" w:hanging="360"/>
      </w:pPr>
      <w:rPr>
        <w:rFonts w:ascii="Symbol" w:hAnsi="Symbol" w:cs="Symbol" w:hint="default"/>
        <w:color w:val="000000"/>
        <w:sz w:val="20"/>
        <w:szCs w:val="22"/>
      </w:rPr>
    </w:lvl>
  </w:abstractNum>
  <w:abstractNum w:abstractNumId="17">
    <w:nsid w:val="00000012"/>
    <w:multiLevelType w:val="multilevel"/>
    <w:tmpl w:val="00000012"/>
    <w:name w:val="WW8Num18"/>
    <w:lvl w:ilvl="0">
      <w:start w:val="1"/>
      <w:numFmt w:val="decimal"/>
      <w:lvlText w:val="%1."/>
      <w:lvlJc w:val="left"/>
      <w:pPr>
        <w:tabs>
          <w:tab w:val="num" w:pos="720"/>
        </w:tabs>
        <w:ind w:left="720" w:hanging="360"/>
      </w:pPr>
      <w:rPr>
        <w:rFonts w:ascii="Symbol" w:hAnsi="Symbol" w:cs="Symbol" w:hint="default"/>
        <w:b/>
        <w:bCs/>
        <w:color w:val="000000"/>
        <w:sz w:val="20"/>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00000013"/>
    <w:multiLevelType w:val="multilevel"/>
    <w:tmpl w:val="00000013"/>
    <w:name w:val="WW8Num19"/>
    <w:lvl w:ilvl="0">
      <w:start w:val="7"/>
      <w:numFmt w:val="bullet"/>
      <w:lvlText w:val=""/>
      <w:lvlJc w:val="left"/>
      <w:pPr>
        <w:tabs>
          <w:tab w:val="num" w:pos="720"/>
        </w:tabs>
        <w:ind w:left="720" w:hanging="360"/>
      </w:pPr>
      <w:rPr>
        <w:rFonts w:ascii="Symbol" w:hAnsi="Symbol" w:cs="Symbol" w:hint="default"/>
        <w:color w:val="000000"/>
        <w:sz w:val="20"/>
        <w:szCs w:val="22"/>
      </w:rPr>
    </w:lvl>
    <w:lvl w:ilvl="1">
      <w:start w:val="1"/>
      <w:numFmt w:val="bullet"/>
      <w:lvlText w:val=""/>
      <w:lvlJc w:val="left"/>
      <w:pPr>
        <w:tabs>
          <w:tab w:val="num" w:pos="1440"/>
        </w:tabs>
        <w:ind w:left="1440" w:hanging="360"/>
      </w:pPr>
      <w:rPr>
        <w:rFonts w:ascii="Symbol" w:hAnsi="Symbol" w:cs="Symbol" w:hint="default"/>
        <w:color w:val="000000"/>
        <w:sz w:val="20"/>
        <w:szCs w:val="22"/>
      </w:rPr>
    </w:lvl>
    <w:lvl w:ilvl="2">
      <w:start w:val="1"/>
      <w:numFmt w:val="bullet"/>
      <w:lvlText w:val=""/>
      <w:lvlJc w:val="left"/>
      <w:pPr>
        <w:tabs>
          <w:tab w:val="num" w:pos="2160"/>
        </w:tabs>
        <w:ind w:left="2160" w:hanging="360"/>
      </w:pPr>
      <w:rPr>
        <w:rFonts w:ascii="Symbol" w:hAnsi="Symbol" w:cs="Symbol" w:hint="default"/>
        <w:color w:val="000000"/>
        <w:sz w:val="20"/>
        <w:szCs w:val="22"/>
      </w:rPr>
    </w:lvl>
    <w:lvl w:ilvl="3">
      <w:start w:val="1"/>
      <w:numFmt w:val="bullet"/>
      <w:lvlText w:val=""/>
      <w:lvlJc w:val="left"/>
      <w:pPr>
        <w:tabs>
          <w:tab w:val="num" w:pos="2880"/>
        </w:tabs>
        <w:ind w:left="2880" w:hanging="360"/>
      </w:pPr>
      <w:rPr>
        <w:rFonts w:ascii="Symbol" w:hAnsi="Symbol" w:cs="Symbol" w:hint="default"/>
        <w:color w:val="000000"/>
        <w:sz w:val="20"/>
        <w:szCs w:val="22"/>
      </w:rPr>
    </w:lvl>
    <w:lvl w:ilvl="4">
      <w:start w:val="1"/>
      <w:numFmt w:val="bullet"/>
      <w:lvlText w:val=""/>
      <w:lvlJc w:val="left"/>
      <w:pPr>
        <w:tabs>
          <w:tab w:val="num" w:pos="3600"/>
        </w:tabs>
        <w:ind w:left="3600" w:hanging="360"/>
      </w:pPr>
      <w:rPr>
        <w:rFonts w:ascii="Symbol" w:hAnsi="Symbol" w:cs="Symbol" w:hint="default"/>
        <w:color w:val="000000"/>
        <w:sz w:val="20"/>
        <w:szCs w:val="22"/>
      </w:rPr>
    </w:lvl>
    <w:lvl w:ilvl="5">
      <w:start w:val="1"/>
      <w:numFmt w:val="bullet"/>
      <w:lvlText w:val=""/>
      <w:lvlJc w:val="left"/>
      <w:pPr>
        <w:tabs>
          <w:tab w:val="num" w:pos="4320"/>
        </w:tabs>
        <w:ind w:left="4320" w:hanging="360"/>
      </w:pPr>
      <w:rPr>
        <w:rFonts w:ascii="Symbol" w:hAnsi="Symbol" w:cs="Symbol" w:hint="default"/>
        <w:color w:val="000000"/>
        <w:sz w:val="20"/>
        <w:szCs w:val="22"/>
      </w:rPr>
    </w:lvl>
    <w:lvl w:ilvl="6">
      <w:start w:val="1"/>
      <w:numFmt w:val="bullet"/>
      <w:lvlText w:val=""/>
      <w:lvlJc w:val="left"/>
      <w:pPr>
        <w:tabs>
          <w:tab w:val="num" w:pos="5040"/>
        </w:tabs>
        <w:ind w:left="5040" w:hanging="360"/>
      </w:pPr>
      <w:rPr>
        <w:rFonts w:ascii="Symbol" w:hAnsi="Symbol" w:cs="Symbol" w:hint="default"/>
        <w:color w:val="000000"/>
        <w:sz w:val="20"/>
        <w:szCs w:val="22"/>
      </w:rPr>
    </w:lvl>
    <w:lvl w:ilvl="7">
      <w:start w:val="1"/>
      <w:numFmt w:val="bullet"/>
      <w:lvlText w:val=""/>
      <w:lvlJc w:val="left"/>
      <w:pPr>
        <w:tabs>
          <w:tab w:val="num" w:pos="5760"/>
        </w:tabs>
        <w:ind w:left="5760" w:hanging="360"/>
      </w:pPr>
      <w:rPr>
        <w:rFonts w:ascii="Symbol" w:hAnsi="Symbol" w:cs="Symbol" w:hint="default"/>
        <w:color w:val="000000"/>
        <w:sz w:val="20"/>
        <w:szCs w:val="22"/>
      </w:rPr>
    </w:lvl>
    <w:lvl w:ilvl="8">
      <w:start w:val="1"/>
      <w:numFmt w:val="bullet"/>
      <w:lvlText w:val=""/>
      <w:lvlJc w:val="left"/>
      <w:pPr>
        <w:tabs>
          <w:tab w:val="num" w:pos="6480"/>
        </w:tabs>
        <w:ind w:left="6480" w:hanging="360"/>
      </w:pPr>
      <w:rPr>
        <w:rFonts w:ascii="Symbol" w:hAnsi="Symbol" w:cs="Symbol" w:hint="default"/>
        <w:color w:val="000000"/>
        <w:sz w:val="20"/>
        <w:szCs w:val="22"/>
      </w:rPr>
    </w:lvl>
  </w:abstractNum>
  <w:abstractNum w:abstractNumId="19">
    <w:nsid w:val="00000014"/>
    <w:multiLevelType w:val="multilevel"/>
    <w:tmpl w:val="00000014"/>
    <w:name w:val="WW8Num20"/>
    <w:lvl w:ilvl="0">
      <w:start w:val="19"/>
      <w:numFmt w:val="bullet"/>
      <w:lvlText w:val=""/>
      <w:lvlJc w:val="left"/>
      <w:pPr>
        <w:tabs>
          <w:tab w:val="num" w:pos="720"/>
        </w:tabs>
        <w:ind w:left="720" w:hanging="360"/>
      </w:pPr>
      <w:rPr>
        <w:rFonts w:ascii="Symbol" w:hAnsi="Symbol" w:cs="Symbol" w:hint="default"/>
        <w:color w:val="000000"/>
        <w:sz w:val="20"/>
        <w:szCs w:val="22"/>
      </w:rPr>
    </w:lvl>
    <w:lvl w:ilvl="1">
      <w:start w:val="1"/>
      <w:numFmt w:val="bullet"/>
      <w:lvlText w:val=""/>
      <w:lvlJc w:val="left"/>
      <w:pPr>
        <w:tabs>
          <w:tab w:val="num" w:pos="1440"/>
        </w:tabs>
        <w:ind w:left="1440" w:hanging="360"/>
      </w:pPr>
      <w:rPr>
        <w:rFonts w:ascii="Symbol" w:hAnsi="Symbol" w:cs="Symbol" w:hint="default"/>
        <w:color w:val="000000"/>
        <w:sz w:val="20"/>
        <w:szCs w:val="22"/>
      </w:rPr>
    </w:lvl>
    <w:lvl w:ilvl="2">
      <w:start w:val="1"/>
      <w:numFmt w:val="bullet"/>
      <w:lvlText w:val=""/>
      <w:lvlJc w:val="left"/>
      <w:pPr>
        <w:tabs>
          <w:tab w:val="num" w:pos="2160"/>
        </w:tabs>
        <w:ind w:left="2160" w:hanging="360"/>
      </w:pPr>
      <w:rPr>
        <w:rFonts w:ascii="Symbol" w:hAnsi="Symbol" w:cs="Symbol" w:hint="default"/>
        <w:color w:val="000000"/>
        <w:sz w:val="20"/>
        <w:szCs w:val="22"/>
      </w:rPr>
    </w:lvl>
    <w:lvl w:ilvl="3">
      <w:start w:val="1"/>
      <w:numFmt w:val="bullet"/>
      <w:lvlText w:val=""/>
      <w:lvlJc w:val="left"/>
      <w:pPr>
        <w:tabs>
          <w:tab w:val="num" w:pos="2880"/>
        </w:tabs>
        <w:ind w:left="2880" w:hanging="360"/>
      </w:pPr>
      <w:rPr>
        <w:rFonts w:ascii="Symbol" w:hAnsi="Symbol" w:cs="Symbol" w:hint="default"/>
        <w:color w:val="000000"/>
        <w:sz w:val="20"/>
        <w:szCs w:val="22"/>
      </w:rPr>
    </w:lvl>
    <w:lvl w:ilvl="4">
      <w:start w:val="1"/>
      <w:numFmt w:val="bullet"/>
      <w:lvlText w:val=""/>
      <w:lvlJc w:val="left"/>
      <w:pPr>
        <w:tabs>
          <w:tab w:val="num" w:pos="3600"/>
        </w:tabs>
        <w:ind w:left="3600" w:hanging="360"/>
      </w:pPr>
      <w:rPr>
        <w:rFonts w:ascii="Symbol" w:hAnsi="Symbol" w:cs="Symbol" w:hint="default"/>
        <w:color w:val="000000"/>
        <w:sz w:val="20"/>
        <w:szCs w:val="22"/>
      </w:rPr>
    </w:lvl>
    <w:lvl w:ilvl="5">
      <w:start w:val="1"/>
      <w:numFmt w:val="bullet"/>
      <w:lvlText w:val=""/>
      <w:lvlJc w:val="left"/>
      <w:pPr>
        <w:tabs>
          <w:tab w:val="num" w:pos="4320"/>
        </w:tabs>
        <w:ind w:left="4320" w:hanging="360"/>
      </w:pPr>
      <w:rPr>
        <w:rFonts w:ascii="Symbol" w:hAnsi="Symbol" w:cs="Symbol" w:hint="default"/>
        <w:color w:val="000000"/>
        <w:sz w:val="20"/>
        <w:szCs w:val="22"/>
      </w:rPr>
    </w:lvl>
    <w:lvl w:ilvl="6">
      <w:start w:val="1"/>
      <w:numFmt w:val="bullet"/>
      <w:lvlText w:val=""/>
      <w:lvlJc w:val="left"/>
      <w:pPr>
        <w:tabs>
          <w:tab w:val="num" w:pos="5040"/>
        </w:tabs>
        <w:ind w:left="5040" w:hanging="360"/>
      </w:pPr>
      <w:rPr>
        <w:rFonts w:ascii="Symbol" w:hAnsi="Symbol" w:cs="Symbol" w:hint="default"/>
        <w:color w:val="000000"/>
        <w:sz w:val="20"/>
        <w:szCs w:val="22"/>
      </w:rPr>
    </w:lvl>
    <w:lvl w:ilvl="7">
      <w:start w:val="1"/>
      <w:numFmt w:val="bullet"/>
      <w:lvlText w:val=""/>
      <w:lvlJc w:val="left"/>
      <w:pPr>
        <w:tabs>
          <w:tab w:val="num" w:pos="5760"/>
        </w:tabs>
        <w:ind w:left="5760" w:hanging="360"/>
      </w:pPr>
      <w:rPr>
        <w:rFonts w:ascii="Symbol" w:hAnsi="Symbol" w:cs="Symbol" w:hint="default"/>
        <w:color w:val="000000"/>
        <w:sz w:val="20"/>
        <w:szCs w:val="22"/>
      </w:rPr>
    </w:lvl>
    <w:lvl w:ilvl="8">
      <w:start w:val="1"/>
      <w:numFmt w:val="bullet"/>
      <w:lvlText w:val=""/>
      <w:lvlJc w:val="left"/>
      <w:pPr>
        <w:tabs>
          <w:tab w:val="num" w:pos="6480"/>
        </w:tabs>
        <w:ind w:left="6480" w:hanging="360"/>
      </w:pPr>
      <w:rPr>
        <w:rFonts w:ascii="Symbol" w:hAnsi="Symbol" w:cs="Symbol" w:hint="default"/>
        <w:color w:val="000000"/>
        <w:sz w:val="20"/>
        <w:szCs w:val="22"/>
      </w:rPr>
    </w:lvl>
  </w:abstractNum>
  <w:abstractNum w:abstractNumId="20">
    <w:nsid w:val="00000015"/>
    <w:multiLevelType w:val="multilevel"/>
    <w:tmpl w:val="00000015"/>
    <w:name w:val="WW8Num21"/>
    <w:lvl w:ilvl="0">
      <w:start w:val="25"/>
      <w:numFmt w:val="bullet"/>
      <w:lvlText w:val=""/>
      <w:lvlJc w:val="left"/>
      <w:pPr>
        <w:tabs>
          <w:tab w:val="num" w:pos="720"/>
        </w:tabs>
        <w:ind w:left="720" w:hanging="360"/>
      </w:pPr>
      <w:rPr>
        <w:rFonts w:ascii="Symbol" w:hAnsi="Symbol" w:cs="Symbol" w:hint="default"/>
        <w:color w:val="000000"/>
        <w:sz w:val="20"/>
        <w:szCs w:val="22"/>
      </w:rPr>
    </w:lvl>
    <w:lvl w:ilvl="1">
      <w:start w:val="1"/>
      <w:numFmt w:val="bullet"/>
      <w:lvlText w:val=""/>
      <w:lvlJc w:val="left"/>
      <w:pPr>
        <w:tabs>
          <w:tab w:val="num" w:pos="1440"/>
        </w:tabs>
        <w:ind w:left="1440" w:hanging="360"/>
      </w:pPr>
      <w:rPr>
        <w:rFonts w:ascii="Symbol" w:hAnsi="Symbol" w:cs="Symbol" w:hint="default"/>
        <w:color w:val="000000"/>
        <w:sz w:val="20"/>
        <w:szCs w:val="22"/>
      </w:rPr>
    </w:lvl>
    <w:lvl w:ilvl="2">
      <w:start w:val="1"/>
      <w:numFmt w:val="bullet"/>
      <w:lvlText w:val=""/>
      <w:lvlJc w:val="left"/>
      <w:pPr>
        <w:tabs>
          <w:tab w:val="num" w:pos="2160"/>
        </w:tabs>
        <w:ind w:left="2160" w:hanging="360"/>
      </w:pPr>
      <w:rPr>
        <w:rFonts w:ascii="Symbol" w:hAnsi="Symbol" w:cs="Symbol" w:hint="default"/>
        <w:color w:val="000000"/>
        <w:sz w:val="20"/>
        <w:szCs w:val="22"/>
      </w:rPr>
    </w:lvl>
    <w:lvl w:ilvl="3">
      <w:start w:val="1"/>
      <w:numFmt w:val="bullet"/>
      <w:lvlText w:val=""/>
      <w:lvlJc w:val="left"/>
      <w:pPr>
        <w:tabs>
          <w:tab w:val="num" w:pos="2880"/>
        </w:tabs>
        <w:ind w:left="2880" w:hanging="360"/>
      </w:pPr>
      <w:rPr>
        <w:rFonts w:ascii="Symbol" w:hAnsi="Symbol" w:cs="Symbol" w:hint="default"/>
        <w:color w:val="000000"/>
        <w:sz w:val="20"/>
        <w:szCs w:val="22"/>
      </w:rPr>
    </w:lvl>
    <w:lvl w:ilvl="4">
      <w:start w:val="1"/>
      <w:numFmt w:val="bullet"/>
      <w:lvlText w:val=""/>
      <w:lvlJc w:val="left"/>
      <w:pPr>
        <w:tabs>
          <w:tab w:val="num" w:pos="3600"/>
        </w:tabs>
        <w:ind w:left="3600" w:hanging="360"/>
      </w:pPr>
      <w:rPr>
        <w:rFonts w:ascii="Symbol" w:hAnsi="Symbol" w:cs="Symbol" w:hint="default"/>
        <w:color w:val="000000"/>
        <w:sz w:val="20"/>
        <w:szCs w:val="22"/>
      </w:rPr>
    </w:lvl>
    <w:lvl w:ilvl="5">
      <w:start w:val="1"/>
      <w:numFmt w:val="bullet"/>
      <w:lvlText w:val=""/>
      <w:lvlJc w:val="left"/>
      <w:pPr>
        <w:tabs>
          <w:tab w:val="num" w:pos="4320"/>
        </w:tabs>
        <w:ind w:left="4320" w:hanging="360"/>
      </w:pPr>
      <w:rPr>
        <w:rFonts w:ascii="Symbol" w:hAnsi="Symbol" w:cs="Symbol" w:hint="default"/>
        <w:color w:val="000000"/>
        <w:sz w:val="20"/>
        <w:szCs w:val="22"/>
      </w:rPr>
    </w:lvl>
    <w:lvl w:ilvl="6">
      <w:start w:val="1"/>
      <w:numFmt w:val="bullet"/>
      <w:lvlText w:val=""/>
      <w:lvlJc w:val="left"/>
      <w:pPr>
        <w:tabs>
          <w:tab w:val="num" w:pos="5040"/>
        </w:tabs>
        <w:ind w:left="5040" w:hanging="360"/>
      </w:pPr>
      <w:rPr>
        <w:rFonts w:ascii="Symbol" w:hAnsi="Symbol" w:cs="Symbol" w:hint="default"/>
        <w:color w:val="000000"/>
        <w:sz w:val="20"/>
        <w:szCs w:val="22"/>
      </w:rPr>
    </w:lvl>
    <w:lvl w:ilvl="7">
      <w:start w:val="1"/>
      <w:numFmt w:val="bullet"/>
      <w:lvlText w:val=""/>
      <w:lvlJc w:val="left"/>
      <w:pPr>
        <w:tabs>
          <w:tab w:val="num" w:pos="5760"/>
        </w:tabs>
        <w:ind w:left="5760" w:hanging="360"/>
      </w:pPr>
      <w:rPr>
        <w:rFonts w:ascii="Symbol" w:hAnsi="Symbol" w:cs="Symbol" w:hint="default"/>
        <w:color w:val="000000"/>
        <w:sz w:val="20"/>
        <w:szCs w:val="22"/>
      </w:rPr>
    </w:lvl>
    <w:lvl w:ilvl="8">
      <w:start w:val="1"/>
      <w:numFmt w:val="bullet"/>
      <w:lvlText w:val=""/>
      <w:lvlJc w:val="left"/>
      <w:pPr>
        <w:tabs>
          <w:tab w:val="num" w:pos="6480"/>
        </w:tabs>
        <w:ind w:left="6480" w:hanging="360"/>
      </w:pPr>
      <w:rPr>
        <w:rFonts w:ascii="Symbol" w:hAnsi="Symbol" w:cs="Symbol" w:hint="default"/>
        <w:color w:val="000000"/>
        <w:sz w:val="20"/>
        <w:szCs w:val="22"/>
      </w:rPr>
    </w:lvl>
  </w:abstractNum>
  <w:abstractNum w:abstractNumId="21">
    <w:nsid w:val="00000016"/>
    <w:multiLevelType w:val="multilevel"/>
    <w:tmpl w:val="00000016"/>
    <w:name w:val="WW8Num22"/>
    <w:lvl w:ilvl="0">
      <w:start w:val="27"/>
      <w:numFmt w:val="bullet"/>
      <w:lvlText w:val=""/>
      <w:lvlJc w:val="left"/>
      <w:pPr>
        <w:tabs>
          <w:tab w:val="num" w:pos="720"/>
        </w:tabs>
        <w:ind w:left="720" w:hanging="360"/>
      </w:pPr>
      <w:rPr>
        <w:rFonts w:ascii="Symbol" w:hAnsi="Symbol" w:cs="Symbol" w:hint="default"/>
        <w:color w:val="000000"/>
        <w:sz w:val="20"/>
        <w:szCs w:val="22"/>
      </w:rPr>
    </w:lvl>
    <w:lvl w:ilvl="1">
      <w:start w:val="1"/>
      <w:numFmt w:val="bullet"/>
      <w:lvlText w:val=""/>
      <w:lvlJc w:val="left"/>
      <w:pPr>
        <w:tabs>
          <w:tab w:val="num" w:pos="1440"/>
        </w:tabs>
        <w:ind w:left="1440" w:hanging="360"/>
      </w:pPr>
      <w:rPr>
        <w:rFonts w:ascii="Symbol" w:hAnsi="Symbol" w:cs="Symbol" w:hint="default"/>
        <w:color w:val="000000"/>
        <w:sz w:val="20"/>
        <w:szCs w:val="22"/>
      </w:rPr>
    </w:lvl>
    <w:lvl w:ilvl="2">
      <w:start w:val="1"/>
      <w:numFmt w:val="bullet"/>
      <w:lvlText w:val=""/>
      <w:lvlJc w:val="left"/>
      <w:pPr>
        <w:tabs>
          <w:tab w:val="num" w:pos="2160"/>
        </w:tabs>
        <w:ind w:left="2160" w:hanging="360"/>
      </w:pPr>
      <w:rPr>
        <w:rFonts w:ascii="Symbol" w:hAnsi="Symbol" w:cs="Symbol" w:hint="default"/>
        <w:color w:val="000000"/>
        <w:sz w:val="20"/>
        <w:szCs w:val="22"/>
      </w:rPr>
    </w:lvl>
    <w:lvl w:ilvl="3">
      <w:start w:val="1"/>
      <w:numFmt w:val="bullet"/>
      <w:lvlText w:val=""/>
      <w:lvlJc w:val="left"/>
      <w:pPr>
        <w:tabs>
          <w:tab w:val="num" w:pos="2880"/>
        </w:tabs>
        <w:ind w:left="2880" w:hanging="360"/>
      </w:pPr>
      <w:rPr>
        <w:rFonts w:ascii="Symbol" w:hAnsi="Symbol" w:cs="Symbol" w:hint="default"/>
        <w:color w:val="000000"/>
        <w:sz w:val="20"/>
        <w:szCs w:val="22"/>
      </w:rPr>
    </w:lvl>
    <w:lvl w:ilvl="4">
      <w:start w:val="1"/>
      <w:numFmt w:val="bullet"/>
      <w:lvlText w:val=""/>
      <w:lvlJc w:val="left"/>
      <w:pPr>
        <w:tabs>
          <w:tab w:val="num" w:pos="3600"/>
        </w:tabs>
        <w:ind w:left="3600" w:hanging="360"/>
      </w:pPr>
      <w:rPr>
        <w:rFonts w:ascii="Symbol" w:hAnsi="Symbol" w:cs="Symbol" w:hint="default"/>
        <w:color w:val="000000"/>
        <w:sz w:val="20"/>
        <w:szCs w:val="22"/>
      </w:rPr>
    </w:lvl>
    <w:lvl w:ilvl="5">
      <w:start w:val="1"/>
      <w:numFmt w:val="bullet"/>
      <w:lvlText w:val=""/>
      <w:lvlJc w:val="left"/>
      <w:pPr>
        <w:tabs>
          <w:tab w:val="num" w:pos="4320"/>
        </w:tabs>
        <w:ind w:left="4320" w:hanging="360"/>
      </w:pPr>
      <w:rPr>
        <w:rFonts w:ascii="Symbol" w:hAnsi="Symbol" w:cs="Symbol" w:hint="default"/>
        <w:color w:val="000000"/>
        <w:sz w:val="20"/>
        <w:szCs w:val="22"/>
      </w:rPr>
    </w:lvl>
    <w:lvl w:ilvl="6">
      <w:start w:val="1"/>
      <w:numFmt w:val="bullet"/>
      <w:lvlText w:val=""/>
      <w:lvlJc w:val="left"/>
      <w:pPr>
        <w:tabs>
          <w:tab w:val="num" w:pos="5040"/>
        </w:tabs>
        <w:ind w:left="5040" w:hanging="360"/>
      </w:pPr>
      <w:rPr>
        <w:rFonts w:ascii="Symbol" w:hAnsi="Symbol" w:cs="Symbol" w:hint="default"/>
        <w:color w:val="000000"/>
        <w:sz w:val="20"/>
        <w:szCs w:val="22"/>
      </w:rPr>
    </w:lvl>
    <w:lvl w:ilvl="7">
      <w:start w:val="1"/>
      <w:numFmt w:val="bullet"/>
      <w:lvlText w:val=""/>
      <w:lvlJc w:val="left"/>
      <w:pPr>
        <w:tabs>
          <w:tab w:val="num" w:pos="5760"/>
        </w:tabs>
        <w:ind w:left="5760" w:hanging="360"/>
      </w:pPr>
      <w:rPr>
        <w:rFonts w:ascii="Symbol" w:hAnsi="Symbol" w:cs="Symbol" w:hint="default"/>
        <w:color w:val="000000"/>
        <w:sz w:val="20"/>
        <w:szCs w:val="22"/>
      </w:rPr>
    </w:lvl>
    <w:lvl w:ilvl="8">
      <w:start w:val="1"/>
      <w:numFmt w:val="bullet"/>
      <w:lvlText w:val=""/>
      <w:lvlJc w:val="left"/>
      <w:pPr>
        <w:tabs>
          <w:tab w:val="num" w:pos="6480"/>
        </w:tabs>
        <w:ind w:left="6480" w:hanging="360"/>
      </w:pPr>
      <w:rPr>
        <w:rFonts w:ascii="Symbol" w:hAnsi="Symbol" w:cs="Symbol" w:hint="default"/>
        <w:color w:val="000000"/>
        <w:sz w:val="20"/>
        <w:szCs w:val="22"/>
      </w:r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rPr>
        <w:rFonts w:ascii="Arial" w:hAnsi="Arial" w:cs="Arial"/>
        <w:b/>
        <w:bCs/>
        <w:color w:val="00000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00000018"/>
    <w:multiLevelType w:val="multilevel"/>
    <w:tmpl w:val="00000018"/>
    <w:name w:val="WW8Num24"/>
    <w:lvl w:ilvl="0">
      <w:start w:val="9"/>
      <w:numFmt w:val="bullet"/>
      <w:lvlText w:val=""/>
      <w:lvlJc w:val="left"/>
      <w:pPr>
        <w:tabs>
          <w:tab w:val="num" w:pos="720"/>
        </w:tabs>
        <w:ind w:left="720" w:hanging="360"/>
      </w:pPr>
      <w:rPr>
        <w:rFonts w:ascii="Symbol" w:hAnsi="Symbol" w:cs="Symbol" w:hint="default"/>
        <w:color w:val="000000"/>
        <w:sz w:val="20"/>
        <w:szCs w:val="22"/>
      </w:rPr>
    </w:lvl>
    <w:lvl w:ilvl="1">
      <w:start w:val="1"/>
      <w:numFmt w:val="bullet"/>
      <w:lvlText w:val=""/>
      <w:lvlJc w:val="left"/>
      <w:pPr>
        <w:tabs>
          <w:tab w:val="num" w:pos="1440"/>
        </w:tabs>
        <w:ind w:left="1440" w:hanging="360"/>
      </w:pPr>
      <w:rPr>
        <w:rFonts w:ascii="Symbol" w:hAnsi="Symbol" w:cs="Symbol" w:hint="default"/>
        <w:color w:val="000000"/>
        <w:sz w:val="20"/>
        <w:szCs w:val="22"/>
      </w:rPr>
    </w:lvl>
    <w:lvl w:ilvl="2">
      <w:start w:val="1"/>
      <w:numFmt w:val="bullet"/>
      <w:lvlText w:val=""/>
      <w:lvlJc w:val="left"/>
      <w:pPr>
        <w:tabs>
          <w:tab w:val="num" w:pos="2160"/>
        </w:tabs>
        <w:ind w:left="2160" w:hanging="360"/>
      </w:pPr>
      <w:rPr>
        <w:rFonts w:ascii="Symbol" w:hAnsi="Symbol" w:cs="Symbol" w:hint="default"/>
        <w:color w:val="000000"/>
        <w:sz w:val="20"/>
        <w:szCs w:val="22"/>
      </w:rPr>
    </w:lvl>
    <w:lvl w:ilvl="3">
      <w:start w:val="1"/>
      <w:numFmt w:val="bullet"/>
      <w:lvlText w:val=""/>
      <w:lvlJc w:val="left"/>
      <w:pPr>
        <w:tabs>
          <w:tab w:val="num" w:pos="2880"/>
        </w:tabs>
        <w:ind w:left="2880" w:hanging="360"/>
      </w:pPr>
      <w:rPr>
        <w:rFonts w:ascii="Symbol" w:hAnsi="Symbol" w:cs="Symbol" w:hint="default"/>
        <w:color w:val="000000"/>
        <w:sz w:val="20"/>
        <w:szCs w:val="22"/>
      </w:rPr>
    </w:lvl>
    <w:lvl w:ilvl="4">
      <w:start w:val="1"/>
      <w:numFmt w:val="bullet"/>
      <w:lvlText w:val=""/>
      <w:lvlJc w:val="left"/>
      <w:pPr>
        <w:tabs>
          <w:tab w:val="num" w:pos="3600"/>
        </w:tabs>
        <w:ind w:left="3600" w:hanging="360"/>
      </w:pPr>
      <w:rPr>
        <w:rFonts w:ascii="Symbol" w:hAnsi="Symbol" w:cs="Symbol" w:hint="default"/>
        <w:color w:val="000000"/>
        <w:sz w:val="20"/>
        <w:szCs w:val="22"/>
      </w:rPr>
    </w:lvl>
    <w:lvl w:ilvl="5">
      <w:start w:val="1"/>
      <w:numFmt w:val="bullet"/>
      <w:lvlText w:val=""/>
      <w:lvlJc w:val="left"/>
      <w:pPr>
        <w:tabs>
          <w:tab w:val="num" w:pos="4320"/>
        </w:tabs>
        <w:ind w:left="4320" w:hanging="360"/>
      </w:pPr>
      <w:rPr>
        <w:rFonts w:ascii="Symbol" w:hAnsi="Symbol" w:cs="Symbol" w:hint="default"/>
        <w:color w:val="000000"/>
        <w:sz w:val="20"/>
        <w:szCs w:val="22"/>
      </w:rPr>
    </w:lvl>
    <w:lvl w:ilvl="6">
      <w:start w:val="1"/>
      <w:numFmt w:val="bullet"/>
      <w:lvlText w:val=""/>
      <w:lvlJc w:val="left"/>
      <w:pPr>
        <w:tabs>
          <w:tab w:val="num" w:pos="5040"/>
        </w:tabs>
        <w:ind w:left="5040" w:hanging="360"/>
      </w:pPr>
      <w:rPr>
        <w:rFonts w:ascii="Symbol" w:hAnsi="Symbol" w:cs="Symbol" w:hint="default"/>
        <w:color w:val="000000"/>
        <w:sz w:val="20"/>
        <w:szCs w:val="22"/>
      </w:rPr>
    </w:lvl>
    <w:lvl w:ilvl="7">
      <w:start w:val="1"/>
      <w:numFmt w:val="bullet"/>
      <w:lvlText w:val=""/>
      <w:lvlJc w:val="left"/>
      <w:pPr>
        <w:tabs>
          <w:tab w:val="num" w:pos="5760"/>
        </w:tabs>
        <w:ind w:left="5760" w:hanging="360"/>
      </w:pPr>
      <w:rPr>
        <w:rFonts w:ascii="Symbol" w:hAnsi="Symbol" w:cs="Symbol" w:hint="default"/>
        <w:color w:val="000000"/>
        <w:sz w:val="20"/>
        <w:szCs w:val="22"/>
      </w:rPr>
    </w:lvl>
    <w:lvl w:ilvl="8">
      <w:start w:val="1"/>
      <w:numFmt w:val="bullet"/>
      <w:lvlText w:val=""/>
      <w:lvlJc w:val="left"/>
      <w:pPr>
        <w:tabs>
          <w:tab w:val="num" w:pos="6480"/>
        </w:tabs>
        <w:ind w:left="6480" w:hanging="360"/>
      </w:pPr>
      <w:rPr>
        <w:rFonts w:ascii="Symbol" w:hAnsi="Symbol" w:cs="Symbol" w:hint="default"/>
        <w:color w:val="000000"/>
        <w:sz w:val="20"/>
        <w:szCs w:val="22"/>
      </w:rPr>
    </w:lvl>
  </w:abstractNum>
  <w:abstractNum w:abstractNumId="24">
    <w:nsid w:val="00000019"/>
    <w:multiLevelType w:val="multilevel"/>
    <w:tmpl w:val="00000019"/>
    <w:name w:val="WW8Num25"/>
    <w:lvl w:ilvl="0">
      <w:start w:val="29"/>
      <w:numFmt w:val="bullet"/>
      <w:lvlText w:val=""/>
      <w:lvlJc w:val="left"/>
      <w:pPr>
        <w:tabs>
          <w:tab w:val="num" w:pos="720"/>
        </w:tabs>
        <w:ind w:left="720" w:hanging="360"/>
      </w:pPr>
      <w:rPr>
        <w:rFonts w:ascii="Symbol" w:hAnsi="Symbol" w:cs="Symbol" w:hint="default"/>
        <w:color w:val="000000"/>
        <w:sz w:val="20"/>
        <w:szCs w:val="22"/>
      </w:rPr>
    </w:lvl>
    <w:lvl w:ilvl="1">
      <w:start w:val="1"/>
      <w:numFmt w:val="bullet"/>
      <w:lvlText w:val=""/>
      <w:lvlJc w:val="left"/>
      <w:pPr>
        <w:tabs>
          <w:tab w:val="num" w:pos="1440"/>
        </w:tabs>
        <w:ind w:left="1440" w:hanging="360"/>
      </w:pPr>
      <w:rPr>
        <w:rFonts w:ascii="Symbol" w:hAnsi="Symbol" w:cs="Symbol" w:hint="default"/>
        <w:color w:val="000000"/>
        <w:sz w:val="20"/>
        <w:szCs w:val="22"/>
      </w:rPr>
    </w:lvl>
    <w:lvl w:ilvl="2">
      <w:start w:val="1"/>
      <w:numFmt w:val="bullet"/>
      <w:lvlText w:val=""/>
      <w:lvlJc w:val="left"/>
      <w:pPr>
        <w:tabs>
          <w:tab w:val="num" w:pos="2160"/>
        </w:tabs>
        <w:ind w:left="2160" w:hanging="360"/>
      </w:pPr>
      <w:rPr>
        <w:rFonts w:ascii="Symbol" w:hAnsi="Symbol" w:cs="Symbol" w:hint="default"/>
        <w:color w:val="000000"/>
        <w:sz w:val="20"/>
        <w:szCs w:val="22"/>
      </w:rPr>
    </w:lvl>
    <w:lvl w:ilvl="3">
      <w:start w:val="1"/>
      <w:numFmt w:val="bullet"/>
      <w:lvlText w:val=""/>
      <w:lvlJc w:val="left"/>
      <w:pPr>
        <w:tabs>
          <w:tab w:val="num" w:pos="2880"/>
        </w:tabs>
        <w:ind w:left="2880" w:hanging="360"/>
      </w:pPr>
      <w:rPr>
        <w:rFonts w:ascii="Symbol" w:hAnsi="Symbol" w:cs="Symbol" w:hint="default"/>
        <w:color w:val="000000"/>
        <w:sz w:val="20"/>
        <w:szCs w:val="22"/>
      </w:rPr>
    </w:lvl>
    <w:lvl w:ilvl="4">
      <w:start w:val="1"/>
      <w:numFmt w:val="bullet"/>
      <w:lvlText w:val=""/>
      <w:lvlJc w:val="left"/>
      <w:pPr>
        <w:tabs>
          <w:tab w:val="num" w:pos="3600"/>
        </w:tabs>
        <w:ind w:left="3600" w:hanging="360"/>
      </w:pPr>
      <w:rPr>
        <w:rFonts w:ascii="Symbol" w:hAnsi="Symbol" w:cs="Symbol" w:hint="default"/>
        <w:color w:val="000000"/>
        <w:sz w:val="20"/>
        <w:szCs w:val="22"/>
      </w:rPr>
    </w:lvl>
    <w:lvl w:ilvl="5">
      <w:start w:val="1"/>
      <w:numFmt w:val="bullet"/>
      <w:lvlText w:val=""/>
      <w:lvlJc w:val="left"/>
      <w:pPr>
        <w:tabs>
          <w:tab w:val="num" w:pos="4320"/>
        </w:tabs>
        <w:ind w:left="4320" w:hanging="360"/>
      </w:pPr>
      <w:rPr>
        <w:rFonts w:ascii="Symbol" w:hAnsi="Symbol" w:cs="Symbol" w:hint="default"/>
        <w:color w:val="000000"/>
        <w:sz w:val="20"/>
        <w:szCs w:val="22"/>
      </w:rPr>
    </w:lvl>
    <w:lvl w:ilvl="6">
      <w:start w:val="1"/>
      <w:numFmt w:val="bullet"/>
      <w:lvlText w:val=""/>
      <w:lvlJc w:val="left"/>
      <w:pPr>
        <w:tabs>
          <w:tab w:val="num" w:pos="5040"/>
        </w:tabs>
        <w:ind w:left="5040" w:hanging="360"/>
      </w:pPr>
      <w:rPr>
        <w:rFonts w:ascii="Symbol" w:hAnsi="Symbol" w:cs="Symbol" w:hint="default"/>
        <w:color w:val="000000"/>
        <w:sz w:val="20"/>
        <w:szCs w:val="22"/>
      </w:rPr>
    </w:lvl>
    <w:lvl w:ilvl="7">
      <w:start w:val="1"/>
      <w:numFmt w:val="bullet"/>
      <w:lvlText w:val=""/>
      <w:lvlJc w:val="left"/>
      <w:pPr>
        <w:tabs>
          <w:tab w:val="num" w:pos="5760"/>
        </w:tabs>
        <w:ind w:left="5760" w:hanging="360"/>
      </w:pPr>
      <w:rPr>
        <w:rFonts w:ascii="Symbol" w:hAnsi="Symbol" w:cs="Symbol" w:hint="default"/>
        <w:color w:val="000000"/>
        <w:sz w:val="20"/>
        <w:szCs w:val="22"/>
      </w:rPr>
    </w:lvl>
    <w:lvl w:ilvl="8">
      <w:start w:val="1"/>
      <w:numFmt w:val="bullet"/>
      <w:lvlText w:val=""/>
      <w:lvlJc w:val="left"/>
      <w:pPr>
        <w:tabs>
          <w:tab w:val="num" w:pos="6480"/>
        </w:tabs>
        <w:ind w:left="6480" w:hanging="360"/>
      </w:pPr>
      <w:rPr>
        <w:rFonts w:ascii="Symbol" w:hAnsi="Symbol" w:cs="Symbol" w:hint="default"/>
        <w:color w:val="000000"/>
        <w:sz w:val="20"/>
        <w:szCs w:val="22"/>
      </w:rPr>
    </w:lvl>
  </w:abstractNum>
  <w:abstractNum w:abstractNumId="25">
    <w:nsid w:val="0000001A"/>
    <w:multiLevelType w:val="multilevel"/>
    <w:tmpl w:val="0000001A"/>
    <w:name w:val="WW8Num26"/>
    <w:lvl w:ilvl="0">
      <w:start w:val="35"/>
      <w:numFmt w:val="bullet"/>
      <w:lvlText w:val=""/>
      <w:lvlJc w:val="left"/>
      <w:pPr>
        <w:tabs>
          <w:tab w:val="num" w:pos="720"/>
        </w:tabs>
        <w:ind w:left="720" w:hanging="360"/>
      </w:pPr>
      <w:rPr>
        <w:rFonts w:ascii="Symbol" w:hAnsi="Symbol" w:cs="Arial"/>
        <w:color w:val="000000"/>
        <w:sz w:val="22"/>
        <w:szCs w:val="22"/>
      </w:rPr>
    </w:lvl>
    <w:lvl w:ilvl="1">
      <w:start w:val="1"/>
      <w:numFmt w:val="bullet"/>
      <w:lvlText w:val=""/>
      <w:lvlJc w:val="left"/>
      <w:pPr>
        <w:tabs>
          <w:tab w:val="num" w:pos="1440"/>
        </w:tabs>
        <w:ind w:left="1440" w:hanging="360"/>
      </w:pPr>
      <w:rPr>
        <w:rFonts w:ascii="Symbol" w:hAnsi="Symbol" w:cs="Arial"/>
        <w:color w:val="000000"/>
        <w:sz w:val="22"/>
        <w:szCs w:val="22"/>
      </w:rPr>
    </w:lvl>
    <w:lvl w:ilvl="2">
      <w:start w:val="1"/>
      <w:numFmt w:val="bullet"/>
      <w:lvlText w:val=""/>
      <w:lvlJc w:val="left"/>
      <w:pPr>
        <w:tabs>
          <w:tab w:val="num" w:pos="2160"/>
        </w:tabs>
        <w:ind w:left="2160" w:hanging="360"/>
      </w:pPr>
      <w:rPr>
        <w:rFonts w:ascii="Symbol" w:hAnsi="Symbol" w:cs="Arial"/>
        <w:color w:val="000000"/>
        <w:sz w:val="22"/>
        <w:szCs w:val="22"/>
      </w:rPr>
    </w:lvl>
    <w:lvl w:ilvl="3">
      <w:start w:val="1"/>
      <w:numFmt w:val="bullet"/>
      <w:lvlText w:val=""/>
      <w:lvlJc w:val="left"/>
      <w:pPr>
        <w:tabs>
          <w:tab w:val="num" w:pos="2880"/>
        </w:tabs>
        <w:ind w:left="2880" w:hanging="360"/>
      </w:pPr>
      <w:rPr>
        <w:rFonts w:ascii="Symbol" w:hAnsi="Symbol" w:cs="Arial"/>
        <w:color w:val="000000"/>
        <w:sz w:val="22"/>
        <w:szCs w:val="22"/>
      </w:rPr>
    </w:lvl>
    <w:lvl w:ilvl="4">
      <w:start w:val="1"/>
      <w:numFmt w:val="bullet"/>
      <w:lvlText w:val=""/>
      <w:lvlJc w:val="left"/>
      <w:pPr>
        <w:tabs>
          <w:tab w:val="num" w:pos="3600"/>
        </w:tabs>
        <w:ind w:left="3600" w:hanging="360"/>
      </w:pPr>
      <w:rPr>
        <w:rFonts w:ascii="Symbol" w:hAnsi="Symbol" w:cs="Arial"/>
        <w:color w:val="000000"/>
        <w:sz w:val="22"/>
        <w:szCs w:val="22"/>
      </w:rPr>
    </w:lvl>
    <w:lvl w:ilvl="5">
      <w:start w:val="1"/>
      <w:numFmt w:val="bullet"/>
      <w:lvlText w:val=""/>
      <w:lvlJc w:val="left"/>
      <w:pPr>
        <w:tabs>
          <w:tab w:val="num" w:pos="4320"/>
        </w:tabs>
        <w:ind w:left="4320" w:hanging="360"/>
      </w:pPr>
      <w:rPr>
        <w:rFonts w:ascii="Symbol" w:hAnsi="Symbol" w:cs="Arial"/>
        <w:color w:val="000000"/>
        <w:sz w:val="22"/>
        <w:szCs w:val="22"/>
      </w:rPr>
    </w:lvl>
    <w:lvl w:ilvl="6">
      <w:start w:val="1"/>
      <w:numFmt w:val="bullet"/>
      <w:lvlText w:val=""/>
      <w:lvlJc w:val="left"/>
      <w:pPr>
        <w:tabs>
          <w:tab w:val="num" w:pos="5040"/>
        </w:tabs>
        <w:ind w:left="5040" w:hanging="360"/>
      </w:pPr>
      <w:rPr>
        <w:rFonts w:ascii="Symbol" w:hAnsi="Symbol" w:cs="Arial"/>
        <w:color w:val="000000"/>
        <w:sz w:val="22"/>
        <w:szCs w:val="22"/>
      </w:rPr>
    </w:lvl>
    <w:lvl w:ilvl="7">
      <w:start w:val="1"/>
      <w:numFmt w:val="bullet"/>
      <w:lvlText w:val=""/>
      <w:lvlJc w:val="left"/>
      <w:pPr>
        <w:tabs>
          <w:tab w:val="num" w:pos="5760"/>
        </w:tabs>
        <w:ind w:left="5760" w:hanging="360"/>
      </w:pPr>
      <w:rPr>
        <w:rFonts w:ascii="Symbol" w:hAnsi="Symbol" w:cs="Arial"/>
        <w:color w:val="000000"/>
        <w:sz w:val="22"/>
        <w:szCs w:val="22"/>
      </w:rPr>
    </w:lvl>
    <w:lvl w:ilvl="8">
      <w:start w:val="1"/>
      <w:numFmt w:val="bullet"/>
      <w:lvlText w:val=""/>
      <w:lvlJc w:val="left"/>
      <w:pPr>
        <w:tabs>
          <w:tab w:val="num" w:pos="6480"/>
        </w:tabs>
        <w:ind w:left="6480" w:hanging="360"/>
      </w:pPr>
      <w:rPr>
        <w:rFonts w:ascii="Symbol" w:hAnsi="Symbol" w:cs="Arial"/>
        <w:color w:val="000000"/>
        <w:sz w:val="22"/>
        <w:szCs w:val="22"/>
      </w:rPr>
    </w:lvl>
  </w:abstractNum>
  <w:abstractNum w:abstractNumId="26">
    <w:nsid w:val="0000001B"/>
    <w:multiLevelType w:val="multilevel"/>
    <w:tmpl w:val="0000001B"/>
    <w:name w:val="WW8Num27"/>
    <w:lvl w:ilvl="0">
      <w:start w:val="1"/>
      <w:numFmt w:val="bullet"/>
      <w:lvlText w:val=""/>
      <w:lvlJc w:val="left"/>
      <w:pPr>
        <w:tabs>
          <w:tab w:val="num" w:pos="720"/>
        </w:tabs>
        <w:ind w:left="720" w:hanging="360"/>
      </w:pPr>
      <w:rPr>
        <w:rFonts w:ascii="Symbol" w:hAnsi="Symbol" w:cs="Symbol" w:hint="default"/>
        <w:color w:val="000000"/>
        <w:sz w:val="20"/>
        <w:szCs w:val="22"/>
      </w:rPr>
    </w:lvl>
    <w:lvl w:ilvl="1">
      <w:start w:val="1"/>
      <w:numFmt w:val="bullet"/>
      <w:lvlText w:val=""/>
      <w:lvlJc w:val="left"/>
      <w:pPr>
        <w:tabs>
          <w:tab w:val="num" w:pos="1440"/>
        </w:tabs>
        <w:ind w:left="1440" w:hanging="360"/>
      </w:pPr>
      <w:rPr>
        <w:rFonts w:ascii="Symbol" w:hAnsi="Symbol" w:cs="Symbol" w:hint="default"/>
        <w:color w:val="000000"/>
        <w:sz w:val="20"/>
        <w:szCs w:val="22"/>
      </w:rPr>
    </w:lvl>
    <w:lvl w:ilvl="2">
      <w:start w:val="1"/>
      <w:numFmt w:val="bullet"/>
      <w:lvlText w:val=""/>
      <w:lvlJc w:val="left"/>
      <w:pPr>
        <w:tabs>
          <w:tab w:val="num" w:pos="2160"/>
        </w:tabs>
        <w:ind w:left="2160" w:hanging="360"/>
      </w:pPr>
      <w:rPr>
        <w:rFonts w:ascii="Symbol" w:hAnsi="Symbol" w:cs="Symbol" w:hint="default"/>
        <w:color w:val="000000"/>
        <w:sz w:val="20"/>
        <w:szCs w:val="22"/>
      </w:rPr>
    </w:lvl>
    <w:lvl w:ilvl="3">
      <w:start w:val="1"/>
      <w:numFmt w:val="bullet"/>
      <w:lvlText w:val=""/>
      <w:lvlJc w:val="left"/>
      <w:pPr>
        <w:tabs>
          <w:tab w:val="num" w:pos="2880"/>
        </w:tabs>
        <w:ind w:left="2880" w:hanging="360"/>
      </w:pPr>
      <w:rPr>
        <w:rFonts w:ascii="Symbol" w:hAnsi="Symbol" w:cs="Symbol" w:hint="default"/>
        <w:color w:val="000000"/>
        <w:sz w:val="20"/>
        <w:szCs w:val="22"/>
      </w:rPr>
    </w:lvl>
    <w:lvl w:ilvl="4">
      <w:start w:val="1"/>
      <w:numFmt w:val="bullet"/>
      <w:lvlText w:val=""/>
      <w:lvlJc w:val="left"/>
      <w:pPr>
        <w:tabs>
          <w:tab w:val="num" w:pos="3600"/>
        </w:tabs>
        <w:ind w:left="3600" w:hanging="360"/>
      </w:pPr>
      <w:rPr>
        <w:rFonts w:ascii="Symbol" w:hAnsi="Symbol" w:cs="Symbol" w:hint="default"/>
        <w:color w:val="000000"/>
        <w:sz w:val="20"/>
        <w:szCs w:val="22"/>
      </w:rPr>
    </w:lvl>
    <w:lvl w:ilvl="5">
      <w:start w:val="1"/>
      <w:numFmt w:val="bullet"/>
      <w:lvlText w:val=""/>
      <w:lvlJc w:val="left"/>
      <w:pPr>
        <w:tabs>
          <w:tab w:val="num" w:pos="4320"/>
        </w:tabs>
        <w:ind w:left="4320" w:hanging="360"/>
      </w:pPr>
      <w:rPr>
        <w:rFonts w:ascii="Symbol" w:hAnsi="Symbol" w:cs="Symbol" w:hint="default"/>
        <w:color w:val="000000"/>
        <w:sz w:val="20"/>
        <w:szCs w:val="22"/>
      </w:rPr>
    </w:lvl>
    <w:lvl w:ilvl="6">
      <w:start w:val="1"/>
      <w:numFmt w:val="bullet"/>
      <w:lvlText w:val=""/>
      <w:lvlJc w:val="left"/>
      <w:pPr>
        <w:tabs>
          <w:tab w:val="num" w:pos="5040"/>
        </w:tabs>
        <w:ind w:left="5040" w:hanging="360"/>
      </w:pPr>
      <w:rPr>
        <w:rFonts w:ascii="Symbol" w:hAnsi="Symbol" w:cs="Symbol" w:hint="default"/>
        <w:color w:val="000000"/>
        <w:sz w:val="20"/>
        <w:szCs w:val="22"/>
      </w:rPr>
    </w:lvl>
    <w:lvl w:ilvl="7">
      <w:start w:val="1"/>
      <w:numFmt w:val="bullet"/>
      <w:lvlText w:val=""/>
      <w:lvlJc w:val="left"/>
      <w:pPr>
        <w:tabs>
          <w:tab w:val="num" w:pos="5760"/>
        </w:tabs>
        <w:ind w:left="5760" w:hanging="360"/>
      </w:pPr>
      <w:rPr>
        <w:rFonts w:ascii="Symbol" w:hAnsi="Symbol" w:cs="Symbol" w:hint="default"/>
        <w:color w:val="000000"/>
        <w:sz w:val="20"/>
        <w:szCs w:val="22"/>
      </w:rPr>
    </w:lvl>
    <w:lvl w:ilvl="8">
      <w:start w:val="1"/>
      <w:numFmt w:val="bullet"/>
      <w:lvlText w:val=""/>
      <w:lvlJc w:val="left"/>
      <w:pPr>
        <w:tabs>
          <w:tab w:val="num" w:pos="6480"/>
        </w:tabs>
        <w:ind w:left="6480" w:hanging="360"/>
      </w:pPr>
      <w:rPr>
        <w:rFonts w:ascii="Symbol" w:hAnsi="Symbol" w:cs="Symbol" w:hint="default"/>
        <w:color w:val="000000"/>
        <w:sz w:val="20"/>
        <w:szCs w:val="22"/>
      </w:r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rPr>
        <w:rFonts w:ascii="Symbol" w:hAnsi="Symbol" w:cs="Symbol" w:hint="default"/>
        <w:b/>
        <w:bCs/>
        <w:color w:val="000000"/>
        <w:sz w:val="20"/>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0000001D"/>
    <w:multiLevelType w:val="multilevel"/>
    <w:tmpl w:val="0000001D"/>
    <w:name w:val="WW8Num29"/>
    <w:lvl w:ilvl="0">
      <w:start w:val="1"/>
      <w:numFmt w:val="bullet"/>
      <w:lvlText w:val=""/>
      <w:lvlJc w:val="left"/>
      <w:pPr>
        <w:tabs>
          <w:tab w:val="num" w:pos="720"/>
        </w:tabs>
        <w:ind w:left="720" w:hanging="360"/>
      </w:pPr>
      <w:rPr>
        <w:rFonts w:ascii="Symbol" w:hAnsi="Symbol" w:cs="Symbol" w:hint="default"/>
        <w:color w:val="000000"/>
        <w:sz w:val="20"/>
        <w:szCs w:val="22"/>
      </w:rPr>
    </w:lvl>
    <w:lvl w:ilvl="1">
      <w:start w:val="1"/>
      <w:numFmt w:val="bullet"/>
      <w:lvlText w:val=""/>
      <w:lvlJc w:val="left"/>
      <w:pPr>
        <w:tabs>
          <w:tab w:val="num" w:pos="1440"/>
        </w:tabs>
        <w:ind w:left="1440" w:hanging="360"/>
      </w:pPr>
      <w:rPr>
        <w:rFonts w:ascii="Symbol" w:hAnsi="Symbol" w:cs="Symbol" w:hint="default"/>
        <w:color w:val="000000"/>
        <w:sz w:val="20"/>
        <w:szCs w:val="22"/>
      </w:rPr>
    </w:lvl>
    <w:lvl w:ilvl="2">
      <w:start w:val="1"/>
      <w:numFmt w:val="bullet"/>
      <w:lvlText w:val=""/>
      <w:lvlJc w:val="left"/>
      <w:pPr>
        <w:tabs>
          <w:tab w:val="num" w:pos="2160"/>
        </w:tabs>
        <w:ind w:left="2160" w:hanging="360"/>
      </w:pPr>
      <w:rPr>
        <w:rFonts w:ascii="Symbol" w:hAnsi="Symbol" w:cs="Symbol" w:hint="default"/>
        <w:color w:val="000000"/>
        <w:sz w:val="20"/>
        <w:szCs w:val="22"/>
      </w:rPr>
    </w:lvl>
    <w:lvl w:ilvl="3">
      <w:start w:val="1"/>
      <w:numFmt w:val="bullet"/>
      <w:lvlText w:val=""/>
      <w:lvlJc w:val="left"/>
      <w:pPr>
        <w:tabs>
          <w:tab w:val="num" w:pos="2880"/>
        </w:tabs>
        <w:ind w:left="2880" w:hanging="360"/>
      </w:pPr>
      <w:rPr>
        <w:rFonts w:ascii="Symbol" w:hAnsi="Symbol" w:cs="Symbol" w:hint="default"/>
        <w:color w:val="000000"/>
        <w:sz w:val="20"/>
        <w:szCs w:val="22"/>
      </w:rPr>
    </w:lvl>
    <w:lvl w:ilvl="4">
      <w:start w:val="1"/>
      <w:numFmt w:val="bullet"/>
      <w:lvlText w:val=""/>
      <w:lvlJc w:val="left"/>
      <w:pPr>
        <w:tabs>
          <w:tab w:val="num" w:pos="3600"/>
        </w:tabs>
        <w:ind w:left="3600" w:hanging="360"/>
      </w:pPr>
      <w:rPr>
        <w:rFonts w:ascii="Symbol" w:hAnsi="Symbol" w:cs="Symbol" w:hint="default"/>
        <w:color w:val="000000"/>
        <w:sz w:val="20"/>
        <w:szCs w:val="22"/>
      </w:rPr>
    </w:lvl>
    <w:lvl w:ilvl="5">
      <w:start w:val="1"/>
      <w:numFmt w:val="bullet"/>
      <w:lvlText w:val=""/>
      <w:lvlJc w:val="left"/>
      <w:pPr>
        <w:tabs>
          <w:tab w:val="num" w:pos="4320"/>
        </w:tabs>
        <w:ind w:left="4320" w:hanging="360"/>
      </w:pPr>
      <w:rPr>
        <w:rFonts w:ascii="Symbol" w:hAnsi="Symbol" w:cs="Symbol" w:hint="default"/>
        <w:color w:val="000000"/>
        <w:sz w:val="20"/>
        <w:szCs w:val="22"/>
      </w:rPr>
    </w:lvl>
    <w:lvl w:ilvl="6">
      <w:start w:val="1"/>
      <w:numFmt w:val="bullet"/>
      <w:lvlText w:val=""/>
      <w:lvlJc w:val="left"/>
      <w:pPr>
        <w:tabs>
          <w:tab w:val="num" w:pos="5040"/>
        </w:tabs>
        <w:ind w:left="5040" w:hanging="360"/>
      </w:pPr>
      <w:rPr>
        <w:rFonts w:ascii="Symbol" w:hAnsi="Symbol" w:cs="Symbol" w:hint="default"/>
        <w:color w:val="000000"/>
        <w:sz w:val="20"/>
        <w:szCs w:val="22"/>
      </w:rPr>
    </w:lvl>
    <w:lvl w:ilvl="7">
      <w:start w:val="1"/>
      <w:numFmt w:val="bullet"/>
      <w:lvlText w:val=""/>
      <w:lvlJc w:val="left"/>
      <w:pPr>
        <w:tabs>
          <w:tab w:val="num" w:pos="5760"/>
        </w:tabs>
        <w:ind w:left="5760" w:hanging="360"/>
      </w:pPr>
      <w:rPr>
        <w:rFonts w:ascii="Symbol" w:hAnsi="Symbol" w:cs="Symbol" w:hint="default"/>
        <w:color w:val="000000"/>
        <w:sz w:val="20"/>
        <w:szCs w:val="22"/>
      </w:rPr>
    </w:lvl>
    <w:lvl w:ilvl="8">
      <w:start w:val="1"/>
      <w:numFmt w:val="bullet"/>
      <w:lvlText w:val=""/>
      <w:lvlJc w:val="left"/>
      <w:pPr>
        <w:tabs>
          <w:tab w:val="num" w:pos="6480"/>
        </w:tabs>
        <w:ind w:left="6480" w:hanging="360"/>
      </w:pPr>
      <w:rPr>
        <w:rFonts w:ascii="Symbol" w:hAnsi="Symbol" w:cs="Symbol" w:hint="default"/>
        <w:color w:val="000000"/>
        <w:sz w:val="20"/>
        <w:szCs w:val="22"/>
      </w:rPr>
    </w:lvl>
  </w:abstractNum>
  <w:abstractNum w:abstractNumId="29">
    <w:nsid w:val="0000001E"/>
    <w:multiLevelType w:val="multilevel"/>
    <w:tmpl w:val="0000001E"/>
    <w:name w:val="WW8Num30"/>
    <w:lvl w:ilvl="0">
      <w:start w:val="1"/>
      <w:numFmt w:val="bullet"/>
      <w:lvlText w:val=""/>
      <w:lvlJc w:val="left"/>
      <w:pPr>
        <w:tabs>
          <w:tab w:val="num" w:pos="720"/>
        </w:tabs>
        <w:ind w:left="720" w:hanging="360"/>
      </w:pPr>
      <w:rPr>
        <w:rFonts w:ascii="Symbol" w:hAnsi="Symbol" w:cs="Symbol" w:hint="default"/>
        <w:color w:val="000000"/>
        <w:sz w:val="20"/>
        <w:szCs w:val="22"/>
      </w:rPr>
    </w:lvl>
    <w:lvl w:ilvl="1">
      <w:start w:val="1"/>
      <w:numFmt w:val="bullet"/>
      <w:lvlText w:val=""/>
      <w:lvlJc w:val="left"/>
      <w:pPr>
        <w:tabs>
          <w:tab w:val="num" w:pos="1440"/>
        </w:tabs>
        <w:ind w:left="1440" w:hanging="360"/>
      </w:pPr>
      <w:rPr>
        <w:rFonts w:ascii="Symbol" w:hAnsi="Symbol" w:cs="Symbol" w:hint="default"/>
        <w:color w:val="000000"/>
        <w:sz w:val="20"/>
        <w:szCs w:val="22"/>
      </w:rPr>
    </w:lvl>
    <w:lvl w:ilvl="2">
      <w:start w:val="1"/>
      <w:numFmt w:val="bullet"/>
      <w:lvlText w:val=""/>
      <w:lvlJc w:val="left"/>
      <w:pPr>
        <w:tabs>
          <w:tab w:val="num" w:pos="2160"/>
        </w:tabs>
        <w:ind w:left="2160" w:hanging="360"/>
      </w:pPr>
      <w:rPr>
        <w:rFonts w:ascii="Symbol" w:hAnsi="Symbol" w:cs="Symbol" w:hint="default"/>
        <w:color w:val="000000"/>
        <w:sz w:val="20"/>
        <w:szCs w:val="22"/>
      </w:rPr>
    </w:lvl>
    <w:lvl w:ilvl="3">
      <w:start w:val="1"/>
      <w:numFmt w:val="bullet"/>
      <w:lvlText w:val=""/>
      <w:lvlJc w:val="left"/>
      <w:pPr>
        <w:tabs>
          <w:tab w:val="num" w:pos="2880"/>
        </w:tabs>
        <w:ind w:left="2880" w:hanging="360"/>
      </w:pPr>
      <w:rPr>
        <w:rFonts w:ascii="Symbol" w:hAnsi="Symbol" w:cs="Symbol" w:hint="default"/>
        <w:color w:val="000000"/>
        <w:sz w:val="20"/>
        <w:szCs w:val="22"/>
      </w:rPr>
    </w:lvl>
    <w:lvl w:ilvl="4">
      <w:start w:val="1"/>
      <w:numFmt w:val="bullet"/>
      <w:lvlText w:val=""/>
      <w:lvlJc w:val="left"/>
      <w:pPr>
        <w:tabs>
          <w:tab w:val="num" w:pos="3600"/>
        </w:tabs>
        <w:ind w:left="3600" w:hanging="360"/>
      </w:pPr>
      <w:rPr>
        <w:rFonts w:ascii="Symbol" w:hAnsi="Symbol" w:cs="Symbol" w:hint="default"/>
        <w:color w:val="000000"/>
        <w:sz w:val="20"/>
        <w:szCs w:val="22"/>
      </w:rPr>
    </w:lvl>
    <w:lvl w:ilvl="5">
      <w:start w:val="1"/>
      <w:numFmt w:val="bullet"/>
      <w:lvlText w:val=""/>
      <w:lvlJc w:val="left"/>
      <w:pPr>
        <w:tabs>
          <w:tab w:val="num" w:pos="4320"/>
        </w:tabs>
        <w:ind w:left="4320" w:hanging="360"/>
      </w:pPr>
      <w:rPr>
        <w:rFonts w:ascii="Symbol" w:hAnsi="Symbol" w:cs="Symbol" w:hint="default"/>
        <w:color w:val="000000"/>
        <w:sz w:val="20"/>
        <w:szCs w:val="22"/>
      </w:rPr>
    </w:lvl>
    <w:lvl w:ilvl="6">
      <w:start w:val="1"/>
      <w:numFmt w:val="bullet"/>
      <w:lvlText w:val=""/>
      <w:lvlJc w:val="left"/>
      <w:pPr>
        <w:tabs>
          <w:tab w:val="num" w:pos="5040"/>
        </w:tabs>
        <w:ind w:left="5040" w:hanging="360"/>
      </w:pPr>
      <w:rPr>
        <w:rFonts w:ascii="Symbol" w:hAnsi="Symbol" w:cs="Symbol" w:hint="default"/>
        <w:color w:val="000000"/>
        <w:sz w:val="20"/>
        <w:szCs w:val="22"/>
      </w:rPr>
    </w:lvl>
    <w:lvl w:ilvl="7">
      <w:start w:val="1"/>
      <w:numFmt w:val="bullet"/>
      <w:lvlText w:val=""/>
      <w:lvlJc w:val="left"/>
      <w:pPr>
        <w:tabs>
          <w:tab w:val="num" w:pos="5760"/>
        </w:tabs>
        <w:ind w:left="5760" w:hanging="360"/>
      </w:pPr>
      <w:rPr>
        <w:rFonts w:ascii="Symbol" w:hAnsi="Symbol" w:cs="Symbol" w:hint="default"/>
        <w:color w:val="000000"/>
        <w:sz w:val="20"/>
        <w:szCs w:val="22"/>
      </w:rPr>
    </w:lvl>
    <w:lvl w:ilvl="8">
      <w:start w:val="1"/>
      <w:numFmt w:val="bullet"/>
      <w:lvlText w:val=""/>
      <w:lvlJc w:val="left"/>
      <w:pPr>
        <w:tabs>
          <w:tab w:val="num" w:pos="6480"/>
        </w:tabs>
        <w:ind w:left="6480" w:hanging="360"/>
      </w:pPr>
      <w:rPr>
        <w:rFonts w:ascii="Symbol" w:hAnsi="Symbol" w:cs="Symbol" w:hint="default"/>
        <w:color w:val="000000"/>
        <w:sz w:val="20"/>
        <w:szCs w:val="22"/>
      </w:rPr>
    </w:lvl>
  </w:abstractNum>
  <w:abstractNum w:abstractNumId="30">
    <w:nsid w:val="0000001F"/>
    <w:multiLevelType w:val="multilevel"/>
    <w:tmpl w:val="0000001F"/>
    <w:name w:val="WW8Num31"/>
    <w:lvl w:ilvl="0">
      <w:start w:val="2"/>
      <w:numFmt w:val="bullet"/>
      <w:lvlText w:val=""/>
      <w:lvlJc w:val="left"/>
      <w:pPr>
        <w:tabs>
          <w:tab w:val="num" w:pos="720"/>
        </w:tabs>
        <w:ind w:left="720" w:hanging="360"/>
      </w:pPr>
      <w:rPr>
        <w:rFonts w:ascii="Symbol" w:hAnsi="Symbol" w:cs="Symbol" w:hint="default"/>
        <w:color w:val="000000"/>
        <w:sz w:val="20"/>
        <w:szCs w:val="22"/>
      </w:rPr>
    </w:lvl>
    <w:lvl w:ilvl="1">
      <w:start w:val="1"/>
      <w:numFmt w:val="bullet"/>
      <w:lvlText w:val=""/>
      <w:lvlJc w:val="left"/>
      <w:pPr>
        <w:tabs>
          <w:tab w:val="num" w:pos="1440"/>
        </w:tabs>
        <w:ind w:left="1440" w:hanging="360"/>
      </w:pPr>
      <w:rPr>
        <w:rFonts w:ascii="Symbol" w:hAnsi="Symbol" w:cs="Symbol" w:hint="default"/>
        <w:color w:val="000000"/>
        <w:sz w:val="20"/>
        <w:szCs w:val="22"/>
      </w:rPr>
    </w:lvl>
    <w:lvl w:ilvl="2">
      <w:start w:val="1"/>
      <w:numFmt w:val="bullet"/>
      <w:lvlText w:val=""/>
      <w:lvlJc w:val="left"/>
      <w:pPr>
        <w:tabs>
          <w:tab w:val="num" w:pos="2160"/>
        </w:tabs>
        <w:ind w:left="2160" w:hanging="360"/>
      </w:pPr>
      <w:rPr>
        <w:rFonts w:ascii="Symbol" w:hAnsi="Symbol" w:cs="Symbol" w:hint="default"/>
        <w:color w:val="000000"/>
        <w:sz w:val="20"/>
        <w:szCs w:val="22"/>
      </w:rPr>
    </w:lvl>
    <w:lvl w:ilvl="3">
      <w:start w:val="1"/>
      <w:numFmt w:val="bullet"/>
      <w:lvlText w:val=""/>
      <w:lvlJc w:val="left"/>
      <w:pPr>
        <w:tabs>
          <w:tab w:val="num" w:pos="2880"/>
        </w:tabs>
        <w:ind w:left="2880" w:hanging="360"/>
      </w:pPr>
      <w:rPr>
        <w:rFonts w:ascii="Symbol" w:hAnsi="Symbol" w:cs="Symbol" w:hint="default"/>
        <w:color w:val="000000"/>
        <w:sz w:val="20"/>
        <w:szCs w:val="22"/>
      </w:rPr>
    </w:lvl>
    <w:lvl w:ilvl="4">
      <w:start w:val="1"/>
      <w:numFmt w:val="bullet"/>
      <w:lvlText w:val=""/>
      <w:lvlJc w:val="left"/>
      <w:pPr>
        <w:tabs>
          <w:tab w:val="num" w:pos="3600"/>
        </w:tabs>
        <w:ind w:left="3600" w:hanging="360"/>
      </w:pPr>
      <w:rPr>
        <w:rFonts w:ascii="Symbol" w:hAnsi="Symbol" w:cs="Symbol" w:hint="default"/>
        <w:color w:val="000000"/>
        <w:sz w:val="20"/>
        <w:szCs w:val="22"/>
      </w:rPr>
    </w:lvl>
    <w:lvl w:ilvl="5">
      <w:start w:val="1"/>
      <w:numFmt w:val="bullet"/>
      <w:lvlText w:val=""/>
      <w:lvlJc w:val="left"/>
      <w:pPr>
        <w:tabs>
          <w:tab w:val="num" w:pos="4320"/>
        </w:tabs>
        <w:ind w:left="4320" w:hanging="360"/>
      </w:pPr>
      <w:rPr>
        <w:rFonts w:ascii="Symbol" w:hAnsi="Symbol" w:cs="Symbol" w:hint="default"/>
        <w:color w:val="000000"/>
        <w:sz w:val="20"/>
        <w:szCs w:val="22"/>
      </w:rPr>
    </w:lvl>
    <w:lvl w:ilvl="6">
      <w:start w:val="1"/>
      <w:numFmt w:val="bullet"/>
      <w:lvlText w:val=""/>
      <w:lvlJc w:val="left"/>
      <w:pPr>
        <w:tabs>
          <w:tab w:val="num" w:pos="5040"/>
        </w:tabs>
        <w:ind w:left="5040" w:hanging="360"/>
      </w:pPr>
      <w:rPr>
        <w:rFonts w:ascii="Symbol" w:hAnsi="Symbol" w:cs="Symbol" w:hint="default"/>
        <w:color w:val="000000"/>
        <w:sz w:val="20"/>
        <w:szCs w:val="22"/>
      </w:rPr>
    </w:lvl>
    <w:lvl w:ilvl="7">
      <w:start w:val="1"/>
      <w:numFmt w:val="bullet"/>
      <w:lvlText w:val=""/>
      <w:lvlJc w:val="left"/>
      <w:pPr>
        <w:tabs>
          <w:tab w:val="num" w:pos="5760"/>
        </w:tabs>
        <w:ind w:left="5760" w:hanging="360"/>
      </w:pPr>
      <w:rPr>
        <w:rFonts w:ascii="Symbol" w:hAnsi="Symbol" w:cs="Symbol" w:hint="default"/>
        <w:color w:val="000000"/>
        <w:sz w:val="20"/>
        <w:szCs w:val="22"/>
      </w:rPr>
    </w:lvl>
    <w:lvl w:ilvl="8">
      <w:start w:val="1"/>
      <w:numFmt w:val="bullet"/>
      <w:lvlText w:val=""/>
      <w:lvlJc w:val="left"/>
      <w:pPr>
        <w:tabs>
          <w:tab w:val="num" w:pos="6480"/>
        </w:tabs>
        <w:ind w:left="6480" w:hanging="360"/>
      </w:pPr>
      <w:rPr>
        <w:rFonts w:ascii="Symbol" w:hAnsi="Symbol" w:cs="Symbol" w:hint="default"/>
        <w:color w:val="000000"/>
        <w:sz w:val="20"/>
        <w:szCs w:val="22"/>
      </w:rPr>
    </w:lvl>
  </w:abstractNum>
  <w:abstractNum w:abstractNumId="31">
    <w:nsid w:val="00000020"/>
    <w:multiLevelType w:val="multilevel"/>
    <w:tmpl w:val="00000020"/>
    <w:name w:val="WW8Num32"/>
    <w:lvl w:ilvl="0">
      <w:start w:val="1"/>
      <w:numFmt w:val="bullet"/>
      <w:lvlText w:val=""/>
      <w:lvlJc w:val="left"/>
      <w:pPr>
        <w:tabs>
          <w:tab w:val="num" w:pos="720"/>
        </w:tabs>
        <w:ind w:left="720" w:hanging="360"/>
      </w:pPr>
      <w:rPr>
        <w:rFonts w:ascii="Symbol" w:hAnsi="Symbol" w:cs="Symbol" w:hint="default"/>
        <w:color w:val="000000"/>
        <w:sz w:val="20"/>
        <w:szCs w:val="22"/>
      </w:rPr>
    </w:lvl>
    <w:lvl w:ilvl="1">
      <w:start w:val="1"/>
      <w:numFmt w:val="bullet"/>
      <w:lvlText w:val=""/>
      <w:lvlJc w:val="left"/>
      <w:pPr>
        <w:tabs>
          <w:tab w:val="num" w:pos="1440"/>
        </w:tabs>
        <w:ind w:left="1440" w:hanging="360"/>
      </w:pPr>
      <w:rPr>
        <w:rFonts w:ascii="Symbol" w:hAnsi="Symbol" w:cs="Symbol" w:hint="default"/>
        <w:color w:val="000000"/>
        <w:sz w:val="20"/>
        <w:szCs w:val="22"/>
      </w:rPr>
    </w:lvl>
    <w:lvl w:ilvl="2">
      <w:start w:val="1"/>
      <w:numFmt w:val="bullet"/>
      <w:lvlText w:val=""/>
      <w:lvlJc w:val="left"/>
      <w:pPr>
        <w:tabs>
          <w:tab w:val="num" w:pos="2160"/>
        </w:tabs>
        <w:ind w:left="2160" w:hanging="360"/>
      </w:pPr>
      <w:rPr>
        <w:rFonts w:ascii="Symbol" w:hAnsi="Symbol" w:cs="Symbol" w:hint="default"/>
        <w:color w:val="000000"/>
        <w:sz w:val="20"/>
        <w:szCs w:val="22"/>
      </w:rPr>
    </w:lvl>
    <w:lvl w:ilvl="3">
      <w:start w:val="1"/>
      <w:numFmt w:val="bullet"/>
      <w:lvlText w:val=""/>
      <w:lvlJc w:val="left"/>
      <w:pPr>
        <w:tabs>
          <w:tab w:val="num" w:pos="2880"/>
        </w:tabs>
        <w:ind w:left="2880" w:hanging="360"/>
      </w:pPr>
      <w:rPr>
        <w:rFonts w:ascii="Symbol" w:hAnsi="Symbol" w:cs="Symbol" w:hint="default"/>
        <w:color w:val="000000"/>
        <w:sz w:val="20"/>
        <w:szCs w:val="22"/>
      </w:rPr>
    </w:lvl>
    <w:lvl w:ilvl="4">
      <w:start w:val="1"/>
      <w:numFmt w:val="bullet"/>
      <w:lvlText w:val=""/>
      <w:lvlJc w:val="left"/>
      <w:pPr>
        <w:tabs>
          <w:tab w:val="num" w:pos="3600"/>
        </w:tabs>
        <w:ind w:left="3600" w:hanging="360"/>
      </w:pPr>
      <w:rPr>
        <w:rFonts w:ascii="Symbol" w:hAnsi="Symbol" w:cs="Symbol" w:hint="default"/>
        <w:color w:val="000000"/>
        <w:sz w:val="20"/>
        <w:szCs w:val="22"/>
      </w:rPr>
    </w:lvl>
    <w:lvl w:ilvl="5">
      <w:start w:val="1"/>
      <w:numFmt w:val="bullet"/>
      <w:lvlText w:val=""/>
      <w:lvlJc w:val="left"/>
      <w:pPr>
        <w:tabs>
          <w:tab w:val="num" w:pos="4320"/>
        </w:tabs>
        <w:ind w:left="4320" w:hanging="360"/>
      </w:pPr>
      <w:rPr>
        <w:rFonts w:ascii="Symbol" w:hAnsi="Symbol" w:cs="Symbol" w:hint="default"/>
        <w:color w:val="000000"/>
        <w:sz w:val="20"/>
        <w:szCs w:val="22"/>
      </w:rPr>
    </w:lvl>
    <w:lvl w:ilvl="6">
      <w:start w:val="1"/>
      <w:numFmt w:val="bullet"/>
      <w:lvlText w:val=""/>
      <w:lvlJc w:val="left"/>
      <w:pPr>
        <w:tabs>
          <w:tab w:val="num" w:pos="5040"/>
        </w:tabs>
        <w:ind w:left="5040" w:hanging="360"/>
      </w:pPr>
      <w:rPr>
        <w:rFonts w:ascii="Symbol" w:hAnsi="Symbol" w:cs="Symbol" w:hint="default"/>
        <w:color w:val="000000"/>
        <w:sz w:val="20"/>
        <w:szCs w:val="22"/>
      </w:rPr>
    </w:lvl>
    <w:lvl w:ilvl="7">
      <w:start w:val="1"/>
      <w:numFmt w:val="bullet"/>
      <w:lvlText w:val=""/>
      <w:lvlJc w:val="left"/>
      <w:pPr>
        <w:tabs>
          <w:tab w:val="num" w:pos="5760"/>
        </w:tabs>
        <w:ind w:left="5760" w:hanging="360"/>
      </w:pPr>
      <w:rPr>
        <w:rFonts w:ascii="Symbol" w:hAnsi="Symbol" w:cs="Symbol" w:hint="default"/>
        <w:color w:val="000000"/>
        <w:sz w:val="20"/>
        <w:szCs w:val="22"/>
      </w:rPr>
    </w:lvl>
    <w:lvl w:ilvl="8">
      <w:start w:val="1"/>
      <w:numFmt w:val="bullet"/>
      <w:lvlText w:val=""/>
      <w:lvlJc w:val="left"/>
      <w:pPr>
        <w:tabs>
          <w:tab w:val="num" w:pos="6480"/>
        </w:tabs>
        <w:ind w:left="6480" w:hanging="360"/>
      </w:pPr>
      <w:rPr>
        <w:rFonts w:ascii="Symbol" w:hAnsi="Symbol" w:cs="Symbol" w:hint="default"/>
        <w:color w:val="000000"/>
        <w:sz w:val="20"/>
        <w:szCs w:val="22"/>
      </w:rPr>
    </w:lvl>
  </w:abstractNum>
  <w:abstractNum w:abstractNumId="32">
    <w:nsid w:val="00000021"/>
    <w:multiLevelType w:val="multilevel"/>
    <w:tmpl w:val="00000021"/>
    <w:name w:val="WW8Num33"/>
    <w:lvl w:ilvl="0">
      <w:start w:val="1"/>
      <w:numFmt w:val="bullet"/>
      <w:lvlText w:val=""/>
      <w:lvlJc w:val="left"/>
      <w:pPr>
        <w:tabs>
          <w:tab w:val="num" w:pos="720"/>
        </w:tabs>
        <w:ind w:left="720" w:hanging="360"/>
      </w:pPr>
      <w:rPr>
        <w:rFonts w:ascii="Symbol" w:hAnsi="Symbol" w:cs="Symbol" w:hint="default"/>
        <w:color w:val="000000"/>
        <w:sz w:val="20"/>
        <w:szCs w:val="22"/>
      </w:rPr>
    </w:lvl>
    <w:lvl w:ilvl="1">
      <w:start w:val="1"/>
      <w:numFmt w:val="bullet"/>
      <w:lvlText w:val=""/>
      <w:lvlJc w:val="left"/>
      <w:pPr>
        <w:tabs>
          <w:tab w:val="num" w:pos="1440"/>
        </w:tabs>
        <w:ind w:left="1440" w:hanging="360"/>
      </w:pPr>
      <w:rPr>
        <w:rFonts w:ascii="Symbol" w:hAnsi="Symbol" w:cs="Symbol" w:hint="default"/>
        <w:color w:val="000000"/>
        <w:sz w:val="20"/>
        <w:szCs w:val="22"/>
      </w:rPr>
    </w:lvl>
    <w:lvl w:ilvl="2">
      <w:start w:val="1"/>
      <w:numFmt w:val="bullet"/>
      <w:lvlText w:val=""/>
      <w:lvlJc w:val="left"/>
      <w:pPr>
        <w:tabs>
          <w:tab w:val="num" w:pos="2160"/>
        </w:tabs>
        <w:ind w:left="2160" w:hanging="360"/>
      </w:pPr>
      <w:rPr>
        <w:rFonts w:ascii="Symbol" w:hAnsi="Symbol" w:cs="Symbol" w:hint="default"/>
        <w:color w:val="000000"/>
        <w:sz w:val="20"/>
        <w:szCs w:val="22"/>
      </w:rPr>
    </w:lvl>
    <w:lvl w:ilvl="3">
      <w:start w:val="1"/>
      <w:numFmt w:val="bullet"/>
      <w:lvlText w:val=""/>
      <w:lvlJc w:val="left"/>
      <w:pPr>
        <w:tabs>
          <w:tab w:val="num" w:pos="2880"/>
        </w:tabs>
        <w:ind w:left="2880" w:hanging="360"/>
      </w:pPr>
      <w:rPr>
        <w:rFonts w:ascii="Symbol" w:hAnsi="Symbol" w:cs="Symbol" w:hint="default"/>
        <w:color w:val="000000"/>
        <w:sz w:val="20"/>
        <w:szCs w:val="22"/>
      </w:rPr>
    </w:lvl>
    <w:lvl w:ilvl="4">
      <w:start w:val="1"/>
      <w:numFmt w:val="bullet"/>
      <w:lvlText w:val=""/>
      <w:lvlJc w:val="left"/>
      <w:pPr>
        <w:tabs>
          <w:tab w:val="num" w:pos="3600"/>
        </w:tabs>
        <w:ind w:left="3600" w:hanging="360"/>
      </w:pPr>
      <w:rPr>
        <w:rFonts w:ascii="Symbol" w:hAnsi="Symbol" w:cs="Symbol" w:hint="default"/>
        <w:color w:val="000000"/>
        <w:sz w:val="20"/>
        <w:szCs w:val="22"/>
      </w:rPr>
    </w:lvl>
    <w:lvl w:ilvl="5">
      <w:start w:val="1"/>
      <w:numFmt w:val="bullet"/>
      <w:lvlText w:val=""/>
      <w:lvlJc w:val="left"/>
      <w:pPr>
        <w:tabs>
          <w:tab w:val="num" w:pos="4320"/>
        </w:tabs>
        <w:ind w:left="4320" w:hanging="360"/>
      </w:pPr>
      <w:rPr>
        <w:rFonts w:ascii="Symbol" w:hAnsi="Symbol" w:cs="Symbol" w:hint="default"/>
        <w:color w:val="000000"/>
        <w:sz w:val="20"/>
        <w:szCs w:val="22"/>
      </w:rPr>
    </w:lvl>
    <w:lvl w:ilvl="6">
      <w:start w:val="1"/>
      <w:numFmt w:val="bullet"/>
      <w:lvlText w:val=""/>
      <w:lvlJc w:val="left"/>
      <w:pPr>
        <w:tabs>
          <w:tab w:val="num" w:pos="5040"/>
        </w:tabs>
        <w:ind w:left="5040" w:hanging="360"/>
      </w:pPr>
      <w:rPr>
        <w:rFonts w:ascii="Symbol" w:hAnsi="Symbol" w:cs="Symbol" w:hint="default"/>
        <w:color w:val="000000"/>
        <w:sz w:val="20"/>
        <w:szCs w:val="22"/>
      </w:rPr>
    </w:lvl>
    <w:lvl w:ilvl="7">
      <w:start w:val="1"/>
      <w:numFmt w:val="bullet"/>
      <w:lvlText w:val=""/>
      <w:lvlJc w:val="left"/>
      <w:pPr>
        <w:tabs>
          <w:tab w:val="num" w:pos="5760"/>
        </w:tabs>
        <w:ind w:left="5760" w:hanging="360"/>
      </w:pPr>
      <w:rPr>
        <w:rFonts w:ascii="Symbol" w:hAnsi="Symbol" w:cs="Symbol" w:hint="default"/>
        <w:color w:val="000000"/>
        <w:sz w:val="20"/>
        <w:szCs w:val="22"/>
      </w:rPr>
    </w:lvl>
    <w:lvl w:ilvl="8">
      <w:start w:val="1"/>
      <w:numFmt w:val="bullet"/>
      <w:lvlText w:val=""/>
      <w:lvlJc w:val="left"/>
      <w:pPr>
        <w:tabs>
          <w:tab w:val="num" w:pos="6480"/>
        </w:tabs>
        <w:ind w:left="6480" w:hanging="360"/>
      </w:pPr>
      <w:rPr>
        <w:rFonts w:ascii="Symbol" w:hAnsi="Symbol" w:cs="Symbol" w:hint="default"/>
        <w:color w:val="000000"/>
        <w:sz w:val="20"/>
        <w:szCs w:val="22"/>
      </w:rPr>
    </w:lvl>
  </w:abstractNum>
  <w:abstractNum w:abstractNumId="33">
    <w:nsid w:val="00000022"/>
    <w:multiLevelType w:val="multilevel"/>
    <w:tmpl w:val="00000022"/>
    <w:name w:val="WW8Num34"/>
    <w:lvl w:ilvl="0">
      <w:start w:val="1"/>
      <w:numFmt w:val="bullet"/>
      <w:lvlText w:val=""/>
      <w:lvlJc w:val="left"/>
      <w:pPr>
        <w:tabs>
          <w:tab w:val="num" w:pos="720"/>
        </w:tabs>
        <w:ind w:left="720" w:hanging="360"/>
      </w:pPr>
      <w:rPr>
        <w:rFonts w:ascii="Symbol" w:hAnsi="Symbol" w:cs="Symbol" w:hint="default"/>
        <w:color w:val="000000"/>
        <w:sz w:val="20"/>
        <w:szCs w:val="22"/>
      </w:rPr>
    </w:lvl>
    <w:lvl w:ilvl="1">
      <w:start w:val="1"/>
      <w:numFmt w:val="bullet"/>
      <w:lvlText w:val=""/>
      <w:lvlJc w:val="left"/>
      <w:pPr>
        <w:tabs>
          <w:tab w:val="num" w:pos="1440"/>
        </w:tabs>
        <w:ind w:left="1440" w:hanging="360"/>
      </w:pPr>
      <w:rPr>
        <w:rFonts w:ascii="Symbol" w:hAnsi="Symbol" w:cs="Symbol" w:hint="default"/>
        <w:color w:val="000000"/>
        <w:sz w:val="20"/>
        <w:szCs w:val="22"/>
      </w:rPr>
    </w:lvl>
    <w:lvl w:ilvl="2">
      <w:start w:val="1"/>
      <w:numFmt w:val="bullet"/>
      <w:lvlText w:val=""/>
      <w:lvlJc w:val="left"/>
      <w:pPr>
        <w:tabs>
          <w:tab w:val="num" w:pos="2160"/>
        </w:tabs>
        <w:ind w:left="2160" w:hanging="360"/>
      </w:pPr>
      <w:rPr>
        <w:rFonts w:ascii="Symbol" w:hAnsi="Symbol" w:cs="Symbol" w:hint="default"/>
        <w:color w:val="000000"/>
        <w:sz w:val="20"/>
        <w:szCs w:val="22"/>
      </w:rPr>
    </w:lvl>
    <w:lvl w:ilvl="3">
      <w:start w:val="1"/>
      <w:numFmt w:val="bullet"/>
      <w:lvlText w:val=""/>
      <w:lvlJc w:val="left"/>
      <w:pPr>
        <w:tabs>
          <w:tab w:val="num" w:pos="2880"/>
        </w:tabs>
        <w:ind w:left="2880" w:hanging="360"/>
      </w:pPr>
      <w:rPr>
        <w:rFonts w:ascii="Symbol" w:hAnsi="Symbol" w:cs="Symbol" w:hint="default"/>
        <w:color w:val="000000"/>
        <w:sz w:val="20"/>
        <w:szCs w:val="22"/>
      </w:rPr>
    </w:lvl>
    <w:lvl w:ilvl="4">
      <w:start w:val="1"/>
      <w:numFmt w:val="bullet"/>
      <w:lvlText w:val=""/>
      <w:lvlJc w:val="left"/>
      <w:pPr>
        <w:tabs>
          <w:tab w:val="num" w:pos="3600"/>
        </w:tabs>
        <w:ind w:left="3600" w:hanging="360"/>
      </w:pPr>
      <w:rPr>
        <w:rFonts w:ascii="Symbol" w:hAnsi="Symbol" w:cs="Symbol" w:hint="default"/>
        <w:color w:val="000000"/>
        <w:sz w:val="20"/>
        <w:szCs w:val="22"/>
      </w:rPr>
    </w:lvl>
    <w:lvl w:ilvl="5">
      <w:start w:val="1"/>
      <w:numFmt w:val="bullet"/>
      <w:lvlText w:val=""/>
      <w:lvlJc w:val="left"/>
      <w:pPr>
        <w:tabs>
          <w:tab w:val="num" w:pos="4320"/>
        </w:tabs>
        <w:ind w:left="4320" w:hanging="360"/>
      </w:pPr>
      <w:rPr>
        <w:rFonts w:ascii="Symbol" w:hAnsi="Symbol" w:cs="Symbol" w:hint="default"/>
        <w:color w:val="000000"/>
        <w:sz w:val="20"/>
        <w:szCs w:val="22"/>
      </w:rPr>
    </w:lvl>
    <w:lvl w:ilvl="6">
      <w:start w:val="1"/>
      <w:numFmt w:val="bullet"/>
      <w:lvlText w:val=""/>
      <w:lvlJc w:val="left"/>
      <w:pPr>
        <w:tabs>
          <w:tab w:val="num" w:pos="5040"/>
        </w:tabs>
        <w:ind w:left="5040" w:hanging="360"/>
      </w:pPr>
      <w:rPr>
        <w:rFonts w:ascii="Symbol" w:hAnsi="Symbol" w:cs="Symbol" w:hint="default"/>
        <w:color w:val="000000"/>
        <w:sz w:val="20"/>
        <w:szCs w:val="22"/>
      </w:rPr>
    </w:lvl>
    <w:lvl w:ilvl="7">
      <w:start w:val="1"/>
      <w:numFmt w:val="bullet"/>
      <w:lvlText w:val=""/>
      <w:lvlJc w:val="left"/>
      <w:pPr>
        <w:tabs>
          <w:tab w:val="num" w:pos="5760"/>
        </w:tabs>
        <w:ind w:left="5760" w:hanging="360"/>
      </w:pPr>
      <w:rPr>
        <w:rFonts w:ascii="Symbol" w:hAnsi="Symbol" w:cs="Symbol" w:hint="default"/>
        <w:color w:val="000000"/>
        <w:sz w:val="20"/>
        <w:szCs w:val="22"/>
      </w:rPr>
    </w:lvl>
    <w:lvl w:ilvl="8">
      <w:start w:val="1"/>
      <w:numFmt w:val="bullet"/>
      <w:lvlText w:val=""/>
      <w:lvlJc w:val="left"/>
      <w:pPr>
        <w:tabs>
          <w:tab w:val="num" w:pos="6480"/>
        </w:tabs>
        <w:ind w:left="6480" w:hanging="360"/>
      </w:pPr>
      <w:rPr>
        <w:rFonts w:ascii="Symbol" w:hAnsi="Symbol" w:cs="Symbol" w:hint="default"/>
        <w:color w:val="000000"/>
        <w:sz w:val="20"/>
        <w:szCs w:val="22"/>
      </w:rPr>
    </w:lvl>
  </w:abstractNum>
  <w:abstractNum w:abstractNumId="34">
    <w:nsid w:val="00000023"/>
    <w:multiLevelType w:val="multilevel"/>
    <w:tmpl w:val="00000023"/>
    <w:name w:val="WW8Num35"/>
    <w:lvl w:ilvl="0">
      <w:start w:val="12"/>
      <w:numFmt w:val="bullet"/>
      <w:lvlText w:val=""/>
      <w:lvlJc w:val="left"/>
      <w:pPr>
        <w:tabs>
          <w:tab w:val="num" w:pos="720"/>
        </w:tabs>
        <w:ind w:left="720" w:hanging="360"/>
      </w:pPr>
      <w:rPr>
        <w:rFonts w:ascii="Symbol" w:hAnsi="Symbol" w:cs="Symbol" w:hint="default"/>
        <w:color w:val="000000"/>
        <w:sz w:val="20"/>
        <w:szCs w:val="22"/>
      </w:rPr>
    </w:lvl>
    <w:lvl w:ilvl="1">
      <w:start w:val="1"/>
      <w:numFmt w:val="bullet"/>
      <w:lvlText w:val=""/>
      <w:lvlJc w:val="left"/>
      <w:pPr>
        <w:tabs>
          <w:tab w:val="num" w:pos="1440"/>
        </w:tabs>
        <w:ind w:left="1440" w:hanging="360"/>
      </w:pPr>
      <w:rPr>
        <w:rFonts w:ascii="Symbol" w:hAnsi="Symbol" w:cs="Symbol" w:hint="default"/>
        <w:color w:val="000000"/>
        <w:sz w:val="20"/>
        <w:szCs w:val="22"/>
      </w:rPr>
    </w:lvl>
    <w:lvl w:ilvl="2">
      <w:start w:val="1"/>
      <w:numFmt w:val="bullet"/>
      <w:lvlText w:val=""/>
      <w:lvlJc w:val="left"/>
      <w:pPr>
        <w:tabs>
          <w:tab w:val="num" w:pos="2160"/>
        </w:tabs>
        <w:ind w:left="2160" w:hanging="360"/>
      </w:pPr>
      <w:rPr>
        <w:rFonts w:ascii="Symbol" w:hAnsi="Symbol" w:cs="Symbol" w:hint="default"/>
        <w:color w:val="000000"/>
        <w:sz w:val="20"/>
        <w:szCs w:val="22"/>
      </w:rPr>
    </w:lvl>
    <w:lvl w:ilvl="3">
      <w:start w:val="1"/>
      <w:numFmt w:val="bullet"/>
      <w:lvlText w:val=""/>
      <w:lvlJc w:val="left"/>
      <w:pPr>
        <w:tabs>
          <w:tab w:val="num" w:pos="2880"/>
        </w:tabs>
        <w:ind w:left="2880" w:hanging="360"/>
      </w:pPr>
      <w:rPr>
        <w:rFonts w:ascii="Symbol" w:hAnsi="Symbol" w:cs="Symbol" w:hint="default"/>
        <w:color w:val="000000"/>
        <w:sz w:val="20"/>
        <w:szCs w:val="22"/>
      </w:rPr>
    </w:lvl>
    <w:lvl w:ilvl="4">
      <w:start w:val="1"/>
      <w:numFmt w:val="bullet"/>
      <w:lvlText w:val=""/>
      <w:lvlJc w:val="left"/>
      <w:pPr>
        <w:tabs>
          <w:tab w:val="num" w:pos="3600"/>
        </w:tabs>
        <w:ind w:left="3600" w:hanging="360"/>
      </w:pPr>
      <w:rPr>
        <w:rFonts w:ascii="Symbol" w:hAnsi="Symbol" w:cs="Symbol" w:hint="default"/>
        <w:color w:val="000000"/>
        <w:sz w:val="20"/>
        <w:szCs w:val="22"/>
      </w:rPr>
    </w:lvl>
    <w:lvl w:ilvl="5">
      <w:start w:val="1"/>
      <w:numFmt w:val="bullet"/>
      <w:lvlText w:val=""/>
      <w:lvlJc w:val="left"/>
      <w:pPr>
        <w:tabs>
          <w:tab w:val="num" w:pos="4320"/>
        </w:tabs>
        <w:ind w:left="4320" w:hanging="360"/>
      </w:pPr>
      <w:rPr>
        <w:rFonts w:ascii="Symbol" w:hAnsi="Symbol" w:cs="Symbol" w:hint="default"/>
        <w:color w:val="000000"/>
        <w:sz w:val="20"/>
        <w:szCs w:val="22"/>
      </w:rPr>
    </w:lvl>
    <w:lvl w:ilvl="6">
      <w:start w:val="1"/>
      <w:numFmt w:val="bullet"/>
      <w:lvlText w:val=""/>
      <w:lvlJc w:val="left"/>
      <w:pPr>
        <w:tabs>
          <w:tab w:val="num" w:pos="5040"/>
        </w:tabs>
        <w:ind w:left="5040" w:hanging="360"/>
      </w:pPr>
      <w:rPr>
        <w:rFonts w:ascii="Symbol" w:hAnsi="Symbol" w:cs="Symbol" w:hint="default"/>
        <w:color w:val="000000"/>
        <w:sz w:val="20"/>
        <w:szCs w:val="22"/>
      </w:rPr>
    </w:lvl>
    <w:lvl w:ilvl="7">
      <w:start w:val="1"/>
      <w:numFmt w:val="bullet"/>
      <w:lvlText w:val=""/>
      <w:lvlJc w:val="left"/>
      <w:pPr>
        <w:tabs>
          <w:tab w:val="num" w:pos="5760"/>
        </w:tabs>
        <w:ind w:left="5760" w:hanging="360"/>
      </w:pPr>
      <w:rPr>
        <w:rFonts w:ascii="Symbol" w:hAnsi="Symbol" w:cs="Symbol" w:hint="default"/>
        <w:color w:val="000000"/>
        <w:sz w:val="20"/>
        <w:szCs w:val="22"/>
      </w:rPr>
    </w:lvl>
    <w:lvl w:ilvl="8">
      <w:start w:val="1"/>
      <w:numFmt w:val="bullet"/>
      <w:lvlText w:val=""/>
      <w:lvlJc w:val="left"/>
      <w:pPr>
        <w:tabs>
          <w:tab w:val="num" w:pos="6480"/>
        </w:tabs>
        <w:ind w:left="6480" w:hanging="360"/>
      </w:pPr>
      <w:rPr>
        <w:rFonts w:ascii="Symbol" w:hAnsi="Symbol" w:cs="Symbol" w:hint="default"/>
        <w:color w:val="000000"/>
        <w:sz w:val="20"/>
        <w:szCs w:val="22"/>
      </w:rPr>
    </w:lvl>
  </w:abstractNum>
  <w:abstractNum w:abstractNumId="35">
    <w:nsid w:val="00000024"/>
    <w:multiLevelType w:val="multilevel"/>
    <w:tmpl w:val="00000024"/>
    <w:name w:val="WW8Num36"/>
    <w:lvl w:ilvl="0">
      <w:start w:val="1"/>
      <w:numFmt w:val="bullet"/>
      <w:lvlText w:val=""/>
      <w:lvlJc w:val="left"/>
      <w:pPr>
        <w:tabs>
          <w:tab w:val="num" w:pos="720"/>
        </w:tabs>
        <w:ind w:left="720" w:hanging="360"/>
      </w:pPr>
      <w:rPr>
        <w:rFonts w:ascii="Symbol" w:hAnsi="Symbol" w:cs="Symbol" w:hint="default"/>
        <w:color w:val="000000"/>
        <w:sz w:val="20"/>
        <w:szCs w:val="22"/>
      </w:rPr>
    </w:lvl>
    <w:lvl w:ilvl="1">
      <w:start w:val="1"/>
      <w:numFmt w:val="bullet"/>
      <w:lvlText w:val=""/>
      <w:lvlJc w:val="left"/>
      <w:pPr>
        <w:tabs>
          <w:tab w:val="num" w:pos="1440"/>
        </w:tabs>
        <w:ind w:left="1440" w:hanging="360"/>
      </w:pPr>
      <w:rPr>
        <w:rFonts w:ascii="Symbol" w:hAnsi="Symbol" w:cs="Symbol" w:hint="default"/>
        <w:color w:val="000000"/>
        <w:sz w:val="20"/>
        <w:szCs w:val="22"/>
      </w:rPr>
    </w:lvl>
    <w:lvl w:ilvl="2">
      <w:start w:val="1"/>
      <w:numFmt w:val="bullet"/>
      <w:lvlText w:val=""/>
      <w:lvlJc w:val="left"/>
      <w:pPr>
        <w:tabs>
          <w:tab w:val="num" w:pos="2160"/>
        </w:tabs>
        <w:ind w:left="2160" w:hanging="360"/>
      </w:pPr>
      <w:rPr>
        <w:rFonts w:ascii="Symbol" w:hAnsi="Symbol" w:cs="Symbol" w:hint="default"/>
        <w:color w:val="000000"/>
        <w:sz w:val="20"/>
        <w:szCs w:val="22"/>
      </w:rPr>
    </w:lvl>
    <w:lvl w:ilvl="3">
      <w:start w:val="1"/>
      <w:numFmt w:val="bullet"/>
      <w:lvlText w:val=""/>
      <w:lvlJc w:val="left"/>
      <w:pPr>
        <w:tabs>
          <w:tab w:val="num" w:pos="2880"/>
        </w:tabs>
        <w:ind w:left="2880" w:hanging="360"/>
      </w:pPr>
      <w:rPr>
        <w:rFonts w:ascii="Symbol" w:hAnsi="Symbol" w:cs="Symbol" w:hint="default"/>
        <w:color w:val="000000"/>
        <w:sz w:val="20"/>
        <w:szCs w:val="22"/>
      </w:rPr>
    </w:lvl>
    <w:lvl w:ilvl="4">
      <w:start w:val="1"/>
      <w:numFmt w:val="bullet"/>
      <w:lvlText w:val=""/>
      <w:lvlJc w:val="left"/>
      <w:pPr>
        <w:tabs>
          <w:tab w:val="num" w:pos="3600"/>
        </w:tabs>
        <w:ind w:left="3600" w:hanging="360"/>
      </w:pPr>
      <w:rPr>
        <w:rFonts w:ascii="Symbol" w:hAnsi="Symbol" w:cs="Symbol" w:hint="default"/>
        <w:color w:val="000000"/>
        <w:sz w:val="20"/>
        <w:szCs w:val="22"/>
      </w:rPr>
    </w:lvl>
    <w:lvl w:ilvl="5">
      <w:start w:val="1"/>
      <w:numFmt w:val="bullet"/>
      <w:lvlText w:val=""/>
      <w:lvlJc w:val="left"/>
      <w:pPr>
        <w:tabs>
          <w:tab w:val="num" w:pos="4320"/>
        </w:tabs>
        <w:ind w:left="4320" w:hanging="360"/>
      </w:pPr>
      <w:rPr>
        <w:rFonts w:ascii="Symbol" w:hAnsi="Symbol" w:cs="Symbol" w:hint="default"/>
        <w:color w:val="000000"/>
        <w:sz w:val="20"/>
        <w:szCs w:val="22"/>
      </w:rPr>
    </w:lvl>
    <w:lvl w:ilvl="6">
      <w:start w:val="1"/>
      <w:numFmt w:val="bullet"/>
      <w:lvlText w:val=""/>
      <w:lvlJc w:val="left"/>
      <w:pPr>
        <w:tabs>
          <w:tab w:val="num" w:pos="5040"/>
        </w:tabs>
        <w:ind w:left="5040" w:hanging="360"/>
      </w:pPr>
      <w:rPr>
        <w:rFonts w:ascii="Symbol" w:hAnsi="Symbol" w:cs="Symbol" w:hint="default"/>
        <w:color w:val="000000"/>
        <w:sz w:val="20"/>
        <w:szCs w:val="22"/>
      </w:rPr>
    </w:lvl>
    <w:lvl w:ilvl="7">
      <w:start w:val="1"/>
      <w:numFmt w:val="bullet"/>
      <w:lvlText w:val=""/>
      <w:lvlJc w:val="left"/>
      <w:pPr>
        <w:tabs>
          <w:tab w:val="num" w:pos="5760"/>
        </w:tabs>
        <w:ind w:left="5760" w:hanging="360"/>
      </w:pPr>
      <w:rPr>
        <w:rFonts w:ascii="Symbol" w:hAnsi="Symbol" w:cs="Symbol" w:hint="default"/>
        <w:color w:val="000000"/>
        <w:sz w:val="20"/>
        <w:szCs w:val="22"/>
      </w:rPr>
    </w:lvl>
    <w:lvl w:ilvl="8">
      <w:start w:val="1"/>
      <w:numFmt w:val="bullet"/>
      <w:lvlText w:val=""/>
      <w:lvlJc w:val="left"/>
      <w:pPr>
        <w:tabs>
          <w:tab w:val="num" w:pos="6480"/>
        </w:tabs>
        <w:ind w:left="6480" w:hanging="360"/>
      </w:pPr>
      <w:rPr>
        <w:rFonts w:ascii="Symbol" w:hAnsi="Symbol" w:cs="Symbol" w:hint="default"/>
        <w:color w:val="000000"/>
        <w:sz w:val="20"/>
        <w:szCs w:val="22"/>
      </w:rPr>
    </w:lvl>
  </w:abstractNum>
  <w:abstractNum w:abstractNumId="36">
    <w:nsid w:val="00000025"/>
    <w:multiLevelType w:val="multilevel"/>
    <w:tmpl w:val="00000025"/>
    <w:name w:val="WW8Num37"/>
    <w:lvl w:ilvl="0">
      <w:start w:val="1"/>
      <w:numFmt w:val="bullet"/>
      <w:lvlText w:val=""/>
      <w:lvlJc w:val="left"/>
      <w:pPr>
        <w:tabs>
          <w:tab w:val="num" w:pos="720"/>
        </w:tabs>
        <w:ind w:left="720" w:hanging="360"/>
      </w:pPr>
      <w:rPr>
        <w:rFonts w:ascii="Symbol" w:hAnsi="Symbol" w:cs="Symbol" w:hint="default"/>
        <w:color w:val="000000"/>
        <w:sz w:val="20"/>
        <w:szCs w:val="22"/>
      </w:rPr>
    </w:lvl>
    <w:lvl w:ilvl="1">
      <w:start w:val="1"/>
      <w:numFmt w:val="bullet"/>
      <w:lvlText w:val=""/>
      <w:lvlJc w:val="left"/>
      <w:pPr>
        <w:tabs>
          <w:tab w:val="num" w:pos="1440"/>
        </w:tabs>
        <w:ind w:left="1440" w:hanging="360"/>
      </w:pPr>
      <w:rPr>
        <w:rFonts w:ascii="Symbol" w:hAnsi="Symbol" w:cs="Symbol" w:hint="default"/>
        <w:color w:val="000000"/>
        <w:sz w:val="20"/>
        <w:szCs w:val="22"/>
      </w:rPr>
    </w:lvl>
    <w:lvl w:ilvl="2">
      <w:start w:val="1"/>
      <w:numFmt w:val="bullet"/>
      <w:lvlText w:val=""/>
      <w:lvlJc w:val="left"/>
      <w:pPr>
        <w:tabs>
          <w:tab w:val="num" w:pos="2160"/>
        </w:tabs>
        <w:ind w:left="2160" w:hanging="360"/>
      </w:pPr>
      <w:rPr>
        <w:rFonts w:ascii="Symbol" w:hAnsi="Symbol" w:cs="Symbol" w:hint="default"/>
        <w:color w:val="000000"/>
        <w:sz w:val="20"/>
        <w:szCs w:val="22"/>
      </w:rPr>
    </w:lvl>
    <w:lvl w:ilvl="3">
      <w:start w:val="1"/>
      <w:numFmt w:val="bullet"/>
      <w:lvlText w:val=""/>
      <w:lvlJc w:val="left"/>
      <w:pPr>
        <w:tabs>
          <w:tab w:val="num" w:pos="2880"/>
        </w:tabs>
        <w:ind w:left="2880" w:hanging="360"/>
      </w:pPr>
      <w:rPr>
        <w:rFonts w:ascii="Symbol" w:hAnsi="Symbol" w:cs="Symbol" w:hint="default"/>
        <w:color w:val="000000"/>
        <w:sz w:val="20"/>
        <w:szCs w:val="22"/>
      </w:rPr>
    </w:lvl>
    <w:lvl w:ilvl="4">
      <w:start w:val="1"/>
      <w:numFmt w:val="bullet"/>
      <w:lvlText w:val=""/>
      <w:lvlJc w:val="left"/>
      <w:pPr>
        <w:tabs>
          <w:tab w:val="num" w:pos="3600"/>
        </w:tabs>
        <w:ind w:left="3600" w:hanging="360"/>
      </w:pPr>
      <w:rPr>
        <w:rFonts w:ascii="Symbol" w:hAnsi="Symbol" w:cs="Symbol" w:hint="default"/>
        <w:color w:val="000000"/>
        <w:sz w:val="20"/>
        <w:szCs w:val="22"/>
      </w:rPr>
    </w:lvl>
    <w:lvl w:ilvl="5">
      <w:start w:val="1"/>
      <w:numFmt w:val="bullet"/>
      <w:lvlText w:val=""/>
      <w:lvlJc w:val="left"/>
      <w:pPr>
        <w:tabs>
          <w:tab w:val="num" w:pos="4320"/>
        </w:tabs>
        <w:ind w:left="4320" w:hanging="360"/>
      </w:pPr>
      <w:rPr>
        <w:rFonts w:ascii="Symbol" w:hAnsi="Symbol" w:cs="Symbol" w:hint="default"/>
        <w:color w:val="000000"/>
        <w:sz w:val="20"/>
        <w:szCs w:val="22"/>
      </w:rPr>
    </w:lvl>
    <w:lvl w:ilvl="6">
      <w:start w:val="1"/>
      <w:numFmt w:val="bullet"/>
      <w:lvlText w:val=""/>
      <w:lvlJc w:val="left"/>
      <w:pPr>
        <w:tabs>
          <w:tab w:val="num" w:pos="5040"/>
        </w:tabs>
        <w:ind w:left="5040" w:hanging="360"/>
      </w:pPr>
      <w:rPr>
        <w:rFonts w:ascii="Symbol" w:hAnsi="Symbol" w:cs="Symbol" w:hint="default"/>
        <w:color w:val="000000"/>
        <w:sz w:val="20"/>
        <w:szCs w:val="22"/>
      </w:rPr>
    </w:lvl>
    <w:lvl w:ilvl="7">
      <w:start w:val="1"/>
      <w:numFmt w:val="bullet"/>
      <w:lvlText w:val=""/>
      <w:lvlJc w:val="left"/>
      <w:pPr>
        <w:tabs>
          <w:tab w:val="num" w:pos="5760"/>
        </w:tabs>
        <w:ind w:left="5760" w:hanging="360"/>
      </w:pPr>
      <w:rPr>
        <w:rFonts w:ascii="Symbol" w:hAnsi="Symbol" w:cs="Symbol" w:hint="default"/>
        <w:color w:val="000000"/>
        <w:sz w:val="20"/>
        <w:szCs w:val="22"/>
      </w:rPr>
    </w:lvl>
    <w:lvl w:ilvl="8">
      <w:start w:val="1"/>
      <w:numFmt w:val="bullet"/>
      <w:lvlText w:val=""/>
      <w:lvlJc w:val="left"/>
      <w:pPr>
        <w:tabs>
          <w:tab w:val="num" w:pos="6480"/>
        </w:tabs>
        <w:ind w:left="6480" w:hanging="360"/>
      </w:pPr>
      <w:rPr>
        <w:rFonts w:ascii="Symbol" w:hAnsi="Symbol" w:cs="Symbol" w:hint="default"/>
        <w:color w:val="000000"/>
        <w:sz w:val="20"/>
        <w:szCs w:val="22"/>
      </w:rPr>
    </w:lvl>
  </w:abstractNum>
  <w:abstractNum w:abstractNumId="37">
    <w:nsid w:val="00000026"/>
    <w:multiLevelType w:val="multilevel"/>
    <w:tmpl w:val="00000026"/>
    <w:name w:val="WW8Num38"/>
    <w:lvl w:ilvl="0">
      <w:start w:val="2"/>
      <w:numFmt w:val="bullet"/>
      <w:lvlText w:val=""/>
      <w:lvlJc w:val="left"/>
      <w:pPr>
        <w:tabs>
          <w:tab w:val="num" w:pos="720"/>
        </w:tabs>
        <w:ind w:left="720" w:hanging="360"/>
      </w:pPr>
      <w:rPr>
        <w:rFonts w:ascii="Symbol" w:hAnsi="Symbol" w:cs="Symbol" w:hint="default"/>
        <w:color w:val="000000"/>
        <w:sz w:val="20"/>
        <w:szCs w:val="22"/>
      </w:rPr>
    </w:lvl>
    <w:lvl w:ilvl="1">
      <w:start w:val="1"/>
      <w:numFmt w:val="bullet"/>
      <w:lvlText w:val=""/>
      <w:lvlJc w:val="left"/>
      <w:pPr>
        <w:tabs>
          <w:tab w:val="num" w:pos="1440"/>
        </w:tabs>
        <w:ind w:left="1440" w:hanging="360"/>
      </w:pPr>
      <w:rPr>
        <w:rFonts w:ascii="Symbol" w:hAnsi="Symbol" w:cs="Symbol" w:hint="default"/>
        <w:color w:val="000000"/>
        <w:sz w:val="20"/>
        <w:szCs w:val="22"/>
      </w:rPr>
    </w:lvl>
    <w:lvl w:ilvl="2">
      <w:start w:val="1"/>
      <w:numFmt w:val="bullet"/>
      <w:lvlText w:val=""/>
      <w:lvlJc w:val="left"/>
      <w:pPr>
        <w:tabs>
          <w:tab w:val="num" w:pos="2160"/>
        </w:tabs>
        <w:ind w:left="2160" w:hanging="360"/>
      </w:pPr>
      <w:rPr>
        <w:rFonts w:ascii="Symbol" w:hAnsi="Symbol" w:cs="Symbol" w:hint="default"/>
        <w:color w:val="000000"/>
        <w:sz w:val="20"/>
        <w:szCs w:val="22"/>
      </w:rPr>
    </w:lvl>
    <w:lvl w:ilvl="3">
      <w:start w:val="1"/>
      <w:numFmt w:val="bullet"/>
      <w:lvlText w:val=""/>
      <w:lvlJc w:val="left"/>
      <w:pPr>
        <w:tabs>
          <w:tab w:val="num" w:pos="2880"/>
        </w:tabs>
        <w:ind w:left="2880" w:hanging="360"/>
      </w:pPr>
      <w:rPr>
        <w:rFonts w:ascii="Symbol" w:hAnsi="Symbol" w:cs="Symbol" w:hint="default"/>
        <w:color w:val="000000"/>
        <w:sz w:val="20"/>
        <w:szCs w:val="22"/>
      </w:rPr>
    </w:lvl>
    <w:lvl w:ilvl="4">
      <w:start w:val="1"/>
      <w:numFmt w:val="bullet"/>
      <w:lvlText w:val=""/>
      <w:lvlJc w:val="left"/>
      <w:pPr>
        <w:tabs>
          <w:tab w:val="num" w:pos="3600"/>
        </w:tabs>
        <w:ind w:left="3600" w:hanging="360"/>
      </w:pPr>
      <w:rPr>
        <w:rFonts w:ascii="Symbol" w:hAnsi="Symbol" w:cs="Symbol" w:hint="default"/>
        <w:color w:val="000000"/>
        <w:sz w:val="20"/>
        <w:szCs w:val="22"/>
      </w:rPr>
    </w:lvl>
    <w:lvl w:ilvl="5">
      <w:start w:val="1"/>
      <w:numFmt w:val="bullet"/>
      <w:lvlText w:val=""/>
      <w:lvlJc w:val="left"/>
      <w:pPr>
        <w:tabs>
          <w:tab w:val="num" w:pos="4320"/>
        </w:tabs>
        <w:ind w:left="4320" w:hanging="360"/>
      </w:pPr>
      <w:rPr>
        <w:rFonts w:ascii="Symbol" w:hAnsi="Symbol" w:cs="Symbol" w:hint="default"/>
        <w:color w:val="000000"/>
        <w:sz w:val="20"/>
        <w:szCs w:val="22"/>
      </w:rPr>
    </w:lvl>
    <w:lvl w:ilvl="6">
      <w:start w:val="1"/>
      <w:numFmt w:val="bullet"/>
      <w:lvlText w:val=""/>
      <w:lvlJc w:val="left"/>
      <w:pPr>
        <w:tabs>
          <w:tab w:val="num" w:pos="5040"/>
        </w:tabs>
        <w:ind w:left="5040" w:hanging="360"/>
      </w:pPr>
      <w:rPr>
        <w:rFonts w:ascii="Symbol" w:hAnsi="Symbol" w:cs="Symbol" w:hint="default"/>
        <w:color w:val="000000"/>
        <w:sz w:val="20"/>
        <w:szCs w:val="22"/>
      </w:rPr>
    </w:lvl>
    <w:lvl w:ilvl="7">
      <w:start w:val="1"/>
      <w:numFmt w:val="bullet"/>
      <w:lvlText w:val=""/>
      <w:lvlJc w:val="left"/>
      <w:pPr>
        <w:tabs>
          <w:tab w:val="num" w:pos="5760"/>
        </w:tabs>
        <w:ind w:left="5760" w:hanging="360"/>
      </w:pPr>
      <w:rPr>
        <w:rFonts w:ascii="Symbol" w:hAnsi="Symbol" w:cs="Symbol" w:hint="default"/>
        <w:color w:val="000000"/>
        <w:sz w:val="20"/>
        <w:szCs w:val="22"/>
      </w:rPr>
    </w:lvl>
    <w:lvl w:ilvl="8">
      <w:start w:val="1"/>
      <w:numFmt w:val="bullet"/>
      <w:lvlText w:val=""/>
      <w:lvlJc w:val="left"/>
      <w:pPr>
        <w:tabs>
          <w:tab w:val="num" w:pos="6480"/>
        </w:tabs>
        <w:ind w:left="6480" w:hanging="360"/>
      </w:pPr>
      <w:rPr>
        <w:rFonts w:ascii="Symbol" w:hAnsi="Symbol" w:cs="Symbol" w:hint="default"/>
        <w:color w:val="000000"/>
        <w:sz w:val="20"/>
        <w:szCs w:val="22"/>
      </w:rPr>
    </w:lvl>
  </w:abstractNum>
  <w:abstractNum w:abstractNumId="38">
    <w:nsid w:val="00000027"/>
    <w:multiLevelType w:val="multilevel"/>
    <w:tmpl w:val="00000027"/>
    <w:name w:val="WW8Num39"/>
    <w:lvl w:ilvl="0">
      <w:start w:val="3"/>
      <w:numFmt w:val="bullet"/>
      <w:lvlText w:val=""/>
      <w:lvlJc w:val="left"/>
      <w:pPr>
        <w:tabs>
          <w:tab w:val="num" w:pos="720"/>
        </w:tabs>
        <w:ind w:left="720" w:hanging="360"/>
      </w:pPr>
      <w:rPr>
        <w:rFonts w:ascii="Symbol" w:hAnsi="Symbol" w:cs="Symbol" w:hint="default"/>
        <w:color w:val="000000"/>
        <w:sz w:val="20"/>
        <w:szCs w:val="22"/>
      </w:rPr>
    </w:lvl>
    <w:lvl w:ilvl="1">
      <w:start w:val="1"/>
      <w:numFmt w:val="bullet"/>
      <w:lvlText w:val=""/>
      <w:lvlJc w:val="left"/>
      <w:pPr>
        <w:tabs>
          <w:tab w:val="num" w:pos="1440"/>
        </w:tabs>
        <w:ind w:left="1440" w:hanging="360"/>
      </w:pPr>
      <w:rPr>
        <w:rFonts w:ascii="Symbol" w:hAnsi="Symbol" w:cs="Symbol" w:hint="default"/>
        <w:color w:val="000000"/>
        <w:sz w:val="20"/>
        <w:szCs w:val="22"/>
      </w:rPr>
    </w:lvl>
    <w:lvl w:ilvl="2">
      <w:start w:val="1"/>
      <w:numFmt w:val="bullet"/>
      <w:lvlText w:val=""/>
      <w:lvlJc w:val="left"/>
      <w:pPr>
        <w:tabs>
          <w:tab w:val="num" w:pos="2160"/>
        </w:tabs>
        <w:ind w:left="2160" w:hanging="360"/>
      </w:pPr>
      <w:rPr>
        <w:rFonts w:ascii="Symbol" w:hAnsi="Symbol" w:cs="Symbol" w:hint="default"/>
        <w:color w:val="000000"/>
        <w:sz w:val="20"/>
        <w:szCs w:val="22"/>
      </w:rPr>
    </w:lvl>
    <w:lvl w:ilvl="3">
      <w:start w:val="1"/>
      <w:numFmt w:val="bullet"/>
      <w:lvlText w:val=""/>
      <w:lvlJc w:val="left"/>
      <w:pPr>
        <w:tabs>
          <w:tab w:val="num" w:pos="2880"/>
        </w:tabs>
        <w:ind w:left="2880" w:hanging="360"/>
      </w:pPr>
      <w:rPr>
        <w:rFonts w:ascii="Symbol" w:hAnsi="Symbol" w:cs="Symbol" w:hint="default"/>
        <w:color w:val="000000"/>
        <w:sz w:val="20"/>
        <w:szCs w:val="22"/>
      </w:rPr>
    </w:lvl>
    <w:lvl w:ilvl="4">
      <w:start w:val="1"/>
      <w:numFmt w:val="bullet"/>
      <w:lvlText w:val=""/>
      <w:lvlJc w:val="left"/>
      <w:pPr>
        <w:tabs>
          <w:tab w:val="num" w:pos="3600"/>
        </w:tabs>
        <w:ind w:left="3600" w:hanging="360"/>
      </w:pPr>
      <w:rPr>
        <w:rFonts w:ascii="Symbol" w:hAnsi="Symbol" w:cs="Symbol" w:hint="default"/>
        <w:color w:val="000000"/>
        <w:sz w:val="20"/>
        <w:szCs w:val="22"/>
      </w:rPr>
    </w:lvl>
    <w:lvl w:ilvl="5">
      <w:start w:val="1"/>
      <w:numFmt w:val="bullet"/>
      <w:lvlText w:val=""/>
      <w:lvlJc w:val="left"/>
      <w:pPr>
        <w:tabs>
          <w:tab w:val="num" w:pos="4320"/>
        </w:tabs>
        <w:ind w:left="4320" w:hanging="360"/>
      </w:pPr>
      <w:rPr>
        <w:rFonts w:ascii="Symbol" w:hAnsi="Symbol" w:cs="Symbol" w:hint="default"/>
        <w:color w:val="000000"/>
        <w:sz w:val="20"/>
        <w:szCs w:val="22"/>
      </w:rPr>
    </w:lvl>
    <w:lvl w:ilvl="6">
      <w:start w:val="1"/>
      <w:numFmt w:val="bullet"/>
      <w:lvlText w:val=""/>
      <w:lvlJc w:val="left"/>
      <w:pPr>
        <w:tabs>
          <w:tab w:val="num" w:pos="5040"/>
        </w:tabs>
        <w:ind w:left="5040" w:hanging="360"/>
      </w:pPr>
      <w:rPr>
        <w:rFonts w:ascii="Symbol" w:hAnsi="Symbol" w:cs="Symbol" w:hint="default"/>
        <w:color w:val="000000"/>
        <w:sz w:val="20"/>
        <w:szCs w:val="22"/>
      </w:rPr>
    </w:lvl>
    <w:lvl w:ilvl="7">
      <w:start w:val="1"/>
      <w:numFmt w:val="bullet"/>
      <w:lvlText w:val=""/>
      <w:lvlJc w:val="left"/>
      <w:pPr>
        <w:tabs>
          <w:tab w:val="num" w:pos="5760"/>
        </w:tabs>
        <w:ind w:left="5760" w:hanging="360"/>
      </w:pPr>
      <w:rPr>
        <w:rFonts w:ascii="Symbol" w:hAnsi="Symbol" w:cs="Symbol" w:hint="default"/>
        <w:color w:val="000000"/>
        <w:sz w:val="20"/>
        <w:szCs w:val="22"/>
      </w:rPr>
    </w:lvl>
    <w:lvl w:ilvl="8">
      <w:start w:val="1"/>
      <w:numFmt w:val="bullet"/>
      <w:lvlText w:val=""/>
      <w:lvlJc w:val="left"/>
      <w:pPr>
        <w:tabs>
          <w:tab w:val="num" w:pos="6480"/>
        </w:tabs>
        <w:ind w:left="6480" w:hanging="360"/>
      </w:pPr>
      <w:rPr>
        <w:rFonts w:ascii="Symbol" w:hAnsi="Symbol" w:cs="Symbol" w:hint="default"/>
        <w:color w:val="000000"/>
        <w:sz w:val="20"/>
        <w:szCs w:val="22"/>
      </w:rPr>
    </w:lvl>
  </w:abstractNum>
  <w:abstractNum w:abstractNumId="39">
    <w:nsid w:val="00000028"/>
    <w:multiLevelType w:val="multilevel"/>
    <w:tmpl w:val="00000028"/>
    <w:name w:val="WW8Num40"/>
    <w:lvl w:ilvl="0">
      <w:start w:val="4"/>
      <w:numFmt w:val="bullet"/>
      <w:lvlText w:val=""/>
      <w:lvlJc w:val="left"/>
      <w:pPr>
        <w:tabs>
          <w:tab w:val="num" w:pos="720"/>
        </w:tabs>
        <w:ind w:left="720" w:hanging="360"/>
      </w:pPr>
      <w:rPr>
        <w:rFonts w:ascii="Symbol" w:hAnsi="Symbol" w:cs="Symbol" w:hint="default"/>
        <w:color w:val="000000"/>
        <w:sz w:val="20"/>
        <w:szCs w:val="22"/>
      </w:rPr>
    </w:lvl>
    <w:lvl w:ilvl="1">
      <w:start w:val="1"/>
      <w:numFmt w:val="bullet"/>
      <w:lvlText w:val=""/>
      <w:lvlJc w:val="left"/>
      <w:pPr>
        <w:tabs>
          <w:tab w:val="num" w:pos="1440"/>
        </w:tabs>
        <w:ind w:left="1440" w:hanging="360"/>
      </w:pPr>
      <w:rPr>
        <w:rFonts w:ascii="Symbol" w:hAnsi="Symbol" w:cs="Symbol" w:hint="default"/>
        <w:color w:val="000000"/>
        <w:sz w:val="20"/>
        <w:szCs w:val="22"/>
      </w:rPr>
    </w:lvl>
    <w:lvl w:ilvl="2">
      <w:start w:val="1"/>
      <w:numFmt w:val="bullet"/>
      <w:lvlText w:val=""/>
      <w:lvlJc w:val="left"/>
      <w:pPr>
        <w:tabs>
          <w:tab w:val="num" w:pos="2160"/>
        </w:tabs>
        <w:ind w:left="2160" w:hanging="360"/>
      </w:pPr>
      <w:rPr>
        <w:rFonts w:ascii="Symbol" w:hAnsi="Symbol" w:cs="Symbol" w:hint="default"/>
        <w:color w:val="000000"/>
        <w:sz w:val="20"/>
        <w:szCs w:val="22"/>
      </w:rPr>
    </w:lvl>
    <w:lvl w:ilvl="3">
      <w:start w:val="1"/>
      <w:numFmt w:val="bullet"/>
      <w:lvlText w:val=""/>
      <w:lvlJc w:val="left"/>
      <w:pPr>
        <w:tabs>
          <w:tab w:val="num" w:pos="2880"/>
        </w:tabs>
        <w:ind w:left="2880" w:hanging="360"/>
      </w:pPr>
      <w:rPr>
        <w:rFonts w:ascii="Symbol" w:hAnsi="Symbol" w:cs="Symbol" w:hint="default"/>
        <w:color w:val="000000"/>
        <w:sz w:val="20"/>
        <w:szCs w:val="22"/>
      </w:rPr>
    </w:lvl>
    <w:lvl w:ilvl="4">
      <w:start w:val="1"/>
      <w:numFmt w:val="bullet"/>
      <w:lvlText w:val=""/>
      <w:lvlJc w:val="left"/>
      <w:pPr>
        <w:tabs>
          <w:tab w:val="num" w:pos="3600"/>
        </w:tabs>
        <w:ind w:left="3600" w:hanging="360"/>
      </w:pPr>
      <w:rPr>
        <w:rFonts w:ascii="Symbol" w:hAnsi="Symbol" w:cs="Symbol" w:hint="default"/>
        <w:color w:val="000000"/>
        <w:sz w:val="20"/>
        <w:szCs w:val="22"/>
      </w:rPr>
    </w:lvl>
    <w:lvl w:ilvl="5">
      <w:start w:val="1"/>
      <w:numFmt w:val="bullet"/>
      <w:lvlText w:val=""/>
      <w:lvlJc w:val="left"/>
      <w:pPr>
        <w:tabs>
          <w:tab w:val="num" w:pos="4320"/>
        </w:tabs>
        <w:ind w:left="4320" w:hanging="360"/>
      </w:pPr>
      <w:rPr>
        <w:rFonts w:ascii="Symbol" w:hAnsi="Symbol" w:cs="Symbol" w:hint="default"/>
        <w:color w:val="000000"/>
        <w:sz w:val="20"/>
        <w:szCs w:val="22"/>
      </w:rPr>
    </w:lvl>
    <w:lvl w:ilvl="6">
      <w:start w:val="1"/>
      <w:numFmt w:val="bullet"/>
      <w:lvlText w:val=""/>
      <w:lvlJc w:val="left"/>
      <w:pPr>
        <w:tabs>
          <w:tab w:val="num" w:pos="5040"/>
        </w:tabs>
        <w:ind w:left="5040" w:hanging="360"/>
      </w:pPr>
      <w:rPr>
        <w:rFonts w:ascii="Symbol" w:hAnsi="Symbol" w:cs="Symbol" w:hint="default"/>
        <w:color w:val="000000"/>
        <w:sz w:val="20"/>
        <w:szCs w:val="22"/>
      </w:rPr>
    </w:lvl>
    <w:lvl w:ilvl="7">
      <w:start w:val="1"/>
      <w:numFmt w:val="bullet"/>
      <w:lvlText w:val=""/>
      <w:lvlJc w:val="left"/>
      <w:pPr>
        <w:tabs>
          <w:tab w:val="num" w:pos="5760"/>
        </w:tabs>
        <w:ind w:left="5760" w:hanging="360"/>
      </w:pPr>
      <w:rPr>
        <w:rFonts w:ascii="Symbol" w:hAnsi="Symbol" w:cs="Symbol" w:hint="default"/>
        <w:color w:val="000000"/>
        <w:sz w:val="20"/>
        <w:szCs w:val="22"/>
      </w:rPr>
    </w:lvl>
    <w:lvl w:ilvl="8">
      <w:start w:val="1"/>
      <w:numFmt w:val="bullet"/>
      <w:lvlText w:val=""/>
      <w:lvlJc w:val="left"/>
      <w:pPr>
        <w:tabs>
          <w:tab w:val="num" w:pos="6480"/>
        </w:tabs>
        <w:ind w:left="6480" w:hanging="360"/>
      </w:pPr>
      <w:rPr>
        <w:rFonts w:ascii="Symbol" w:hAnsi="Symbol" w:cs="Symbol" w:hint="default"/>
        <w:color w:val="000000"/>
        <w:sz w:val="20"/>
        <w:szCs w:val="22"/>
      </w:rPr>
    </w:lvl>
  </w:abstractNum>
  <w:abstractNum w:abstractNumId="40">
    <w:nsid w:val="00000029"/>
    <w:multiLevelType w:val="multilevel"/>
    <w:tmpl w:val="00000029"/>
    <w:name w:val="WW8Num41"/>
    <w:lvl w:ilvl="0">
      <w:start w:val="5"/>
      <w:numFmt w:val="bullet"/>
      <w:lvlText w:val=""/>
      <w:lvlJc w:val="left"/>
      <w:pPr>
        <w:tabs>
          <w:tab w:val="num" w:pos="720"/>
        </w:tabs>
        <w:ind w:left="720" w:hanging="360"/>
      </w:pPr>
      <w:rPr>
        <w:rFonts w:ascii="Symbol" w:hAnsi="Symbol" w:cs="Symbol" w:hint="default"/>
        <w:color w:val="000000"/>
        <w:sz w:val="20"/>
        <w:szCs w:val="22"/>
      </w:rPr>
    </w:lvl>
    <w:lvl w:ilvl="1">
      <w:start w:val="1"/>
      <w:numFmt w:val="bullet"/>
      <w:lvlText w:val=""/>
      <w:lvlJc w:val="left"/>
      <w:pPr>
        <w:tabs>
          <w:tab w:val="num" w:pos="1440"/>
        </w:tabs>
        <w:ind w:left="1440" w:hanging="360"/>
      </w:pPr>
      <w:rPr>
        <w:rFonts w:ascii="Symbol" w:hAnsi="Symbol" w:cs="Symbol" w:hint="default"/>
        <w:color w:val="000000"/>
        <w:sz w:val="20"/>
        <w:szCs w:val="22"/>
      </w:rPr>
    </w:lvl>
    <w:lvl w:ilvl="2">
      <w:start w:val="1"/>
      <w:numFmt w:val="bullet"/>
      <w:lvlText w:val=""/>
      <w:lvlJc w:val="left"/>
      <w:pPr>
        <w:tabs>
          <w:tab w:val="num" w:pos="2160"/>
        </w:tabs>
        <w:ind w:left="2160" w:hanging="360"/>
      </w:pPr>
      <w:rPr>
        <w:rFonts w:ascii="Symbol" w:hAnsi="Symbol" w:cs="Symbol" w:hint="default"/>
        <w:color w:val="000000"/>
        <w:sz w:val="20"/>
        <w:szCs w:val="22"/>
      </w:rPr>
    </w:lvl>
    <w:lvl w:ilvl="3">
      <w:start w:val="1"/>
      <w:numFmt w:val="bullet"/>
      <w:lvlText w:val=""/>
      <w:lvlJc w:val="left"/>
      <w:pPr>
        <w:tabs>
          <w:tab w:val="num" w:pos="2880"/>
        </w:tabs>
        <w:ind w:left="2880" w:hanging="360"/>
      </w:pPr>
      <w:rPr>
        <w:rFonts w:ascii="Symbol" w:hAnsi="Symbol" w:cs="Symbol" w:hint="default"/>
        <w:color w:val="000000"/>
        <w:sz w:val="20"/>
        <w:szCs w:val="22"/>
      </w:rPr>
    </w:lvl>
    <w:lvl w:ilvl="4">
      <w:start w:val="1"/>
      <w:numFmt w:val="bullet"/>
      <w:lvlText w:val=""/>
      <w:lvlJc w:val="left"/>
      <w:pPr>
        <w:tabs>
          <w:tab w:val="num" w:pos="3600"/>
        </w:tabs>
        <w:ind w:left="3600" w:hanging="360"/>
      </w:pPr>
      <w:rPr>
        <w:rFonts w:ascii="Symbol" w:hAnsi="Symbol" w:cs="Symbol" w:hint="default"/>
        <w:color w:val="000000"/>
        <w:sz w:val="20"/>
        <w:szCs w:val="22"/>
      </w:rPr>
    </w:lvl>
    <w:lvl w:ilvl="5">
      <w:start w:val="1"/>
      <w:numFmt w:val="bullet"/>
      <w:lvlText w:val=""/>
      <w:lvlJc w:val="left"/>
      <w:pPr>
        <w:tabs>
          <w:tab w:val="num" w:pos="4320"/>
        </w:tabs>
        <w:ind w:left="4320" w:hanging="360"/>
      </w:pPr>
      <w:rPr>
        <w:rFonts w:ascii="Symbol" w:hAnsi="Symbol" w:cs="Symbol" w:hint="default"/>
        <w:color w:val="000000"/>
        <w:sz w:val="20"/>
        <w:szCs w:val="22"/>
      </w:rPr>
    </w:lvl>
    <w:lvl w:ilvl="6">
      <w:start w:val="1"/>
      <w:numFmt w:val="bullet"/>
      <w:lvlText w:val=""/>
      <w:lvlJc w:val="left"/>
      <w:pPr>
        <w:tabs>
          <w:tab w:val="num" w:pos="5040"/>
        </w:tabs>
        <w:ind w:left="5040" w:hanging="360"/>
      </w:pPr>
      <w:rPr>
        <w:rFonts w:ascii="Symbol" w:hAnsi="Symbol" w:cs="Symbol" w:hint="default"/>
        <w:color w:val="000000"/>
        <w:sz w:val="20"/>
        <w:szCs w:val="22"/>
      </w:rPr>
    </w:lvl>
    <w:lvl w:ilvl="7">
      <w:start w:val="1"/>
      <w:numFmt w:val="bullet"/>
      <w:lvlText w:val=""/>
      <w:lvlJc w:val="left"/>
      <w:pPr>
        <w:tabs>
          <w:tab w:val="num" w:pos="5760"/>
        </w:tabs>
        <w:ind w:left="5760" w:hanging="360"/>
      </w:pPr>
      <w:rPr>
        <w:rFonts w:ascii="Symbol" w:hAnsi="Symbol" w:cs="Symbol" w:hint="default"/>
        <w:color w:val="000000"/>
        <w:sz w:val="20"/>
        <w:szCs w:val="22"/>
      </w:rPr>
    </w:lvl>
    <w:lvl w:ilvl="8">
      <w:start w:val="1"/>
      <w:numFmt w:val="bullet"/>
      <w:lvlText w:val=""/>
      <w:lvlJc w:val="left"/>
      <w:pPr>
        <w:tabs>
          <w:tab w:val="num" w:pos="6480"/>
        </w:tabs>
        <w:ind w:left="6480" w:hanging="360"/>
      </w:pPr>
      <w:rPr>
        <w:rFonts w:ascii="Symbol" w:hAnsi="Symbol" w:cs="Symbol" w:hint="default"/>
        <w:color w:val="000000"/>
        <w:sz w:val="20"/>
        <w:szCs w:val="22"/>
      </w:rPr>
    </w:lvl>
  </w:abstractNum>
  <w:abstractNum w:abstractNumId="41">
    <w:nsid w:val="0000002A"/>
    <w:multiLevelType w:val="multilevel"/>
    <w:tmpl w:val="0000002A"/>
    <w:name w:val="WW8Num42"/>
    <w:lvl w:ilvl="0">
      <w:start w:val="1"/>
      <w:numFmt w:val="bullet"/>
      <w:lvlText w:val=""/>
      <w:lvlJc w:val="left"/>
      <w:pPr>
        <w:tabs>
          <w:tab w:val="num" w:pos="720"/>
        </w:tabs>
        <w:ind w:left="720" w:hanging="360"/>
      </w:pPr>
      <w:rPr>
        <w:rFonts w:ascii="Symbol" w:hAnsi="Symbol" w:cs="Symbol" w:hint="default"/>
        <w:color w:val="000000"/>
        <w:sz w:val="20"/>
        <w:szCs w:val="22"/>
      </w:rPr>
    </w:lvl>
    <w:lvl w:ilvl="1">
      <w:start w:val="1"/>
      <w:numFmt w:val="bullet"/>
      <w:lvlText w:val=""/>
      <w:lvlJc w:val="left"/>
      <w:pPr>
        <w:tabs>
          <w:tab w:val="num" w:pos="1080"/>
        </w:tabs>
        <w:ind w:left="1080" w:hanging="360"/>
      </w:pPr>
      <w:rPr>
        <w:rFonts w:ascii="Symbol" w:hAnsi="Symbol" w:cs="Symbol" w:hint="default"/>
        <w:color w:val="000000"/>
        <w:sz w:val="20"/>
        <w:szCs w:val="22"/>
      </w:rPr>
    </w:lvl>
    <w:lvl w:ilvl="2">
      <w:start w:val="1"/>
      <w:numFmt w:val="bullet"/>
      <w:lvlText w:val=""/>
      <w:lvlJc w:val="left"/>
      <w:pPr>
        <w:tabs>
          <w:tab w:val="num" w:pos="1440"/>
        </w:tabs>
        <w:ind w:left="1440" w:hanging="360"/>
      </w:pPr>
      <w:rPr>
        <w:rFonts w:ascii="Symbol" w:hAnsi="Symbol" w:cs="Symbol" w:hint="default"/>
        <w:color w:val="000000"/>
        <w:sz w:val="20"/>
        <w:szCs w:val="22"/>
      </w:rPr>
    </w:lvl>
    <w:lvl w:ilvl="3">
      <w:start w:val="1"/>
      <w:numFmt w:val="bullet"/>
      <w:lvlText w:val=""/>
      <w:lvlJc w:val="left"/>
      <w:pPr>
        <w:tabs>
          <w:tab w:val="num" w:pos="1800"/>
        </w:tabs>
        <w:ind w:left="1800" w:hanging="360"/>
      </w:pPr>
      <w:rPr>
        <w:rFonts w:ascii="Symbol" w:hAnsi="Symbol" w:cs="Symbol" w:hint="default"/>
        <w:color w:val="000000"/>
        <w:sz w:val="20"/>
        <w:szCs w:val="22"/>
      </w:rPr>
    </w:lvl>
    <w:lvl w:ilvl="4">
      <w:start w:val="1"/>
      <w:numFmt w:val="bullet"/>
      <w:lvlText w:val=""/>
      <w:lvlJc w:val="left"/>
      <w:pPr>
        <w:tabs>
          <w:tab w:val="num" w:pos="2160"/>
        </w:tabs>
        <w:ind w:left="2160" w:hanging="360"/>
      </w:pPr>
      <w:rPr>
        <w:rFonts w:ascii="Symbol" w:hAnsi="Symbol" w:cs="Symbol" w:hint="default"/>
        <w:color w:val="000000"/>
        <w:sz w:val="20"/>
        <w:szCs w:val="22"/>
      </w:rPr>
    </w:lvl>
    <w:lvl w:ilvl="5">
      <w:start w:val="1"/>
      <w:numFmt w:val="bullet"/>
      <w:lvlText w:val=""/>
      <w:lvlJc w:val="left"/>
      <w:pPr>
        <w:tabs>
          <w:tab w:val="num" w:pos="2520"/>
        </w:tabs>
        <w:ind w:left="2520" w:hanging="360"/>
      </w:pPr>
      <w:rPr>
        <w:rFonts w:ascii="Symbol" w:hAnsi="Symbol" w:cs="Symbol" w:hint="default"/>
        <w:color w:val="000000"/>
        <w:sz w:val="20"/>
        <w:szCs w:val="22"/>
      </w:rPr>
    </w:lvl>
    <w:lvl w:ilvl="6">
      <w:start w:val="1"/>
      <w:numFmt w:val="bullet"/>
      <w:lvlText w:val=""/>
      <w:lvlJc w:val="left"/>
      <w:pPr>
        <w:tabs>
          <w:tab w:val="num" w:pos="2880"/>
        </w:tabs>
        <w:ind w:left="2880" w:hanging="360"/>
      </w:pPr>
      <w:rPr>
        <w:rFonts w:ascii="Symbol" w:hAnsi="Symbol" w:cs="Symbol" w:hint="default"/>
        <w:color w:val="000000"/>
        <w:sz w:val="20"/>
        <w:szCs w:val="22"/>
      </w:rPr>
    </w:lvl>
    <w:lvl w:ilvl="7">
      <w:start w:val="1"/>
      <w:numFmt w:val="bullet"/>
      <w:lvlText w:val=""/>
      <w:lvlJc w:val="left"/>
      <w:pPr>
        <w:tabs>
          <w:tab w:val="num" w:pos="3240"/>
        </w:tabs>
        <w:ind w:left="3240" w:hanging="360"/>
      </w:pPr>
      <w:rPr>
        <w:rFonts w:ascii="Symbol" w:hAnsi="Symbol" w:cs="Symbol" w:hint="default"/>
        <w:color w:val="000000"/>
        <w:sz w:val="20"/>
        <w:szCs w:val="22"/>
      </w:rPr>
    </w:lvl>
    <w:lvl w:ilvl="8">
      <w:start w:val="1"/>
      <w:numFmt w:val="bullet"/>
      <w:lvlText w:val=""/>
      <w:lvlJc w:val="left"/>
      <w:pPr>
        <w:tabs>
          <w:tab w:val="num" w:pos="3600"/>
        </w:tabs>
        <w:ind w:left="3600" w:hanging="360"/>
      </w:pPr>
      <w:rPr>
        <w:rFonts w:ascii="Symbol" w:hAnsi="Symbol" w:cs="Symbol" w:hint="default"/>
        <w:color w:val="000000"/>
        <w:sz w:val="20"/>
        <w:szCs w:val="22"/>
      </w:rPr>
    </w:lvl>
  </w:abstractNum>
  <w:abstractNum w:abstractNumId="42">
    <w:nsid w:val="07073F26"/>
    <w:multiLevelType w:val="multilevel"/>
    <w:tmpl w:val="A5809F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3">
    <w:nsid w:val="1D5E4F02"/>
    <w:multiLevelType w:val="multilevel"/>
    <w:tmpl w:val="A23A2D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4">
    <w:nsid w:val="239F36E7"/>
    <w:multiLevelType w:val="hybridMultilevel"/>
    <w:tmpl w:val="B636E4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2D86336B"/>
    <w:multiLevelType w:val="multilevel"/>
    <w:tmpl w:val="8B6063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6">
    <w:nsid w:val="2E55213B"/>
    <w:multiLevelType w:val="hybridMultilevel"/>
    <w:tmpl w:val="EA36A1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31B942EB"/>
    <w:multiLevelType w:val="hybridMultilevel"/>
    <w:tmpl w:val="E39A36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32406D41"/>
    <w:multiLevelType w:val="hybridMultilevel"/>
    <w:tmpl w:val="63D8E3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45075955"/>
    <w:multiLevelType w:val="multilevel"/>
    <w:tmpl w:val="A3F6AAAC"/>
    <w:lvl w:ilvl="0">
      <w:start w:val="97"/>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nsid w:val="4E043BC6"/>
    <w:multiLevelType w:val="hybridMultilevel"/>
    <w:tmpl w:val="1B528F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52D90955"/>
    <w:multiLevelType w:val="multilevel"/>
    <w:tmpl w:val="7730EE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2">
    <w:nsid w:val="54370940"/>
    <w:multiLevelType w:val="hybridMultilevel"/>
    <w:tmpl w:val="15967B74"/>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53">
    <w:nsid w:val="56885CB4"/>
    <w:multiLevelType w:val="hybridMultilevel"/>
    <w:tmpl w:val="5816BB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5BAA4616"/>
    <w:multiLevelType w:val="multilevel"/>
    <w:tmpl w:val="F43E8B18"/>
    <w:lvl w:ilvl="0">
      <w:start w:val="90"/>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nsid w:val="5C8E6F73"/>
    <w:multiLevelType w:val="hybridMultilevel"/>
    <w:tmpl w:val="2A509F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63B26618"/>
    <w:multiLevelType w:val="multilevel"/>
    <w:tmpl w:val="069017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7">
    <w:nsid w:val="73695161"/>
    <w:multiLevelType w:val="hybridMultilevel"/>
    <w:tmpl w:val="573E48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797722BA"/>
    <w:multiLevelType w:val="hybridMultilevel"/>
    <w:tmpl w:val="667C04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0"/>
  </w:num>
  <w:num w:numId="3">
    <w:abstractNumId w:val="31"/>
  </w:num>
  <w:num w:numId="4">
    <w:abstractNumId w:val="56"/>
  </w:num>
  <w:num w:numId="5">
    <w:abstractNumId w:val="42"/>
  </w:num>
  <w:num w:numId="6">
    <w:abstractNumId w:val="45"/>
  </w:num>
  <w:num w:numId="7">
    <w:abstractNumId w:val="51"/>
  </w:num>
  <w:num w:numId="8">
    <w:abstractNumId w:val="52"/>
  </w:num>
  <w:num w:numId="9">
    <w:abstractNumId w:val="55"/>
  </w:num>
  <w:num w:numId="10">
    <w:abstractNumId w:val="53"/>
  </w:num>
  <w:num w:numId="11">
    <w:abstractNumId w:val="44"/>
  </w:num>
  <w:num w:numId="12">
    <w:abstractNumId w:val="54"/>
  </w:num>
  <w:num w:numId="13">
    <w:abstractNumId w:val="49"/>
  </w:num>
  <w:num w:numId="14">
    <w:abstractNumId w:val="46"/>
  </w:num>
  <w:num w:numId="15">
    <w:abstractNumId w:val="58"/>
  </w:num>
  <w:num w:numId="16">
    <w:abstractNumId w:val="47"/>
  </w:num>
  <w:num w:numId="17">
    <w:abstractNumId w:val="50"/>
  </w:num>
  <w:num w:numId="18">
    <w:abstractNumId w:val="43"/>
  </w:num>
  <w:num w:numId="19">
    <w:abstractNumId w:val="57"/>
  </w:num>
  <w:num w:numId="20">
    <w:abstractNumId w:val="4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8B2"/>
    <w:rsid w:val="000140B6"/>
    <w:rsid w:val="0002454C"/>
    <w:rsid w:val="00057A8C"/>
    <w:rsid w:val="00094760"/>
    <w:rsid w:val="00097861"/>
    <w:rsid w:val="00127976"/>
    <w:rsid w:val="00132222"/>
    <w:rsid w:val="00161CE8"/>
    <w:rsid w:val="001B1851"/>
    <w:rsid w:val="002079AB"/>
    <w:rsid w:val="00220883"/>
    <w:rsid w:val="002748B2"/>
    <w:rsid w:val="00293AC5"/>
    <w:rsid w:val="002B1C38"/>
    <w:rsid w:val="002C2100"/>
    <w:rsid w:val="002D7007"/>
    <w:rsid w:val="002E3530"/>
    <w:rsid w:val="002F2E02"/>
    <w:rsid w:val="00301A34"/>
    <w:rsid w:val="00316CE2"/>
    <w:rsid w:val="003468C1"/>
    <w:rsid w:val="00367446"/>
    <w:rsid w:val="00381C41"/>
    <w:rsid w:val="00430CF5"/>
    <w:rsid w:val="004904BC"/>
    <w:rsid w:val="004A70D4"/>
    <w:rsid w:val="004B0933"/>
    <w:rsid w:val="0051769A"/>
    <w:rsid w:val="005401D5"/>
    <w:rsid w:val="00540483"/>
    <w:rsid w:val="005928E6"/>
    <w:rsid w:val="005A1535"/>
    <w:rsid w:val="006538E8"/>
    <w:rsid w:val="006572CD"/>
    <w:rsid w:val="00683921"/>
    <w:rsid w:val="007343A5"/>
    <w:rsid w:val="0074311D"/>
    <w:rsid w:val="007748E0"/>
    <w:rsid w:val="007A1D29"/>
    <w:rsid w:val="007C1491"/>
    <w:rsid w:val="007F58C8"/>
    <w:rsid w:val="008440E3"/>
    <w:rsid w:val="00895D25"/>
    <w:rsid w:val="00897A37"/>
    <w:rsid w:val="008B0503"/>
    <w:rsid w:val="008E07E5"/>
    <w:rsid w:val="008F1DD8"/>
    <w:rsid w:val="009D62EB"/>
    <w:rsid w:val="009E14DE"/>
    <w:rsid w:val="00A17725"/>
    <w:rsid w:val="00A23768"/>
    <w:rsid w:val="00A35619"/>
    <w:rsid w:val="00A50618"/>
    <w:rsid w:val="00A54AB1"/>
    <w:rsid w:val="00AC1385"/>
    <w:rsid w:val="00AE5F97"/>
    <w:rsid w:val="00B2151D"/>
    <w:rsid w:val="00BC5F5F"/>
    <w:rsid w:val="00CC57BD"/>
    <w:rsid w:val="00D34E32"/>
    <w:rsid w:val="00D77B55"/>
    <w:rsid w:val="00DD0E7F"/>
    <w:rsid w:val="00DE5302"/>
    <w:rsid w:val="00DF4B42"/>
    <w:rsid w:val="00E06A39"/>
    <w:rsid w:val="00E40838"/>
    <w:rsid w:val="00EA0E4F"/>
    <w:rsid w:val="00EA1A68"/>
    <w:rsid w:val="00F22AC0"/>
    <w:rsid w:val="00F75906"/>
    <w:rsid w:val="00F84695"/>
    <w:rsid w:val="00FE64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44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6538E8"/>
    <w:pPr>
      <w:spacing w:after="0" w:line="240" w:lineRule="auto"/>
    </w:pPr>
    <w:rPr>
      <w:rFonts w:ascii="Arial Unicode MS" w:eastAsia="Arial Unicode MS" w:hAnsi="Arial Unicode MS" w:cs="Times New Roman"/>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39"/>
    <w:rsid w:val="006538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 ??????"/>
    <w:rsid w:val="00057A8C"/>
    <w:rPr>
      <w:rFonts w:eastAsia="Times New Roman"/>
      <w:b/>
      <w:bCs/>
    </w:rPr>
  </w:style>
  <w:style w:type="character" w:customStyle="1" w:styleId="apple-converted-space">
    <w:name w:val="apple-converted-space"/>
    <w:rsid w:val="00057A8C"/>
  </w:style>
  <w:style w:type="character" w:customStyle="1" w:styleId="c12">
    <w:name w:val="c12"/>
    <w:rsid w:val="00057A8C"/>
  </w:style>
  <w:style w:type="character" w:customStyle="1" w:styleId="c5c2">
    <w:name w:val="c5 c2"/>
    <w:basedOn w:val="a0"/>
    <w:rsid w:val="00057A8C"/>
  </w:style>
  <w:style w:type="character" w:customStyle="1" w:styleId="c1">
    <w:name w:val="c1"/>
    <w:basedOn w:val="a0"/>
    <w:rsid w:val="00057A8C"/>
  </w:style>
  <w:style w:type="character" w:customStyle="1" w:styleId="c15c5c2">
    <w:name w:val="c15 c5 c2"/>
    <w:basedOn w:val="a0"/>
    <w:rsid w:val="00057A8C"/>
  </w:style>
  <w:style w:type="character" w:customStyle="1" w:styleId="c23c15c5c2">
    <w:name w:val="c23 c15 c5 c2"/>
    <w:basedOn w:val="a0"/>
    <w:rsid w:val="00057A8C"/>
  </w:style>
  <w:style w:type="character" w:customStyle="1" w:styleId="c15c5c2c23">
    <w:name w:val="c15 c5 c2 c23"/>
    <w:basedOn w:val="a0"/>
    <w:rsid w:val="00057A8C"/>
  </w:style>
  <w:style w:type="character" w:customStyle="1" w:styleId="c5c2c15">
    <w:name w:val="c5 c2 c15"/>
    <w:basedOn w:val="a0"/>
    <w:rsid w:val="00057A8C"/>
  </w:style>
  <w:style w:type="paragraph" w:customStyle="1" w:styleId="10">
    <w:name w:val="Обычный (веб)1"/>
    <w:basedOn w:val="a"/>
    <w:rsid w:val="00057A8C"/>
    <w:pPr>
      <w:widowControl w:val="0"/>
      <w:suppressAutoHyphens/>
      <w:spacing w:before="100" w:after="100" w:line="200" w:lineRule="atLeast"/>
    </w:pPr>
    <w:rPr>
      <w:lang w:eastAsia="hi-IN" w:bidi="hi-IN"/>
    </w:rPr>
  </w:style>
  <w:style w:type="paragraph" w:customStyle="1" w:styleId="c67">
    <w:name w:val="c67"/>
    <w:basedOn w:val="a"/>
    <w:rsid w:val="00057A8C"/>
    <w:pPr>
      <w:widowControl w:val="0"/>
      <w:suppressAutoHyphens/>
      <w:spacing w:before="100" w:after="100" w:line="200" w:lineRule="atLeast"/>
    </w:pPr>
    <w:rPr>
      <w:lang w:eastAsia="hi-IN" w:bidi="hi-IN"/>
    </w:rPr>
  </w:style>
  <w:style w:type="paragraph" w:customStyle="1" w:styleId="c2">
    <w:name w:val="c2"/>
    <w:basedOn w:val="a"/>
    <w:rsid w:val="00057A8C"/>
    <w:pPr>
      <w:widowControl w:val="0"/>
      <w:suppressAutoHyphens/>
      <w:spacing w:before="100" w:after="100" w:line="200" w:lineRule="atLeast"/>
    </w:pPr>
    <w:rPr>
      <w:lang w:eastAsia="hi-IN" w:bidi="hi-IN"/>
    </w:rPr>
  </w:style>
  <w:style w:type="paragraph" w:customStyle="1" w:styleId="c0">
    <w:name w:val="c0"/>
    <w:basedOn w:val="a"/>
    <w:rsid w:val="00057A8C"/>
    <w:pPr>
      <w:widowControl w:val="0"/>
      <w:suppressAutoHyphens/>
      <w:spacing w:before="280" w:after="280" w:line="276" w:lineRule="auto"/>
    </w:pPr>
    <w:rPr>
      <w:rFonts w:ascii="Calibri" w:eastAsia="Calibri" w:hAnsi="Calibri" w:cs="Calibri"/>
      <w:sz w:val="22"/>
      <w:lang w:eastAsia="hi-IN" w:bidi="hi-IN"/>
    </w:rPr>
  </w:style>
  <w:style w:type="paragraph" w:customStyle="1" w:styleId="c9">
    <w:name w:val="c9"/>
    <w:basedOn w:val="a"/>
    <w:rsid w:val="00057A8C"/>
    <w:pPr>
      <w:widowControl w:val="0"/>
      <w:suppressAutoHyphens/>
      <w:spacing w:before="280" w:after="280" w:line="276" w:lineRule="auto"/>
    </w:pPr>
    <w:rPr>
      <w:rFonts w:ascii="Calibri" w:eastAsia="Calibri" w:hAnsi="Calibri" w:cs="Calibri"/>
      <w:sz w:val="22"/>
      <w:lang w:eastAsia="hi-IN" w:bidi="hi-IN"/>
    </w:rPr>
  </w:style>
  <w:style w:type="paragraph" w:customStyle="1" w:styleId="c12c17">
    <w:name w:val="c12 c17"/>
    <w:basedOn w:val="a"/>
    <w:rsid w:val="00057A8C"/>
    <w:pPr>
      <w:widowControl w:val="0"/>
      <w:suppressAutoHyphens/>
      <w:spacing w:before="280" w:after="280" w:line="276" w:lineRule="auto"/>
    </w:pPr>
    <w:rPr>
      <w:rFonts w:ascii="Calibri" w:eastAsia="Calibri" w:hAnsi="Calibri" w:cs="Calibri"/>
      <w:sz w:val="22"/>
      <w:lang w:eastAsia="hi-IN" w:bidi="hi-IN"/>
    </w:rPr>
  </w:style>
  <w:style w:type="paragraph" w:styleId="a5">
    <w:name w:val="Balloon Text"/>
    <w:basedOn w:val="a"/>
    <w:link w:val="a6"/>
    <w:uiPriority w:val="99"/>
    <w:semiHidden/>
    <w:unhideWhenUsed/>
    <w:rsid w:val="00161CE8"/>
    <w:rPr>
      <w:rFonts w:ascii="Segoe UI" w:hAnsi="Segoe UI" w:cs="Segoe UI"/>
      <w:sz w:val="18"/>
      <w:szCs w:val="18"/>
    </w:rPr>
  </w:style>
  <w:style w:type="character" w:customStyle="1" w:styleId="a6">
    <w:name w:val="Текст выноски Знак"/>
    <w:basedOn w:val="a0"/>
    <w:link w:val="a5"/>
    <w:uiPriority w:val="99"/>
    <w:semiHidden/>
    <w:rsid w:val="00161CE8"/>
    <w:rPr>
      <w:rFonts w:ascii="Segoe UI" w:eastAsia="Times New Roman" w:hAnsi="Segoe UI" w:cs="Segoe UI"/>
      <w:sz w:val="18"/>
      <w:szCs w:val="18"/>
      <w:lang w:eastAsia="ru-RU"/>
    </w:rPr>
  </w:style>
  <w:style w:type="paragraph" w:styleId="a7">
    <w:name w:val="List Paragraph"/>
    <w:basedOn w:val="a"/>
    <w:uiPriority w:val="34"/>
    <w:qFormat/>
    <w:rsid w:val="00AC1385"/>
    <w:pPr>
      <w:ind w:left="720"/>
      <w:contextualSpacing/>
    </w:pPr>
  </w:style>
  <w:style w:type="paragraph" w:customStyle="1" w:styleId="Standard">
    <w:name w:val="Standard"/>
    <w:rsid w:val="00E06A39"/>
    <w:pPr>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table" w:customStyle="1" w:styleId="11">
    <w:name w:val="Сетка таблицы11"/>
    <w:basedOn w:val="a1"/>
    <w:next w:val="a3"/>
    <w:uiPriority w:val="59"/>
    <w:rsid w:val="00E06A3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4904BC"/>
    <w:pPr>
      <w:tabs>
        <w:tab w:val="center" w:pos="4677"/>
        <w:tab w:val="right" w:pos="9355"/>
      </w:tabs>
    </w:pPr>
  </w:style>
  <w:style w:type="character" w:customStyle="1" w:styleId="a9">
    <w:name w:val="Верхний колонтитул Знак"/>
    <w:basedOn w:val="a0"/>
    <w:link w:val="a8"/>
    <w:uiPriority w:val="99"/>
    <w:rsid w:val="004904BC"/>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4904BC"/>
    <w:pPr>
      <w:tabs>
        <w:tab w:val="center" w:pos="4677"/>
        <w:tab w:val="right" w:pos="9355"/>
      </w:tabs>
    </w:pPr>
  </w:style>
  <w:style w:type="character" w:customStyle="1" w:styleId="ab">
    <w:name w:val="Нижний колонтитул Знак"/>
    <w:basedOn w:val="a0"/>
    <w:link w:val="aa"/>
    <w:uiPriority w:val="99"/>
    <w:rsid w:val="004904BC"/>
    <w:rPr>
      <w:rFonts w:ascii="Times New Roman" w:eastAsia="Times New Roman" w:hAnsi="Times New Roman" w:cs="Times New Roman"/>
      <w:sz w:val="24"/>
      <w:szCs w:val="24"/>
      <w:lang w:eastAsia="ru-RU"/>
    </w:rPr>
  </w:style>
  <w:style w:type="paragraph" w:customStyle="1" w:styleId="s1">
    <w:name w:val="s_1"/>
    <w:basedOn w:val="a"/>
    <w:rsid w:val="00B2151D"/>
    <w:pPr>
      <w:spacing w:before="100" w:beforeAutospacing="1" w:after="100" w:afterAutospacing="1"/>
    </w:pPr>
  </w:style>
  <w:style w:type="paragraph" w:customStyle="1" w:styleId="p13">
    <w:name w:val="p13"/>
    <w:basedOn w:val="a"/>
    <w:rsid w:val="00B2151D"/>
    <w:pPr>
      <w:spacing w:before="100" w:beforeAutospacing="1" w:after="100" w:afterAutospacing="1"/>
    </w:pPr>
  </w:style>
  <w:style w:type="character" w:customStyle="1" w:styleId="s13">
    <w:name w:val="s13"/>
    <w:basedOn w:val="a0"/>
    <w:rsid w:val="00B2151D"/>
  </w:style>
  <w:style w:type="paragraph" w:customStyle="1" w:styleId="Default">
    <w:name w:val="Default"/>
    <w:rsid w:val="00B2151D"/>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c">
    <w:name w:val="Plain Text"/>
    <w:basedOn w:val="a"/>
    <w:link w:val="ad"/>
    <w:rsid w:val="007343A5"/>
    <w:rPr>
      <w:rFonts w:ascii="Courier New" w:hAnsi="Courier New" w:cs="Courier New"/>
      <w:sz w:val="20"/>
      <w:szCs w:val="20"/>
    </w:rPr>
  </w:style>
  <w:style w:type="character" w:customStyle="1" w:styleId="ad">
    <w:name w:val="Текст Знак"/>
    <w:basedOn w:val="a0"/>
    <w:link w:val="ac"/>
    <w:rsid w:val="007343A5"/>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44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6538E8"/>
    <w:pPr>
      <w:spacing w:after="0" w:line="240" w:lineRule="auto"/>
    </w:pPr>
    <w:rPr>
      <w:rFonts w:ascii="Arial Unicode MS" w:eastAsia="Arial Unicode MS" w:hAnsi="Arial Unicode MS" w:cs="Times New Roman"/>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39"/>
    <w:rsid w:val="006538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 ??????"/>
    <w:rsid w:val="00057A8C"/>
    <w:rPr>
      <w:rFonts w:eastAsia="Times New Roman"/>
      <w:b/>
      <w:bCs/>
    </w:rPr>
  </w:style>
  <w:style w:type="character" w:customStyle="1" w:styleId="apple-converted-space">
    <w:name w:val="apple-converted-space"/>
    <w:rsid w:val="00057A8C"/>
  </w:style>
  <w:style w:type="character" w:customStyle="1" w:styleId="c12">
    <w:name w:val="c12"/>
    <w:rsid w:val="00057A8C"/>
  </w:style>
  <w:style w:type="character" w:customStyle="1" w:styleId="c5c2">
    <w:name w:val="c5 c2"/>
    <w:basedOn w:val="a0"/>
    <w:rsid w:val="00057A8C"/>
  </w:style>
  <w:style w:type="character" w:customStyle="1" w:styleId="c1">
    <w:name w:val="c1"/>
    <w:basedOn w:val="a0"/>
    <w:rsid w:val="00057A8C"/>
  </w:style>
  <w:style w:type="character" w:customStyle="1" w:styleId="c15c5c2">
    <w:name w:val="c15 c5 c2"/>
    <w:basedOn w:val="a0"/>
    <w:rsid w:val="00057A8C"/>
  </w:style>
  <w:style w:type="character" w:customStyle="1" w:styleId="c23c15c5c2">
    <w:name w:val="c23 c15 c5 c2"/>
    <w:basedOn w:val="a0"/>
    <w:rsid w:val="00057A8C"/>
  </w:style>
  <w:style w:type="character" w:customStyle="1" w:styleId="c15c5c2c23">
    <w:name w:val="c15 c5 c2 c23"/>
    <w:basedOn w:val="a0"/>
    <w:rsid w:val="00057A8C"/>
  </w:style>
  <w:style w:type="character" w:customStyle="1" w:styleId="c5c2c15">
    <w:name w:val="c5 c2 c15"/>
    <w:basedOn w:val="a0"/>
    <w:rsid w:val="00057A8C"/>
  </w:style>
  <w:style w:type="paragraph" w:customStyle="1" w:styleId="10">
    <w:name w:val="Обычный (веб)1"/>
    <w:basedOn w:val="a"/>
    <w:rsid w:val="00057A8C"/>
    <w:pPr>
      <w:widowControl w:val="0"/>
      <w:suppressAutoHyphens/>
      <w:spacing w:before="100" w:after="100" w:line="200" w:lineRule="atLeast"/>
    </w:pPr>
    <w:rPr>
      <w:lang w:eastAsia="hi-IN" w:bidi="hi-IN"/>
    </w:rPr>
  </w:style>
  <w:style w:type="paragraph" w:customStyle="1" w:styleId="c67">
    <w:name w:val="c67"/>
    <w:basedOn w:val="a"/>
    <w:rsid w:val="00057A8C"/>
    <w:pPr>
      <w:widowControl w:val="0"/>
      <w:suppressAutoHyphens/>
      <w:spacing w:before="100" w:after="100" w:line="200" w:lineRule="atLeast"/>
    </w:pPr>
    <w:rPr>
      <w:lang w:eastAsia="hi-IN" w:bidi="hi-IN"/>
    </w:rPr>
  </w:style>
  <w:style w:type="paragraph" w:customStyle="1" w:styleId="c2">
    <w:name w:val="c2"/>
    <w:basedOn w:val="a"/>
    <w:rsid w:val="00057A8C"/>
    <w:pPr>
      <w:widowControl w:val="0"/>
      <w:suppressAutoHyphens/>
      <w:spacing w:before="100" w:after="100" w:line="200" w:lineRule="atLeast"/>
    </w:pPr>
    <w:rPr>
      <w:lang w:eastAsia="hi-IN" w:bidi="hi-IN"/>
    </w:rPr>
  </w:style>
  <w:style w:type="paragraph" w:customStyle="1" w:styleId="c0">
    <w:name w:val="c0"/>
    <w:basedOn w:val="a"/>
    <w:rsid w:val="00057A8C"/>
    <w:pPr>
      <w:widowControl w:val="0"/>
      <w:suppressAutoHyphens/>
      <w:spacing w:before="280" w:after="280" w:line="276" w:lineRule="auto"/>
    </w:pPr>
    <w:rPr>
      <w:rFonts w:ascii="Calibri" w:eastAsia="Calibri" w:hAnsi="Calibri" w:cs="Calibri"/>
      <w:sz w:val="22"/>
      <w:lang w:eastAsia="hi-IN" w:bidi="hi-IN"/>
    </w:rPr>
  </w:style>
  <w:style w:type="paragraph" w:customStyle="1" w:styleId="c9">
    <w:name w:val="c9"/>
    <w:basedOn w:val="a"/>
    <w:rsid w:val="00057A8C"/>
    <w:pPr>
      <w:widowControl w:val="0"/>
      <w:suppressAutoHyphens/>
      <w:spacing w:before="280" w:after="280" w:line="276" w:lineRule="auto"/>
    </w:pPr>
    <w:rPr>
      <w:rFonts w:ascii="Calibri" w:eastAsia="Calibri" w:hAnsi="Calibri" w:cs="Calibri"/>
      <w:sz w:val="22"/>
      <w:lang w:eastAsia="hi-IN" w:bidi="hi-IN"/>
    </w:rPr>
  </w:style>
  <w:style w:type="paragraph" w:customStyle="1" w:styleId="c12c17">
    <w:name w:val="c12 c17"/>
    <w:basedOn w:val="a"/>
    <w:rsid w:val="00057A8C"/>
    <w:pPr>
      <w:widowControl w:val="0"/>
      <w:suppressAutoHyphens/>
      <w:spacing w:before="280" w:after="280" w:line="276" w:lineRule="auto"/>
    </w:pPr>
    <w:rPr>
      <w:rFonts w:ascii="Calibri" w:eastAsia="Calibri" w:hAnsi="Calibri" w:cs="Calibri"/>
      <w:sz w:val="22"/>
      <w:lang w:eastAsia="hi-IN" w:bidi="hi-IN"/>
    </w:rPr>
  </w:style>
  <w:style w:type="paragraph" w:styleId="a5">
    <w:name w:val="Balloon Text"/>
    <w:basedOn w:val="a"/>
    <w:link w:val="a6"/>
    <w:uiPriority w:val="99"/>
    <w:semiHidden/>
    <w:unhideWhenUsed/>
    <w:rsid w:val="00161CE8"/>
    <w:rPr>
      <w:rFonts w:ascii="Segoe UI" w:hAnsi="Segoe UI" w:cs="Segoe UI"/>
      <w:sz w:val="18"/>
      <w:szCs w:val="18"/>
    </w:rPr>
  </w:style>
  <w:style w:type="character" w:customStyle="1" w:styleId="a6">
    <w:name w:val="Текст выноски Знак"/>
    <w:basedOn w:val="a0"/>
    <w:link w:val="a5"/>
    <w:uiPriority w:val="99"/>
    <w:semiHidden/>
    <w:rsid w:val="00161CE8"/>
    <w:rPr>
      <w:rFonts w:ascii="Segoe UI" w:eastAsia="Times New Roman" w:hAnsi="Segoe UI" w:cs="Segoe UI"/>
      <w:sz w:val="18"/>
      <w:szCs w:val="18"/>
      <w:lang w:eastAsia="ru-RU"/>
    </w:rPr>
  </w:style>
  <w:style w:type="paragraph" w:styleId="a7">
    <w:name w:val="List Paragraph"/>
    <w:basedOn w:val="a"/>
    <w:uiPriority w:val="34"/>
    <w:qFormat/>
    <w:rsid w:val="00AC1385"/>
    <w:pPr>
      <w:ind w:left="720"/>
      <w:contextualSpacing/>
    </w:pPr>
  </w:style>
  <w:style w:type="paragraph" w:customStyle="1" w:styleId="Standard">
    <w:name w:val="Standard"/>
    <w:rsid w:val="00E06A39"/>
    <w:pPr>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table" w:customStyle="1" w:styleId="11">
    <w:name w:val="Сетка таблицы11"/>
    <w:basedOn w:val="a1"/>
    <w:next w:val="a3"/>
    <w:uiPriority w:val="59"/>
    <w:rsid w:val="00E06A3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4904BC"/>
    <w:pPr>
      <w:tabs>
        <w:tab w:val="center" w:pos="4677"/>
        <w:tab w:val="right" w:pos="9355"/>
      </w:tabs>
    </w:pPr>
  </w:style>
  <w:style w:type="character" w:customStyle="1" w:styleId="a9">
    <w:name w:val="Верхний колонтитул Знак"/>
    <w:basedOn w:val="a0"/>
    <w:link w:val="a8"/>
    <w:uiPriority w:val="99"/>
    <w:rsid w:val="004904BC"/>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4904BC"/>
    <w:pPr>
      <w:tabs>
        <w:tab w:val="center" w:pos="4677"/>
        <w:tab w:val="right" w:pos="9355"/>
      </w:tabs>
    </w:pPr>
  </w:style>
  <w:style w:type="character" w:customStyle="1" w:styleId="ab">
    <w:name w:val="Нижний колонтитул Знак"/>
    <w:basedOn w:val="a0"/>
    <w:link w:val="aa"/>
    <w:uiPriority w:val="99"/>
    <w:rsid w:val="004904BC"/>
    <w:rPr>
      <w:rFonts w:ascii="Times New Roman" w:eastAsia="Times New Roman" w:hAnsi="Times New Roman" w:cs="Times New Roman"/>
      <w:sz w:val="24"/>
      <w:szCs w:val="24"/>
      <w:lang w:eastAsia="ru-RU"/>
    </w:rPr>
  </w:style>
  <w:style w:type="paragraph" w:customStyle="1" w:styleId="s1">
    <w:name w:val="s_1"/>
    <w:basedOn w:val="a"/>
    <w:rsid w:val="00B2151D"/>
    <w:pPr>
      <w:spacing w:before="100" w:beforeAutospacing="1" w:after="100" w:afterAutospacing="1"/>
    </w:pPr>
  </w:style>
  <w:style w:type="paragraph" w:customStyle="1" w:styleId="p13">
    <w:name w:val="p13"/>
    <w:basedOn w:val="a"/>
    <w:rsid w:val="00B2151D"/>
    <w:pPr>
      <w:spacing w:before="100" w:beforeAutospacing="1" w:after="100" w:afterAutospacing="1"/>
    </w:pPr>
  </w:style>
  <w:style w:type="character" w:customStyle="1" w:styleId="s13">
    <w:name w:val="s13"/>
    <w:basedOn w:val="a0"/>
    <w:rsid w:val="00B2151D"/>
  </w:style>
  <w:style w:type="paragraph" w:customStyle="1" w:styleId="Default">
    <w:name w:val="Default"/>
    <w:rsid w:val="00B2151D"/>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c">
    <w:name w:val="Plain Text"/>
    <w:basedOn w:val="a"/>
    <w:link w:val="ad"/>
    <w:rsid w:val="007343A5"/>
    <w:rPr>
      <w:rFonts w:ascii="Courier New" w:hAnsi="Courier New" w:cs="Courier New"/>
      <w:sz w:val="20"/>
      <w:szCs w:val="20"/>
    </w:rPr>
  </w:style>
  <w:style w:type="character" w:customStyle="1" w:styleId="ad">
    <w:name w:val="Текст Знак"/>
    <w:basedOn w:val="a0"/>
    <w:link w:val="ac"/>
    <w:rsid w:val="007343A5"/>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282B74-8D74-466E-949F-34789F6F1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9937</Words>
  <Characters>56645</Characters>
  <Application>Microsoft Office Word</Application>
  <DocSecurity>0</DocSecurity>
  <Lines>472</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Марат</dc:creator>
  <cp:lastModifiedBy>User</cp:lastModifiedBy>
  <cp:revision>2</cp:revision>
  <cp:lastPrinted>2018-08-28T06:07:00Z</cp:lastPrinted>
  <dcterms:created xsi:type="dcterms:W3CDTF">2019-12-27T13:56:00Z</dcterms:created>
  <dcterms:modified xsi:type="dcterms:W3CDTF">2019-12-27T13:56:00Z</dcterms:modified>
</cp:coreProperties>
</file>